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C6807" w14:textId="77777777" w:rsidR="00B168BC" w:rsidRPr="00E53DBA" w:rsidRDefault="00B168BC" w:rsidP="00862235">
      <w:pPr>
        <w:spacing w:after="120"/>
        <w:jc w:val="both"/>
        <w:rPr>
          <w:rFonts w:ascii="Trebuchet MS" w:hAnsi="Trebuchet MS"/>
          <w:b/>
        </w:rPr>
      </w:pPr>
    </w:p>
    <w:p w14:paraId="16AFB115" w14:textId="77777777" w:rsidR="00B168BC" w:rsidRPr="00E53DBA" w:rsidRDefault="00B168BC" w:rsidP="00862235">
      <w:pPr>
        <w:spacing w:after="120"/>
        <w:jc w:val="both"/>
        <w:rPr>
          <w:rFonts w:ascii="Trebuchet MS" w:hAnsi="Trebuchet MS"/>
          <w:b/>
        </w:rPr>
      </w:pPr>
    </w:p>
    <w:p w14:paraId="6D29329E" w14:textId="77777777" w:rsidR="00FB6488" w:rsidRPr="00E53DBA" w:rsidRDefault="00FB6488" w:rsidP="00862235">
      <w:pPr>
        <w:spacing w:after="120"/>
        <w:jc w:val="both"/>
        <w:rPr>
          <w:rFonts w:ascii="Trebuchet MS" w:hAnsi="Trebuchet MS"/>
          <w:b/>
        </w:rPr>
      </w:pPr>
      <w:r w:rsidRPr="00E53DBA">
        <w:rPr>
          <w:rFonts w:ascii="Trebuchet MS" w:hAnsi="Trebuchet MS"/>
          <w:b/>
        </w:rPr>
        <w:t>PROGRAMUL OPERAŢIONAL CAPITAL UMAN</w:t>
      </w:r>
    </w:p>
    <w:p w14:paraId="6087B5E2" w14:textId="77777777" w:rsidR="00FB6488" w:rsidRPr="00E53DBA" w:rsidRDefault="00FB6488" w:rsidP="00862235">
      <w:pPr>
        <w:spacing w:after="120"/>
        <w:jc w:val="both"/>
        <w:rPr>
          <w:rFonts w:ascii="Trebuchet MS" w:hAnsi="Trebuchet MS"/>
          <w:b/>
        </w:rPr>
      </w:pPr>
      <w:r w:rsidRPr="00E53DBA">
        <w:rPr>
          <w:rFonts w:ascii="Trebuchet MS" w:hAnsi="Trebuchet MS"/>
          <w:b/>
        </w:rPr>
        <w:t>Cod 2014RO05M9OP001</w:t>
      </w:r>
    </w:p>
    <w:p w14:paraId="51597AE3" w14:textId="77777777" w:rsidR="00FB6488" w:rsidRPr="00E53DBA" w:rsidRDefault="00FB6488" w:rsidP="00862235">
      <w:pPr>
        <w:spacing w:after="120"/>
        <w:jc w:val="both"/>
        <w:rPr>
          <w:rFonts w:ascii="Trebuchet MS" w:hAnsi="Trebuchet MS"/>
          <w:b/>
        </w:rPr>
      </w:pPr>
    </w:p>
    <w:p w14:paraId="70CC43DC" w14:textId="77777777" w:rsidR="00FB6488" w:rsidRPr="00E53DBA" w:rsidRDefault="00FB6488" w:rsidP="00862235">
      <w:pPr>
        <w:spacing w:after="120"/>
        <w:jc w:val="both"/>
        <w:rPr>
          <w:rFonts w:ascii="Trebuchet MS" w:hAnsi="Trebuchet MS"/>
          <w:b/>
          <w:i/>
        </w:rPr>
      </w:pPr>
      <w:r w:rsidRPr="00E53DBA">
        <w:rPr>
          <w:rFonts w:ascii="Trebuchet MS" w:hAnsi="Trebuchet MS"/>
          <w:b/>
          <w:u w:val="single"/>
        </w:rPr>
        <w:t xml:space="preserve">Axa prioritară </w:t>
      </w:r>
      <w:r w:rsidR="00336799" w:rsidRPr="00E53DBA">
        <w:rPr>
          <w:rFonts w:ascii="Trebuchet MS" w:hAnsi="Trebuchet MS"/>
          <w:b/>
          <w:u w:val="single"/>
        </w:rPr>
        <w:t>4</w:t>
      </w:r>
      <w:r w:rsidRPr="00E53DBA">
        <w:rPr>
          <w:rFonts w:ascii="Trebuchet MS" w:hAnsi="Trebuchet MS"/>
          <w:b/>
        </w:rPr>
        <w:t xml:space="preserve"> -  </w:t>
      </w:r>
      <w:r w:rsidR="00336799" w:rsidRPr="00E53DBA">
        <w:rPr>
          <w:rFonts w:ascii="Trebuchet MS" w:hAnsi="Trebuchet MS" w:cs="Calibri"/>
          <w:b/>
          <w:bCs/>
          <w:i/>
        </w:rPr>
        <w:t>Incluziunea socială și combaterea sărăciei</w:t>
      </w:r>
    </w:p>
    <w:p w14:paraId="67543040" w14:textId="77777777" w:rsidR="00FB6488" w:rsidRPr="00E53DBA" w:rsidRDefault="00FB6488" w:rsidP="00862235">
      <w:pPr>
        <w:spacing w:after="120"/>
        <w:jc w:val="both"/>
        <w:rPr>
          <w:rFonts w:ascii="Trebuchet MS" w:hAnsi="Trebuchet MS"/>
          <w:b/>
          <w:i/>
        </w:rPr>
      </w:pPr>
      <w:r w:rsidRPr="00E53DBA">
        <w:rPr>
          <w:rFonts w:ascii="Trebuchet MS" w:hAnsi="Trebuchet MS"/>
          <w:b/>
          <w:u w:val="single"/>
        </w:rPr>
        <w:t xml:space="preserve">Obiectivul tematic </w:t>
      </w:r>
      <w:r w:rsidR="006D7097" w:rsidRPr="00E53DBA">
        <w:rPr>
          <w:rFonts w:ascii="Trebuchet MS" w:hAnsi="Trebuchet MS"/>
          <w:b/>
          <w:u w:val="single"/>
        </w:rPr>
        <w:t>9</w:t>
      </w:r>
      <w:r w:rsidRPr="00E53DBA">
        <w:rPr>
          <w:rFonts w:ascii="Trebuchet MS" w:hAnsi="Trebuchet MS"/>
          <w:b/>
        </w:rPr>
        <w:t xml:space="preserve">: </w:t>
      </w:r>
      <w:r w:rsidR="006D7097" w:rsidRPr="00E53DBA">
        <w:rPr>
          <w:rFonts w:ascii="Trebuchet MS" w:hAnsi="Trebuchet MS"/>
          <w:b/>
          <w:i/>
        </w:rPr>
        <w:t>Promovarea incluziunii sociale, combaterea sărăciei și a oricărei forme de discriminare</w:t>
      </w:r>
    </w:p>
    <w:p w14:paraId="23CC05A8" w14:textId="77777777" w:rsidR="00FB6488" w:rsidRPr="00E53DBA" w:rsidRDefault="008709AF" w:rsidP="00862235">
      <w:pPr>
        <w:spacing w:after="120"/>
        <w:jc w:val="both"/>
        <w:rPr>
          <w:rFonts w:ascii="Trebuchet MS" w:hAnsi="Trebuchet MS"/>
          <w:b/>
        </w:rPr>
      </w:pPr>
      <w:r w:rsidRPr="00E53DBA">
        <w:rPr>
          <w:rFonts w:ascii="Trebuchet MS" w:hAnsi="Trebuchet MS"/>
          <w:b/>
          <w:u w:val="single"/>
        </w:rPr>
        <w:t xml:space="preserve">Prioritatea de investiții </w:t>
      </w:r>
      <w:r w:rsidR="006D7097" w:rsidRPr="00E53DBA">
        <w:rPr>
          <w:rFonts w:ascii="Trebuchet MS" w:hAnsi="Trebuchet MS"/>
          <w:b/>
          <w:u w:val="single"/>
        </w:rPr>
        <w:t>9</w:t>
      </w:r>
      <w:r w:rsidR="00FB6488" w:rsidRPr="00E53DBA">
        <w:rPr>
          <w:rFonts w:ascii="Trebuchet MS" w:hAnsi="Trebuchet MS"/>
          <w:b/>
          <w:u w:val="single"/>
        </w:rPr>
        <w:t>.</w:t>
      </w:r>
      <w:r w:rsidRPr="00E53DBA">
        <w:rPr>
          <w:rFonts w:ascii="Trebuchet MS" w:hAnsi="Trebuchet MS"/>
          <w:b/>
          <w:u w:val="single"/>
        </w:rPr>
        <w:t>i</w:t>
      </w:r>
      <w:r w:rsidR="006D7097" w:rsidRPr="00E53DBA">
        <w:rPr>
          <w:rFonts w:ascii="Trebuchet MS" w:hAnsi="Trebuchet MS"/>
          <w:b/>
          <w:u w:val="single"/>
        </w:rPr>
        <w:t>v</w:t>
      </w:r>
      <w:r w:rsidR="00FB6488" w:rsidRPr="00E53DBA">
        <w:rPr>
          <w:rFonts w:ascii="Trebuchet MS" w:hAnsi="Trebuchet MS"/>
          <w:b/>
        </w:rPr>
        <w:t xml:space="preserve">: </w:t>
      </w:r>
      <w:r w:rsidR="006D7097" w:rsidRPr="00E53DBA">
        <w:rPr>
          <w:rFonts w:ascii="Trebuchet MS" w:hAnsi="Trebuchet MS"/>
          <w:b/>
          <w:i/>
        </w:rPr>
        <w:t>Creșterea accesului la servicii accesibile, sustenabile și de înaltă calitate, inclusiv asistență medicală și servicii sociale de interes general</w:t>
      </w:r>
    </w:p>
    <w:p w14:paraId="6501C1EA" w14:textId="262E4957" w:rsidR="00FB6488" w:rsidRPr="00E53DBA" w:rsidRDefault="00FB6488" w:rsidP="00862235">
      <w:pPr>
        <w:widowControl w:val="0"/>
        <w:autoSpaceDE w:val="0"/>
        <w:autoSpaceDN w:val="0"/>
        <w:adjustRightInd w:val="0"/>
        <w:spacing w:after="120"/>
        <w:jc w:val="both"/>
        <w:rPr>
          <w:rFonts w:ascii="Trebuchet MS" w:hAnsi="Trebuchet MS"/>
          <w:kern w:val="2"/>
          <w:lang w:eastAsia="en-GB"/>
        </w:rPr>
      </w:pPr>
      <w:r w:rsidRPr="00E53DBA">
        <w:rPr>
          <w:rFonts w:ascii="Trebuchet MS" w:hAnsi="Trebuchet MS"/>
          <w:b/>
          <w:u w:val="single"/>
        </w:rPr>
        <w:t xml:space="preserve">Obiectivul specific </w:t>
      </w:r>
      <w:r w:rsidR="006A51F5" w:rsidRPr="00E53DBA">
        <w:rPr>
          <w:rFonts w:ascii="Trebuchet MS" w:hAnsi="Trebuchet MS"/>
          <w:b/>
          <w:u w:val="single"/>
        </w:rPr>
        <w:t>4.</w:t>
      </w:r>
      <w:r w:rsidR="002C5BF3">
        <w:rPr>
          <w:rFonts w:ascii="Trebuchet MS" w:hAnsi="Trebuchet MS"/>
          <w:b/>
          <w:u w:val="single"/>
        </w:rPr>
        <w:t>6</w:t>
      </w:r>
      <w:r w:rsidRPr="00E53DBA">
        <w:rPr>
          <w:rFonts w:ascii="Trebuchet MS" w:hAnsi="Trebuchet MS"/>
          <w:b/>
        </w:rPr>
        <w:t xml:space="preserve">:  </w:t>
      </w:r>
      <w:r w:rsidR="002C5BF3" w:rsidRPr="002C5BF3">
        <w:rPr>
          <w:rFonts w:ascii="Trebuchet MS" w:hAnsi="Trebuchet MS"/>
          <w:b/>
          <w:i/>
        </w:rPr>
        <w:t xml:space="preserve">Creșterea numărului de persoane care beneficiază de servicii de asistență socială la nivelul comunității </w:t>
      </w:r>
    </w:p>
    <w:p w14:paraId="5A51DF8B" w14:textId="77777777" w:rsidR="006A51F5" w:rsidRPr="00E53DBA" w:rsidRDefault="006A51F5" w:rsidP="006A51F5">
      <w:pPr>
        <w:widowControl w:val="0"/>
        <w:autoSpaceDE w:val="0"/>
        <w:autoSpaceDN w:val="0"/>
        <w:adjustRightInd w:val="0"/>
        <w:spacing w:after="120"/>
        <w:jc w:val="both"/>
        <w:rPr>
          <w:rFonts w:ascii="Trebuchet MS" w:hAnsi="Trebuchet MS"/>
          <w:kern w:val="2"/>
          <w:lang w:eastAsia="en-GB"/>
        </w:rPr>
      </w:pPr>
    </w:p>
    <w:p w14:paraId="11F9C5A5" w14:textId="77777777" w:rsidR="00FB6488" w:rsidRPr="00E53DBA" w:rsidRDefault="00FB6488" w:rsidP="00862235">
      <w:pPr>
        <w:pStyle w:val="Listparagraf2"/>
        <w:spacing w:after="120" w:line="276" w:lineRule="auto"/>
        <w:ind w:left="0"/>
        <w:jc w:val="both"/>
        <w:rPr>
          <w:rFonts w:ascii="Trebuchet MS" w:hAnsi="Trebuchet MS" w:cs="Times New Roman"/>
          <w:b/>
          <w:color w:val="auto"/>
          <w:sz w:val="22"/>
          <w:szCs w:val="22"/>
          <w:lang w:eastAsia="en-US"/>
        </w:rPr>
      </w:pPr>
    </w:p>
    <w:p w14:paraId="361FFEDE" w14:textId="77777777" w:rsidR="00FB6488" w:rsidRPr="00E53DBA" w:rsidRDefault="00FB6488" w:rsidP="00862235">
      <w:pPr>
        <w:spacing w:after="120"/>
        <w:jc w:val="both"/>
        <w:rPr>
          <w:rFonts w:ascii="Trebuchet MS" w:hAnsi="Trebuchet MS"/>
        </w:rPr>
      </w:pPr>
    </w:p>
    <w:p w14:paraId="2D8BACE8" w14:textId="2B1FE107" w:rsidR="00FB6488" w:rsidRPr="00E53DBA" w:rsidRDefault="00FB6488" w:rsidP="00862235">
      <w:pPr>
        <w:spacing w:after="120"/>
        <w:jc w:val="center"/>
        <w:rPr>
          <w:rFonts w:ascii="Trebuchet MS" w:hAnsi="Trebuchet MS"/>
          <w:b/>
        </w:rPr>
      </w:pPr>
      <w:r w:rsidRPr="00E53DBA">
        <w:rPr>
          <w:rFonts w:ascii="Trebuchet MS" w:hAnsi="Trebuchet MS"/>
          <w:b/>
        </w:rPr>
        <w:t>GHIDUL SOLICITANTULUI</w:t>
      </w:r>
      <w:r w:rsidR="000C6581" w:rsidRPr="00E53DBA">
        <w:rPr>
          <w:rFonts w:ascii="Trebuchet MS" w:hAnsi="Trebuchet MS"/>
          <w:b/>
        </w:rPr>
        <w:t xml:space="preserve">  - </w:t>
      </w:r>
      <w:r w:rsidRPr="00E53DBA">
        <w:rPr>
          <w:rFonts w:ascii="Trebuchet MS" w:hAnsi="Trebuchet MS"/>
          <w:b/>
        </w:rPr>
        <w:t xml:space="preserve">CONDIȚII SPECIFICE </w:t>
      </w:r>
    </w:p>
    <w:p w14:paraId="62751D6A" w14:textId="77777777" w:rsidR="00FB6488" w:rsidRPr="00E53DBA" w:rsidRDefault="00FB6488" w:rsidP="00862235">
      <w:pPr>
        <w:spacing w:after="120"/>
        <w:jc w:val="center"/>
        <w:rPr>
          <w:rFonts w:ascii="Trebuchet MS" w:hAnsi="Trebuchet MS"/>
        </w:rPr>
      </w:pPr>
    </w:p>
    <w:p w14:paraId="41F6633E" w14:textId="33F62E29" w:rsidR="00FB6488" w:rsidRPr="00E53DBA" w:rsidRDefault="00FB6488" w:rsidP="00862235">
      <w:pPr>
        <w:spacing w:after="120"/>
        <w:jc w:val="center"/>
        <w:rPr>
          <w:rFonts w:ascii="Trebuchet MS" w:hAnsi="Trebuchet MS"/>
        </w:rPr>
      </w:pPr>
      <w:r w:rsidRPr="00E53DBA">
        <w:rPr>
          <w:rFonts w:ascii="Trebuchet MS" w:hAnsi="Trebuchet MS"/>
          <w:b/>
          <w:i/>
        </w:rPr>
        <w:t>”</w:t>
      </w:r>
      <w:r w:rsidR="00430ED2" w:rsidRPr="00E53DBA">
        <w:rPr>
          <w:rFonts w:ascii="Trebuchet MS" w:hAnsi="Trebuchet MS"/>
          <w:b/>
          <w:i/>
        </w:rPr>
        <w:t xml:space="preserve">Consolidarea </w:t>
      </w:r>
      <w:r w:rsidR="00F31676" w:rsidRPr="00F31676">
        <w:rPr>
          <w:rFonts w:ascii="Trebuchet MS" w:hAnsi="Trebuchet MS"/>
          <w:b/>
          <w:i/>
        </w:rPr>
        <w:t>reţelei publice de asistenţă socială comunitară</w:t>
      </w:r>
      <w:r w:rsidR="000C6581" w:rsidRPr="00E53DBA">
        <w:rPr>
          <w:rFonts w:ascii="Trebuchet MS" w:hAnsi="Trebuchet MS"/>
          <w:b/>
          <w:i/>
        </w:rPr>
        <w:t xml:space="preserve">” </w:t>
      </w:r>
    </w:p>
    <w:p w14:paraId="244A2568" w14:textId="63DEE3D9" w:rsidR="000C44A2" w:rsidRPr="00E53DBA" w:rsidRDefault="000C44A2" w:rsidP="00862235">
      <w:pPr>
        <w:spacing w:after="120"/>
        <w:jc w:val="center"/>
        <w:rPr>
          <w:rFonts w:ascii="Trebuchet MS" w:hAnsi="Trebuchet MS"/>
          <w:b/>
          <w:i/>
        </w:rPr>
      </w:pPr>
      <w:r w:rsidRPr="00E53DBA">
        <w:rPr>
          <w:rFonts w:ascii="Trebuchet MS" w:hAnsi="Trebuchet MS"/>
          <w:b/>
          <w:i/>
        </w:rPr>
        <w:t xml:space="preserve">AP </w:t>
      </w:r>
      <w:r w:rsidR="00A5024D" w:rsidRPr="00E53DBA">
        <w:rPr>
          <w:rFonts w:ascii="Trebuchet MS" w:hAnsi="Trebuchet MS"/>
          <w:b/>
          <w:i/>
        </w:rPr>
        <w:t>4</w:t>
      </w:r>
      <w:r w:rsidRPr="00E53DBA">
        <w:rPr>
          <w:rFonts w:ascii="Trebuchet MS" w:hAnsi="Trebuchet MS"/>
          <w:b/>
          <w:i/>
        </w:rPr>
        <w:t xml:space="preserve">/ PI </w:t>
      </w:r>
      <w:r w:rsidR="00A5024D" w:rsidRPr="00E53DBA">
        <w:rPr>
          <w:rFonts w:ascii="Trebuchet MS" w:hAnsi="Trebuchet MS"/>
          <w:b/>
          <w:i/>
        </w:rPr>
        <w:t>9.iv</w:t>
      </w:r>
      <w:r w:rsidRPr="00E53DBA">
        <w:rPr>
          <w:rFonts w:ascii="Trebuchet MS" w:hAnsi="Trebuchet MS"/>
          <w:b/>
          <w:i/>
        </w:rPr>
        <w:t xml:space="preserve">/ OS </w:t>
      </w:r>
      <w:r w:rsidR="000C6581" w:rsidRPr="00E53DBA">
        <w:rPr>
          <w:rFonts w:ascii="Trebuchet MS" w:hAnsi="Trebuchet MS"/>
          <w:b/>
          <w:i/>
        </w:rPr>
        <w:t>4.</w:t>
      </w:r>
      <w:r w:rsidR="002C5BF3">
        <w:rPr>
          <w:rFonts w:ascii="Trebuchet MS" w:hAnsi="Trebuchet MS"/>
          <w:b/>
          <w:i/>
        </w:rPr>
        <w:t>6</w:t>
      </w:r>
      <w:r w:rsidR="000C6581" w:rsidRPr="00E53DBA">
        <w:rPr>
          <w:rFonts w:ascii="Trebuchet MS" w:hAnsi="Trebuchet MS"/>
          <w:b/>
          <w:i/>
        </w:rPr>
        <w:t xml:space="preserve">. </w:t>
      </w:r>
    </w:p>
    <w:p w14:paraId="4B89BF20" w14:textId="77777777" w:rsidR="00FB6488" w:rsidRPr="00E53DBA" w:rsidRDefault="00FB6488" w:rsidP="00862235">
      <w:pPr>
        <w:spacing w:after="120"/>
        <w:jc w:val="center"/>
        <w:rPr>
          <w:rFonts w:ascii="Trebuchet MS" w:hAnsi="Trebuchet MS"/>
        </w:rPr>
      </w:pPr>
    </w:p>
    <w:p w14:paraId="7E761F3D" w14:textId="77777777" w:rsidR="00FB6488" w:rsidRPr="00E53DBA" w:rsidRDefault="00FB6488" w:rsidP="00862235">
      <w:pPr>
        <w:spacing w:after="120"/>
        <w:jc w:val="both"/>
        <w:rPr>
          <w:rFonts w:ascii="Trebuchet MS" w:hAnsi="Trebuchet MS"/>
        </w:rPr>
      </w:pPr>
    </w:p>
    <w:p w14:paraId="14996797" w14:textId="77777777" w:rsidR="004E7E32" w:rsidRPr="00E53DBA" w:rsidRDefault="004E7E32" w:rsidP="00862235">
      <w:pPr>
        <w:spacing w:after="120"/>
        <w:jc w:val="both"/>
        <w:rPr>
          <w:rFonts w:ascii="Trebuchet MS" w:hAnsi="Trebuchet MS"/>
        </w:rPr>
      </w:pPr>
    </w:p>
    <w:p w14:paraId="5C27CC38" w14:textId="77777777" w:rsidR="004E7E32" w:rsidRPr="00E53DBA" w:rsidRDefault="004E7E32" w:rsidP="00862235">
      <w:pPr>
        <w:spacing w:after="120"/>
        <w:jc w:val="both"/>
        <w:rPr>
          <w:rFonts w:ascii="Trebuchet MS" w:hAnsi="Trebuchet MS"/>
        </w:rPr>
      </w:pPr>
    </w:p>
    <w:p w14:paraId="7DD25B4E" w14:textId="77777777" w:rsidR="004E7E32" w:rsidRPr="00E53DBA" w:rsidRDefault="004E7E32" w:rsidP="00862235">
      <w:pPr>
        <w:spacing w:after="120"/>
        <w:jc w:val="both"/>
        <w:rPr>
          <w:rFonts w:ascii="Trebuchet MS" w:hAnsi="Trebuchet MS"/>
          <w:b/>
        </w:rPr>
      </w:pPr>
    </w:p>
    <w:p w14:paraId="0A05ACCF" w14:textId="02D93CAE" w:rsidR="00FB6488" w:rsidRPr="00E53DBA" w:rsidRDefault="000C6581" w:rsidP="0048401C">
      <w:pPr>
        <w:spacing w:after="120"/>
        <w:jc w:val="center"/>
        <w:rPr>
          <w:rFonts w:ascii="Trebuchet MS" w:hAnsi="Trebuchet MS"/>
          <w:b/>
        </w:rPr>
      </w:pPr>
      <w:r w:rsidRPr="00E53DBA">
        <w:rPr>
          <w:rFonts w:ascii="Trebuchet MS" w:hAnsi="Trebuchet MS"/>
          <w:b/>
        </w:rPr>
        <w:t xml:space="preserve">Iunie </w:t>
      </w:r>
      <w:r w:rsidR="007670FF" w:rsidRPr="00E53DBA">
        <w:rPr>
          <w:rFonts w:ascii="Trebuchet MS" w:hAnsi="Trebuchet MS"/>
          <w:b/>
        </w:rPr>
        <w:t>2018</w:t>
      </w:r>
    </w:p>
    <w:p w14:paraId="16C34337" w14:textId="77777777" w:rsidR="00FB6488" w:rsidRPr="00E53DBA" w:rsidRDefault="00FB6488" w:rsidP="00B46B6E">
      <w:pPr>
        <w:spacing w:after="120"/>
        <w:jc w:val="both"/>
        <w:rPr>
          <w:rFonts w:ascii="Trebuchet MS" w:hAnsi="Trebuchet MS"/>
          <w:b/>
        </w:rPr>
      </w:pPr>
      <w:r w:rsidRPr="00E53DBA">
        <w:rPr>
          <w:rFonts w:ascii="Trebuchet MS" w:hAnsi="Trebuchet MS"/>
        </w:rPr>
        <w:br w:type="page"/>
      </w:r>
      <w:r w:rsidRPr="00E53DBA">
        <w:rPr>
          <w:rFonts w:ascii="Trebuchet MS" w:hAnsi="Trebuchet MS"/>
          <w:b/>
        </w:rPr>
        <w:lastRenderedPageBreak/>
        <w:t>CUPRINS</w:t>
      </w:r>
    </w:p>
    <w:p w14:paraId="5BF6496E" w14:textId="77777777" w:rsidR="00FB6488" w:rsidRPr="00E53DBA" w:rsidRDefault="00FB6488" w:rsidP="00862235">
      <w:pPr>
        <w:spacing w:after="120"/>
        <w:jc w:val="center"/>
        <w:rPr>
          <w:rFonts w:ascii="Trebuchet MS" w:hAnsi="Trebuchet MS"/>
          <w:b/>
        </w:rPr>
      </w:pPr>
    </w:p>
    <w:p w14:paraId="152D9B00" w14:textId="77777777" w:rsidR="006F33F2" w:rsidRDefault="00FB6488">
      <w:pPr>
        <w:pStyle w:val="Cuprins1"/>
        <w:tabs>
          <w:tab w:val="right" w:leader="dot" w:pos="9623"/>
        </w:tabs>
        <w:rPr>
          <w:rFonts w:asciiTheme="minorHAnsi" w:eastAsiaTheme="minorEastAsia" w:hAnsiTheme="minorHAnsi" w:cstheme="minorBidi"/>
          <w:noProof/>
          <w:lang w:val="en-US"/>
        </w:rPr>
      </w:pPr>
      <w:r w:rsidRPr="00E53DBA">
        <w:rPr>
          <w:rFonts w:ascii="Trebuchet MS" w:hAnsi="Trebuchet MS"/>
        </w:rPr>
        <w:fldChar w:fldCharType="begin"/>
      </w:r>
      <w:r w:rsidRPr="00E53DBA">
        <w:rPr>
          <w:rFonts w:ascii="Trebuchet MS" w:hAnsi="Trebuchet MS"/>
        </w:rPr>
        <w:instrText xml:space="preserve"> TOC \o "1-3" \h \z \u </w:instrText>
      </w:r>
      <w:r w:rsidRPr="00E53DBA">
        <w:rPr>
          <w:rFonts w:ascii="Trebuchet MS" w:hAnsi="Trebuchet MS"/>
        </w:rPr>
        <w:fldChar w:fldCharType="separate"/>
      </w:r>
      <w:hyperlink w:anchor="_Toc515904680" w:history="1">
        <w:r w:rsidR="006F33F2" w:rsidRPr="00F70E32">
          <w:rPr>
            <w:rStyle w:val="Hyperlink"/>
            <w:rFonts w:ascii="Trebuchet MS" w:hAnsi="Trebuchet MS"/>
            <w:b/>
            <w:noProof/>
          </w:rPr>
          <w:t>CAPITOLUL 1. Informații despre apelul de proiecte</w:t>
        </w:r>
        <w:r w:rsidR="006F33F2">
          <w:rPr>
            <w:noProof/>
            <w:webHidden/>
          </w:rPr>
          <w:tab/>
        </w:r>
        <w:r w:rsidR="006F33F2">
          <w:rPr>
            <w:noProof/>
            <w:webHidden/>
          </w:rPr>
          <w:fldChar w:fldCharType="begin"/>
        </w:r>
        <w:r w:rsidR="006F33F2">
          <w:rPr>
            <w:noProof/>
            <w:webHidden/>
          </w:rPr>
          <w:instrText xml:space="preserve"> PAGEREF _Toc515904680 \h </w:instrText>
        </w:r>
        <w:r w:rsidR="006F33F2">
          <w:rPr>
            <w:noProof/>
            <w:webHidden/>
          </w:rPr>
        </w:r>
        <w:r w:rsidR="006F33F2">
          <w:rPr>
            <w:noProof/>
            <w:webHidden/>
          </w:rPr>
          <w:fldChar w:fldCharType="separate"/>
        </w:r>
        <w:r w:rsidR="006F33F2">
          <w:rPr>
            <w:noProof/>
            <w:webHidden/>
          </w:rPr>
          <w:t>3</w:t>
        </w:r>
        <w:r w:rsidR="006F33F2">
          <w:rPr>
            <w:noProof/>
            <w:webHidden/>
          </w:rPr>
          <w:fldChar w:fldCharType="end"/>
        </w:r>
      </w:hyperlink>
    </w:p>
    <w:p w14:paraId="11A003FA" w14:textId="77777777" w:rsidR="006F33F2" w:rsidRDefault="006F33F2">
      <w:pPr>
        <w:pStyle w:val="Cuprins2"/>
        <w:tabs>
          <w:tab w:val="right" w:leader="dot" w:pos="9623"/>
        </w:tabs>
        <w:rPr>
          <w:rFonts w:asciiTheme="minorHAnsi" w:eastAsiaTheme="minorEastAsia" w:hAnsiTheme="minorHAnsi" w:cstheme="minorBidi"/>
          <w:noProof/>
          <w:lang w:val="en-US"/>
        </w:rPr>
      </w:pPr>
      <w:hyperlink w:anchor="_Toc515904681" w:history="1">
        <w:r w:rsidRPr="00F70E32">
          <w:rPr>
            <w:rStyle w:val="Hyperlink"/>
            <w:rFonts w:ascii="Trebuchet MS" w:hAnsi="Trebuchet MS"/>
            <w:b/>
            <w:noProof/>
          </w:rPr>
          <w:t>1.1 Context național – abordarea integrată în acordarea serviciilor la nivelul comunității</w:t>
        </w:r>
        <w:r>
          <w:rPr>
            <w:noProof/>
            <w:webHidden/>
          </w:rPr>
          <w:tab/>
        </w:r>
        <w:r>
          <w:rPr>
            <w:noProof/>
            <w:webHidden/>
          </w:rPr>
          <w:fldChar w:fldCharType="begin"/>
        </w:r>
        <w:r>
          <w:rPr>
            <w:noProof/>
            <w:webHidden/>
          </w:rPr>
          <w:instrText xml:space="preserve"> PAGEREF _Toc515904681 \h </w:instrText>
        </w:r>
        <w:r>
          <w:rPr>
            <w:noProof/>
            <w:webHidden/>
          </w:rPr>
        </w:r>
        <w:r>
          <w:rPr>
            <w:noProof/>
            <w:webHidden/>
          </w:rPr>
          <w:fldChar w:fldCharType="separate"/>
        </w:r>
        <w:r>
          <w:rPr>
            <w:noProof/>
            <w:webHidden/>
          </w:rPr>
          <w:t>3</w:t>
        </w:r>
        <w:r>
          <w:rPr>
            <w:noProof/>
            <w:webHidden/>
          </w:rPr>
          <w:fldChar w:fldCharType="end"/>
        </w:r>
      </w:hyperlink>
    </w:p>
    <w:p w14:paraId="42C55168" w14:textId="77777777" w:rsidR="006F33F2" w:rsidRDefault="006F33F2">
      <w:pPr>
        <w:pStyle w:val="Cuprins2"/>
        <w:tabs>
          <w:tab w:val="right" w:leader="dot" w:pos="9623"/>
        </w:tabs>
        <w:rPr>
          <w:rFonts w:asciiTheme="minorHAnsi" w:eastAsiaTheme="minorEastAsia" w:hAnsiTheme="minorHAnsi" w:cstheme="minorBidi"/>
          <w:noProof/>
          <w:lang w:val="en-US"/>
        </w:rPr>
      </w:pPr>
      <w:hyperlink w:anchor="_Toc515904682" w:history="1">
        <w:r w:rsidRPr="00F70E32">
          <w:rPr>
            <w:rStyle w:val="Hyperlink"/>
            <w:rFonts w:ascii="Trebuchet MS" w:hAnsi="Trebuchet MS"/>
            <w:b/>
            <w:noProof/>
          </w:rPr>
          <w:t>1.2 Axa prioritară, prioritatea de investiții, obiective specifice, rezultate așteptate</w:t>
        </w:r>
        <w:r>
          <w:rPr>
            <w:noProof/>
            <w:webHidden/>
          </w:rPr>
          <w:tab/>
        </w:r>
        <w:r>
          <w:rPr>
            <w:noProof/>
            <w:webHidden/>
          </w:rPr>
          <w:fldChar w:fldCharType="begin"/>
        </w:r>
        <w:r>
          <w:rPr>
            <w:noProof/>
            <w:webHidden/>
          </w:rPr>
          <w:instrText xml:space="preserve"> PAGEREF _Toc515904682 \h </w:instrText>
        </w:r>
        <w:r>
          <w:rPr>
            <w:noProof/>
            <w:webHidden/>
          </w:rPr>
        </w:r>
        <w:r>
          <w:rPr>
            <w:noProof/>
            <w:webHidden/>
          </w:rPr>
          <w:fldChar w:fldCharType="separate"/>
        </w:r>
        <w:r>
          <w:rPr>
            <w:noProof/>
            <w:webHidden/>
          </w:rPr>
          <w:t>6</w:t>
        </w:r>
        <w:r>
          <w:rPr>
            <w:noProof/>
            <w:webHidden/>
          </w:rPr>
          <w:fldChar w:fldCharType="end"/>
        </w:r>
      </w:hyperlink>
    </w:p>
    <w:p w14:paraId="26D0D67A" w14:textId="77777777" w:rsidR="006F33F2" w:rsidRDefault="006F33F2">
      <w:pPr>
        <w:pStyle w:val="Cuprins2"/>
        <w:tabs>
          <w:tab w:val="right" w:leader="dot" w:pos="9623"/>
        </w:tabs>
        <w:rPr>
          <w:rFonts w:asciiTheme="minorHAnsi" w:eastAsiaTheme="minorEastAsia" w:hAnsiTheme="minorHAnsi" w:cstheme="minorBidi"/>
          <w:noProof/>
          <w:lang w:val="en-US"/>
        </w:rPr>
      </w:pPr>
      <w:hyperlink w:anchor="_Toc515904683" w:history="1">
        <w:r w:rsidRPr="00F70E32">
          <w:rPr>
            <w:rStyle w:val="Hyperlink"/>
            <w:rFonts w:ascii="Trebuchet MS" w:hAnsi="Trebuchet MS"/>
            <w:b/>
            <w:noProof/>
          </w:rPr>
          <w:t>1.3 Tipul apelului de proiecte și perioada de depunere a cererilor de finantare</w:t>
        </w:r>
        <w:r>
          <w:rPr>
            <w:noProof/>
            <w:webHidden/>
          </w:rPr>
          <w:tab/>
        </w:r>
        <w:r>
          <w:rPr>
            <w:noProof/>
            <w:webHidden/>
          </w:rPr>
          <w:fldChar w:fldCharType="begin"/>
        </w:r>
        <w:r>
          <w:rPr>
            <w:noProof/>
            <w:webHidden/>
          </w:rPr>
          <w:instrText xml:space="preserve"> PAGEREF _Toc515904683 \h </w:instrText>
        </w:r>
        <w:r>
          <w:rPr>
            <w:noProof/>
            <w:webHidden/>
          </w:rPr>
        </w:r>
        <w:r>
          <w:rPr>
            <w:noProof/>
            <w:webHidden/>
          </w:rPr>
          <w:fldChar w:fldCharType="separate"/>
        </w:r>
        <w:r>
          <w:rPr>
            <w:noProof/>
            <w:webHidden/>
          </w:rPr>
          <w:t>6</w:t>
        </w:r>
        <w:r>
          <w:rPr>
            <w:noProof/>
            <w:webHidden/>
          </w:rPr>
          <w:fldChar w:fldCharType="end"/>
        </w:r>
      </w:hyperlink>
    </w:p>
    <w:p w14:paraId="34C0DC0A" w14:textId="77777777" w:rsidR="006F33F2" w:rsidRDefault="006F33F2">
      <w:pPr>
        <w:pStyle w:val="Cuprins2"/>
        <w:tabs>
          <w:tab w:val="right" w:leader="dot" w:pos="9623"/>
        </w:tabs>
        <w:rPr>
          <w:rFonts w:asciiTheme="minorHAnsi" w:eastAsiaTheme="minorEastAsia" w:hAnsiTheme="minorHAnsi" w:cstheme="minorBidi"/>
          <w:noProof/>
          <w:lang w:val="en-US"/>
        </w:rPr>
      </w:pPr>
      <w:hyperlink w:anchor="_Toc515904684" w:history="1">
        <w:r w:rsidRPr="00F70E32">
          <w:rPr>
            <w:rStyle w:val="Hyperlink"/>
            <w:rFonts w:ascii="Trebuchet MS" w:hAnsi="Trebuchet MS"/>
            <w:b/>
            <w:noProof/>
          </w:rPr>
          <w:t>1.4 Acțiunile sprijinite în cadrul apelului</w:t>
        </w:r>
        <w:r>
          <w:rPr>
            <w:noProof/>
            <w:webHidden/>
          </w:rPr>
          <w:tab/>
        </w:r>
        <w:r>
          <w:rPr>
            <w:noProof/>
            <w:webHidden/>
          </w:rPr>
          <w:fldChar w:fldCharType="begin"/>
        </w:r>
        <w:r>
          <w:rPr>
            <w:noProof/>
            <w:webHidden/>
          </w:rPr>
          <w:instrText xml:space="preserve"> PAGEREF _Toc515904684 \h </w:instrText>
        </w:r>
        <w:r>
          <w:rPr>
            <w:noProof/>
            <w:webHidden/>
          </w:rPr>
        </w:r>
        <w:r>
          <w:rPr>
            <w:noProof/>
            <w:webHidden/>
          </w:rPr>
          <w:fldChar w:fldCharType="separate"/>
        </w:r>
        <w:r>
          <w:rPr>
            <w:noProof/>
            <w:webHidden/>
          </w:rPr>
          <w:t>7</w:t>
        </w:r>
        <w:r>
          <w:rPr>
            <w:noProof/>
            <w:webHidden/>
          </w:rPr>
          <w:fldChar w:fldCharType="end"/>
        </w:r>
      </w:hyperlink>
    </w:p>
    <w:p w14:paraId="65C63DAD" w14:textId="77777777" w:rsidR="006F33F2" w:rsidRDefault="006F33F2">
      <w:pPr>
        <w:pStyle w:val="Cuprins3"/>
        <w:tabs>
          <w:tab w:val="right" w:leader="dot" w:pos="9623"/>
        </w:tabs>
        <w:rPr>
          <w:rFonts w:asciiTheme="minorHAnsi" w:eastAsiaTheme="minorEastAsia" w:hAnsiTheme="minorHAnsi" w:cstheme="minorBidi"/>
          <w:noProof/>
          <w:lang w:val="en-US"/>
        </w:rPr>
      </w:pPr>
      <w:hyperlink w:anchor="_Toc515904685" w:history="1">
        <w:r w:rsidRPr="00F70E32">
          <w:rPr>
            <w:rStyle w:val="Hyperlink"/>
            <w:rFonts w:ascii="Trebuchet MS" w:hAnsi="Trebuchet MS" w:cs="font202"/>
            <w:b/>
            <w:noProof/>
            <w:lang w:eastAsia="ar-SA"/>
          </w:rPr>
          <w:t>1.4.1. Teme secundare FSE</w:t>
        </w:r>
        <w:r>
          <w:rPr>
            <w:noProof/>
            <w:webHidden/>
          </w:rPr>
          <w:tab/>
        </w:r>
        <w:r>
          <w:rPr>
            <w:noProof/>
            <w:webHidden/>
          </w:rPr>
          <w:fldChar w:fldCharType="begin"/>
        </w:r>
        <w:r>
          <w:rPr>
            <w:noProof/>
            <w:webHidden/>
          </w:rPr>
          <w:instrText xml:space="preserve"> PAGEREF _Toc515904685 \h </w:instrText>
        </w:r>
        <w:r>
          <w:rPr>
            <w:noProof/>
            <w:webHidden/>
          </w:rPr>
        </w:r>
        <w:r>
          <w:rPr>
            <w:noProof/>
            <w:webHidden/>
          </w:rPr>
          <w:fldChar w:fldCharType="separate"/>
        </w:r>
        <w:r>
          <w:rPr>
            <w:noProof/>
            <w:webHidden/>
          </w:rPr>
          <w:t>8</w:t>
        </w:r>
        <w:r>
          <w:rPr>
            <w:noProof/>
            <w:webHidden/>
          </w:rPr>
          <w:fldChar w:fldCharType="end"/>
        </w:r>
      </w:hyperlink>
    </w:p>
    <w:p w14:paraId="01391215" w14:textId="77777777" w:rsidR="006F33F2" w:rsidRDefault="006F33F2">
      <w:pPr>
        <w:pStyle w:val="Cuprins3"/>
        <w:tabs>
          <w:tab w:val="right" w:leader="dot" w:pos="9623"/>
        </w:tabs>
        <w:rPr>
          <w:rFonts w:asciiTheme="minorHAnsi" w:eastAsiaTheme="minorEastAsia" w:hAnsiTheme="minorHAnsi" w:cstheme="minorBidi"/>
          <w:noProof/>
          <w:lang w:val="en-US"/>
        </w:rPr>
      </w:pPr>
      <w:hyperlink w:anchor="_Toc515904686" w:history="1">
        <w:r w:rsidRPr="00F70E32">
          <w:rPr>
            <w:rStyle w:val="Hyperlink"/>
            <w:rFonts w:ascii="Trebuchet MS" w:hAnsi="Trebuchet MS" w:cs="font202"/>
            <w:b/>
            <w:noProof/>
            <w:lang w:eastAsia="ar-SA"/>
          </w:rPr>
          <w:t>1.4.2 Teme orizontale</w:t>
        </w:r>
        <w:r>
          <w:rPr>
            <w:noProof/>
            <w:webHidden/>
          </w:rPr>
          <w:tab/>
        </w:r>
        <w:r>
          <w:rPr>
            <w:noProof/>
            <w:webHidden/>
          </w:rPr>
          <w:fldChar w:fldCharType="begin"/>
        </w:r>
        <w:r>
          <w:rPr>
            <w:noProof/>
            <w:webHidden/>
          </w:rPr>
          <w:instrText xml:space="preserve"> PAGEREF _Toc515904686 \h </w:instrText>
        </w:r>
        <w:r>
          <w:rPr>
            <w:noProof/>
            <w:webHidden/>
          </w:rPr>
        </w:r>
        <w:r>
          <w:rPr>
            <w:noProof/>
            <w:webHidden/>
          </w:rPr>
          <w:fldChar w:fldCharType="separate"/>
        </w:r>
        <w:r>
          <w:rPr>
            <w:noProof/>
            <w:webHidden/>
          </w:rPr>
          <w:t>9</w:t>
        </w:r>
        <w:r>
          <w:rPr>
            <w:noProof/>
            <w:webHidden/>
          </w:rPr>
          <w:fldChar w:fldCharType="end"/>
        </w:r>
      </w:hyperlink>
    </w:p>
    <w:p w14:paraId="05776941" w14:textId="77777777" w:rsidR="006F33F2" w:rsidRDefault="006F33F2">
      <w:pPr>
        <w:pStyle w:val="Cuprins2"/>
        <w:tabs>
          <w:tab w:val="right" w:leader="dot" w:pos="9623"/>
        </w:tabs>
        <w:rPr>
          <w:rFonts w:asciiTheme="minorHAnsi" w:eastAsiaTheme="minorEastAsia" w:hAnsiTheme="minorHAnsi" w:cstheme="minorBidi"/>
          <w:noProof/>
          <w:lang w:val="en-US"/>
        </w:rPr>
      </w:pPr>
      <w:hyperlink w:anchor="_Toc515904687" w:history="1">
        <w:r w:rsidRPr="00F70E32">
          <w:rPr>
            <w:rStyle w:val="Hyperlink"/>
            <w:rFonts w:ascii="Trebuchet MS" w:hAnsi="Trebuchet MS"/>
            <w:b/>
            <w:noProof/>
            <w:lang w:eastAsia="ro-RO"/>
          </w:rPr>
          <w:t>1</w:t>
        </w:r>
        <w:r w:rsidRPr="00F70E32">
          <w:rPr>
            <w:rStyle w:val="Hyperlink"/>
            <w:rFonts w:ascii="Trebuchet MS" w:hAnsi="Trebuchet MS"/>
            <w:b/>
            <w:noProof/>
          </w:rPr>
          <w:t>.5 Tipuri de solicitanți si parteneri eligibili</w:t>
        </w:r>
        <w:r>
          <w:rPr>
            <w:noProof/>
            <w:webHidden/>
          </w:rPr>
          <w:tab/>
        </w:r>
        <w:r>
          <w:rPr>
            <w:noProof/>
            <w:webHidden/>
          </w:rPr>
          <w:fldChar w:fldCharType="begin"/>
        </w:r>
        <w:r>
          <w:rPr>
            <w:noProof/>
            <w:webHidden/>
          </w:rPr>
          <w:instrText xml:space="preserve"> PAGEREF _Toc515904687 \h </w:instrText>
        </w:r>
        <w:r>
          <w:rPr>
            <w:noProof/>
            <w:webHidden/>
          </w:rPr>
        </w:r>
        <w:r>
          <w:rPr>
            <w:noProof/>
            <w:webHidden/>
          </w:rPr>
          <w:fldChar w:fldCharType="separate"/>
        </w:r>
        <w:r>
          <w:rPr>
            <w:noProof/>
            <w:webHidden/>
          </w:rPr>
          <w:t>11</w:t>
        </w:r>
        <w:r>
          <w:rPr>
            <w:noProof/>
            <w:webHidden/>
          </w:rPr>
          <w:fldChar w:fldCharType="end"/>
        </w:r>
      </w:hyperlink>
    </w:p>
    <w:p w14:paraId="510D89E0" w14:textId="77777777" w:rsidR="006F33F2" w:rsidRDefault="006F33F2">
      <w:pPr>
        <w:pStyle w:val="Cuprins2"/>
        <w:tabs>
          <w:tab w:val="right" w:leader="dot" w:pos="9623"/>
        </w:tabs>
        <w:rPr>
          <w:rFonts w:asciiTheme="minorHAnsi" w:eastAsiaTheme="minorEastAsia" w:hAnsiTheme="minorHAnsi" w:cstheme="minorBidi"/>
          <w:noProof/>
          <w:lang w:val="en-US"/>
        </w:rPr>
      </w:pPr>
      <w:hyperlink w:anchor="_Toc515904688" w:history="1">
        <w:r w:rsidRPr="00F70E32">
          <w:rPr>
            <w:rStyle w:val="Hyperlink"/>
            <w:rFonts w:ascii="Trebuchet MS" w:hAnsi="Trebuchet MS"/>
            <w:b/>
            <w:noProof/>
          </w:rPr>
          <w:t>1.6 Durata proiectului</w:t>
        </w:r>
        <w:r>
          <w:rPr>
            <w:noProof/>
            <w:webHidden/>
          </w:rPr>
          <w:tab/>
        </w:r>
        <w:r>
          <w:rPr>
            <w:noProof/>
            <w:webHidden/>
          </w:rPr>
          <w:fldChar w:fldCharType="begin"/>
        </w:r>
        <w:r>
          <w:rPr>
            <w:noProof/>
            <w:webHidden/>
          </w:rPr>
          <w:instrText xml:space="preserve"> PAGEREF _Toc515904688 \h </w:instrText>
        </w:r>
        <w:r>
          <w:rPr>
            <w:noProof/>
            <w:webHidden/>
          </w:rPr>
        </w:r>
        <w:r>
          <w:rPr>
            <w:noProof/>
            <w:webHidden/>
          </w:rPr>
          <w:fldChar w:fldCharType="separate"/>
        </w:r>
        <w:r>
          <w:rPr>
            <w:noProof/>
            <w:webHidden/>
          </w:rPr>
          <w:t>11</w:t>
        </w:r>
        <w:r>
          <w:rPr>
            <w:noProof/>
            <w:webHidden/>
          </w:rPr>
          <w:fldChar w:fldCharType="end"/>
        </w:r>
      </w:hyperlink>
    </w:p>
    <w:p w14:paraId="0F6F429C" w14:textId="77777777" w:rsidR="006F33F2" w:rsidRDefault="006F33F2">
      <w:pPr>
        <w:pStyle w:val="Cuprins2"/>
        <w:tabs>
          <w:tab w:val="right" w:leader="dot" w:pos="9623"/>
        </w:tabs>
        <w:rPr>
          <w:rFonts w:asciiTheme="minorHAnsi" w:eastAsiaTheme="minorEastAsia" w:hAnsiTheme="minorHAnsi" w:cstheme="minorBidi"/>
          <w:noProof/>
          <w:lang w:val="en-US"/>
        </w:rPr>
      </w:pPr>
      <w:hyperlink w:anchor="_Toc515904689" w:history="1">
        <w:r w:rsidRPr="00F70E32">
          <w:rPr>
            <w:rStyle w:val="Hyperlink"/>
            <w:rFonts w:ascii="Trebuchet MS" w:hAnsi="Trebuchet MS"/>
            <w:b/>
            <w:noProof/>
          </w:rPr>
          <w:t>1.7 Grup țintă</w:t>
        </w:r>
        <w:r>
          <w:rPr>
            <w:noProof/>
            <w:webHidden/>
          </w:rPr>
          <w:tab/>
        </w:r>
        <w:r>
          <w:rPr>
            <w:noProof/>
            <w:webHidden/>
          </w:rPr>
          <w:fldChar w:fldCharType="begin"/>
        </w:r>
        <w:r>
          <w:rPr>
            <w:noProof/>
            <w:webHidden/>
          </w:rPr>
          <w:instrText xml:space="preserve"> PAGEREF _Toc515904689 \h </w:instrText>
        </w:r>
        <w:r>
          <w:rPr>
            <w:noProof/>
            <w:webHidden/>
          </w:rPr>
        </w:r>
        <w:r>
          <w:rPr>
            <w:noProof/>
            <w:webHidden/>
          </w:rPr>
          <w:fldChar w:fldCharType="separate"/>
        </w:r>
        <w:r>
          <w:rPr>
            <w:noProof/>
            <w:webHidden/>
          </w:rPr>
          <w:t>11</w:t>
        </w:r>
        <w:r>
          <w:rPr>
            <w:noProof/>
            <w:webHidden/>
          </w:rPr>
          <w:fldChar w:fldCharType="end"/>
        </w:r>
      </w:hyperlink>
    </w:p>
    <w:p w14:paraId="3A5B01EF" w14:textId="77777777" w:rsidR="006F33F2" w:rsidRDefault="006F33F2">
      <w:pPr>
        <w:pStyle w:val="Cuprins2"/>
        <w:tabs>
          <w:tab w:val="right" w:leader="dot" w:pos="9623"/>
        </w:tabs>
        <w:rPr>
          <w:rFonts w:asciiTheme="minorHAnsi" w:eastAsiaTheme="minorEastAsia" w:hAnsiTheme="minorHAnsi" w:cstheme="minorBidi"/>
          <w:noProof/>
          <w:lang w:val="en-US"/>
        </w:rPr>
      </w:pPr>
      <w:hyperlink w:anchor="_Toc515904690" w:history="1">
        <w:r w:rsidRPr="00F70E32">
          <w:rPr>
            <w:rStyle w:val="Hyperlink"/>
            <w:rFonts w:ascii="Trebuchet MS" w:hAnsi="Trebuchet MS"/>
            <w:b/>
            <w:noProof/>
          </w:rPr>
          <w:t>1.8 Indicatori specifici de program</w:t>
        </w:r>
        <w:r>
          <w:rPr>
            <w:noProof/>
            <w:webHidden/>
          </w:rPr>
          <w:tab/>
        </w:r>
        <w:r>
          <w:rPr>
            <w:noProof/>
            <w:webHidden/>
          </w:rPr>
          <w:fldChar w:fldCharType="begin"/>
        </w:r>
        <w:r>
          <w:rPr>
            <w:noProof/>
            <w:webHidden/>
          </w:rPr>
          <w:instrText xml:space="preserve"> PAGEREF _Toc515904690 \h </w:instrText>
        </w:r>
        <w:r>
          <w:rPr>
            <w:noProof/>
            <w:webHidden/>
          </w:rPr>
        </w:r>
        <w:r>
          <w:rPr>
            <w:noProof/>
            <w:webHidden/>
          </w:rPr>
          <w:fldChar w:fldCharType="separate"/>
        </w:r>
        <w:r>
          <w:rPr>
            <w:noProof/>
            <w:webHidden/>
          </w:rPr>
          <w:t>12</w:t>
        </w:r>
        <w:r>
          <w:rPr>
            <w:noProof/>
            <w:webHidden/>
          </w:rPr>
          <w:fldChar w:fldCharType="end"/>
        </w:r>
      </w:hyperlink>
    </w:p>
    <w:p w14:paraId="50660E8E" w14:textId="77777777" w:rsidR="006F33F2" w:rsidRDefault="006F33F2">
      <w:pPr>
        <w:pStyle w:val="Cuprins2"/>
        <w:tabs>
          <w:tab w:val="right" w:leader="dot" w:pos="9623"/>
        </w:tabs>
        <w:rPr>
          <w:rFonts w:asciiTheme="minorHAnsi" w:eastAsiaTheme="minorEastAsia" w:hAnsiTheme="minorHAnsi" w:cstheme="minorBidi"/>
          <w:noProof/>
          <w:lang w:val="en-US"/>
        </w:rPr>
      </w:pPr>
      <w:hyperlink w:anchor="_Toc515904691" w:history="1">
        <w:r w:rsidRPr="00F70E32">
          <w:rPr>
            <w:rStyle w:val="Hyperlink"/>
            <w:rFonts w:ascii="Trebuchet MS" w:hAnsi="Trebuchet MS"/>
            <w:b/>
            <w:noProof/>
          </w:rPr>
          <w:t>1.9 Alocarea financiară stabilită</w:t>
        </w:r>
        <w:r>
          <w:rPr>
            <w:noProof/>
            <w:webHidden/>
          </w:rPr>
          <w:tab/>
        </w:r>
        <w:r>
          <w:rPr>
            <w:noProof/>
            <w:webHidden/>
          </w:rPr>
          <w:fldChar w:fldCharType="begin"/>
        </w:r>
        <w:r>
          <w:rPr>
            <w:noProof/>
            <w:webHidden/>
          </w:rPr>
          <w:instrText xml:space="preserve"> PAGEREF _Toc515904691 \h </w:instrText>
        </w:r>
        <w:r>
          <w:rPr>
            <w:noProof/>
            <w:webHidden/>
          </w:rPr>
        </w:r>
        <w:r>
          <w:rPr>
            <w:noProof/>
            <w:webHidden/>
          </w:rPr>
          <w:fldChar w:fldCharType="separate"/>
        </w:r>
        <w:r>
          <w:rPr>
            <w:noProof/>
            <w:webHidden/>
          </w:rPr>
          <w:t>14</w:t>
        </w:r>
        <w:r>
          <w:rPr>
            <w:noProof/>
            <w:webHidden/>
          </w:rPr>
          <w:fldChar w:fldCharType="end"/>
        </w:r>
      </w:hyperlink>
    </w:p>
    <w:p w14:paraId="76494A87" w14:textId="77777777" w:rsidR="006F33F2" w:rsidRDefault="006F33F2">
      <w:pPr>
        <w:pStyle w:val="Cuprins2"/>
        <w:tabs>
          <w:tab w:val="right" w:leader="dot" w:pos="9623"/>
        </w:tabs>
        <w:rPr>
          <w:rFonts w:asciiTheme="minorHAnsi" w:eastAsiaTheme="minorEastAsia" w:hAnsiTheme="minorHAnsi" w:cstheme="minorBidi"/>
          <w:noProof/>
          <w:lang w:val="en-US"/>
        </w:rPr>
      </w:pPr>
      <w:hyperlink w:anchor="_Toc515904692" w:history="1">
        <w:r w:rsidRPr="00F70E32">
          <w:rPr>
            <w:rStyle w:val="Hyperlink"/>
            <w:rFonts w:ascii="Trebuchet MS" w:hAnsi="Trebuchet MS"/>
            <w:b/>
            <w:noProof/>
          </w:rPr>
          <w:t>1.10. Valoarea maximã a proiectului, rata de cofinanțare</w:t>
        </w:r>
        <w:r>
          <w:rPr>
            <w:noProof/>
            <w:webHidden/>
          </w:rPr>
          <w:tab/>
        </w:r>
        <w:r>
          <w:rPr>
            <w:noProof/>
            <w:webHidden/>
          </w:rPr>
          <w:fldChar w:fldCharType="begin"/>
        </w:r>
        <w:r>
          <w:rPr>
            <w:noProof/>
            <w:webHidden/>
          </w:rPr>
          <w:instrText xml:space="preserve"> PAGEREF _Toc515904692 \h </w:instrText>
        </w:r>
        <w:r>
          <w:rPr>
            <w:noProof/>
            <w:webHidden/>
          </w:rPr>
        </w:r>
        <w:r>
          <w:rPr>
            <w:noProof/>
            <w:webHidden/>
          </w:rPr>
          <w:fldChar w:fldCharType="separate"/>
        </w:r>
        <w:r>
          <w:rPr>
            <w:noProof/>
            <w:webHidden/>
          </w:rPr>
          <w:t>14</w:t>
        </w:r>
        <w:r>
          <w:rPr>
            <w:noProof/>
            <w:webHidden/>
          </w:rPr>
          <w:fldChar w:fldCharType="end"/>
        </w:r>
      </w:hyperlink>
    </w:p>
    <w:p w14:paraId="74BD214A" w14:textId="77777777" w:rsidR="006F33F2" w:rsidRDefault="006F33F2">
      <w:pPr>
        <w:pStyle w:val="Cuprins3"/>
        <w:tabs>
          <w:tab w:val="right" w:leader="dot" w:pos="9623"/>
        </w:tabs>
        <w:rPr>
          <w:rFonts w:asciiTheme="minorHAnsi" w:eastAsiaTheme="minorEastAsia" w:hAnsiTheme="minorHAnsi" w:cstheme="minorBidi"/>
          <w:noProof/>
          <w:lang w:val="en-US"/>
        </w:rPr>
      </w:pPr>
      <w:hyperlink w:anchor="_Toc515904693" w:history="1">
        <w:r w:rsidRPr="00F70E32">
          <w:rPr>
            <w:rStyle w:val="Hyperlink"/>
            <w:rFonts w:ascii="Trebuchet MS" w:hAnsi="Trebuchet MS"/>
            <w:b/>
            <w:noProof/>
          </w:rPr>
          <w:t>1.10.1. Valoarea maximã a proiectului</w:t>
        </w:r>
        <w:r>
          <w:rPr>
            <w:noProof/>
            <w:webHidden/>
          </w:rPr>
          <w:tab/>
        </w:r>
        <w:r>
          <w:rPr>
            <w:noProof/>
            <w:webHidden/>
          </w:rPr>
          <w:fldChar w:fldCharType="begin"/>
        </w:r>
        <w:r>
          <w:rPr>
            <w:noProof/>
            <w:webHidden/>
          </w:rPr>
          <w:instrText xml:space="preserve"> PAGEREF _Toc515904693 \h </w:instrText>
        </w:r>
        <w:r>
          <w:rPr>
            <w:noProof/>
            <w:webHidden/>
          </w:rPr>
        </w:r>
        <w:r>
          <w:rPr>
            <w:noProof/>
            <w:webHidden/>
          </w:rPr>
          <w:fldChar w:fldCharType="separate"/>
        </w:r>
        <w:r>
          <w:rPr>
            <w:noProof/>
            <w:webHidden/>
          </w:rPr>
          <w:t>15</w:t>
        </w:r>
        <w:r>
          <w:rPr>
            <w:noProof/>
            <w:webHidden/>
          </w:rPr>
          <w:fldChar w:fldCharType="end"/>
        </w:r>
      </w:hyperlink>
    </w:p>
    <w:p w14:paraId="16B304A7" w14:textId="77777777" w:rsidR="006F33F2" w:rsidRDefault="006F33F2">
      <w:pPr>
        <w:pStyle w:val="Cuprins3"/>
        <w:tabs>
          <w:tab w:val="right" w:leader="dot" w:pos="9623"/>
        </w:tabs>
        <w:rPr>
          <w:rFonts w:asciiTheme="minorHAnsi" w:eastAsiaTheme="minorEastAsia" w:hAnsiTheme="minorHAnsi" w:cstheme="minorBidi"/>
          <w:noProof/>
          <w:lang w:val="en-US"/>
        </w:rPr>
      </w:pPr>
      <w:hyperlink w:anchor="_Toc515904694" w:history="1">
        <w:r w:rsidRPr="00F70E32">
          <w:rPr>
            <w:rStyle w:val="Hyperlink"/>
            <w:rFonts w:ascii="Trebuchet MS" w:hAnsi="Trebuchet MS"/>
            <w:b/>
            <w:noProof/>
          </w:rPr>
          <w:t>1.10.2. Cofinanțarea națională (cofinanțarea publică și cofinanțarea proprie)</w:t>
        </w:r>
        <w:r>
          <w:rPr>
            <w:noProof/>
            <w:webHidden/>
          </w:rPr>
          <w:tab/>
        </w:r>
        <w:r>
          <w:rPr>
            <w:noProof/>
            <w:webHidden/>
          </w:rPr>
          <w:fldChar w:fldCharType="begin"/>
        </w:r>
        <w:r>
          <w:rPr>
            <w:noProof/>
            <w:webHidden/>
          </w:rPr>
          <w:instrText xml:space="preserve"> PAGEREF _Toc515904694 \h </w:instrText>
        </w:r>
        <w:r>
          <w:rPr>
            <w:noProof/>
            <w:webHidden/>
          </w:rPr>
        </w:r>
        <w:r>
          <w:rPr>
            <w:noProof/>
            <w:webHidden/>
          </w:rPr>
          <w:fldChar w:fldCharType="separate"/>
        </w:r>
        <w:r>
          <w:rPr>
            <w:noProof/>
            <w:webHidden/>
          </w:rPr>
          <w:t>15</w:t>
        </w:r>
        <w:r>
          <w:rPr>
            <w:noProof/>
            <w:webHidden/>
          </w:rPr>
          <w:fldChar w:fldCharType="end"/>
        </w:r>
      </w:hyperlink>
    </w:p>
    <w:p w14:paraId="6CC63C61" w14:textId="77777777" w:rsidR="006F33F2" w:rsidRDefault="006F33F2">
      <w:pPr>
        <w:pStyle w:val="Cuprins1"/>
        <w:tabs>
          <w:tab w:val="right" w:leader="dot" w:pos="9623"/>
        </w:tabs>
        <w:rPr>
          <w:rFonts w:asciiTheme="minorHAnsi" w:eastAsiaTheme="minorEastAsia" w:hAnsiTheme="minorHAnsi" w:cstheme="minorBidi"/>
          <w:noProof/>
          <w:lang w:val="en-US"/>
        </w:rPr>
      </w:pPr>
      <w:hyperlink w:anchor="_Toc515904695" w:history="1">
        <w:r w:rsidRPr="00F70E32">
          <w:rPr>
            <w:rStyle w:val="Hyperlink"/>
            <w:rFonts w:ascii="Trebuchet MS" w:hAnsi="Trebuchet MS"/>
            <w:b/>
            <w:noProof/>
          </w:rPr>
          <w:t>CAPITOLUL 2. Reguli pentru acordarea finanțării</w:t>
        </w:r>
        <w:r>
          <w:rPr>
            <w:noProof/>
            <w:webHidden/>
          </w:rPr>
          <w:tab/>
        </w:r>
        <w:r>
          <w:rPr>
            <w:noProof/>
            <w:webHidden/>
          </w:rPr>
          <w:fldChar w:fldCharType="begin"/>
        </w:r>
        <w:r>
          <w:rPr>
            <w:noProof/>
            <w:webHidden/>
          </w:rPr>
          <w:instrText xml:space="preserve"> PAGEREF _Toc515904695 \h </w:instrText>
        </w:r>
        <w:r>
          <w:rPr>
            <w:noProof/>
            <w:webHidden/>
          </w:rPr>
        </w:r>
        <w:r>
          <w:rPr>
            <w:noProof/>
            <w:webHidden/>
          </w:rPr>
          <w:fldChar w:fldCharType="separate"/>
        </w:r>
        <w:r>
          <w:rPr>
            <w:noProof/>
            <w:webHidden/>
          </w:rPr>
          <w:t>15</w:t>
        </w:r>
        <w:r>
          <w:rPr>
            <w:noProof/>
            <w:webHidden/>
          </w:rPr>
          <w:fldChar w:fldCharType="end"/>
        </w:r>
      </w:hyperlink>
    </w:p>
    <w:p w14:paraId="0C073A8B" w14:textId="77777777" w:rsidR="006F33F2" w:rsidRDefault="006F33F2">
      <w:pPr>
        <w:pStyle w:val="Cuprins2"/>
        <w:tabs>
          <w:tab w:val="right" w:leader="dot" w:pos="9623"/>
        </w:tabs>
        <w:rPr>
          <w:rFonts w:asciiTheme="minorHAnsi" w:eastAsiaTheme="minorEastAsia" w:hAnsiTheme="minorHAnsi" w:cstheme="minorBidi"/>
          <w:noProof/>
          <w:lang w:val="en-US"/>
        </w:rPr>
      </w:pPr>
      <w:hyperlink w:anchor="_Toc515904696" w:history="1">
        <w:r w:rsidRPr="00F70E32">
          <w:rPr>
            <w:rStyle w:val="Hyperlink"/>
            <w:rFonts w:ascii="Trebuchet MS" w:hAnsi="Trebuchet MS"/>
            <w:b/>
            <w:noProof/>
          </w:rPr>
          <w:t>2.1  Eligibilitatea solicitantului/ partenerilor</w:t>
        </w:r>
        <w:r>
          <w:rPr>
            <w:noProof/>
            <w:webHidden/>
          </w:rPr>
          <w:tab/>
        </w:r>
        <w:r>
          <w:rPr>
            <w:noProof/>
            <w:webHidden/>
          </w:rPr>
          <w:fldChar w:fldCharType="begin"/>
        </w:r>
        <w:r>
          <w:rPr>
            <w:noProof/>
            <w:webHidden/>
          </w:rPr>
          <w:instrText xml:space="preserve"> PAGEREF _Toc515904696 \h </w:instrText>
        </w:r>
        <w:r>
          <w:rPr>
            <w:noProof/>
            <w:webHidden/>
          </w:rPr>
        </w:r>
        <w:r>
          <w:rPr>
            <w:noProof/>
            <w:webHidden/>
          </w:rPr>
          <w:fldChar w:fldCharType="separate"/>
        </w:r>
        <w:r>
          <w:rPr>
            <w:noProof/>
            <w:webHidden/>
          </w:rPr>
          <w:t>15</w:t>
        </w:r>
        <w:r>
          <w:rPr>
            <w:noProof/>
            <w:webHidden/>
          </w:rPr>
          <w:fldChar w:fldCharType="end"/>
        </w:r>
      </w:hyperlink>
    </w:p>
    <w:p w14:paraId="0C5DB027" w14:textId="77777777" w:rsidR="006F33F2" w:rsidRDefault="006F33F2">
      <w:pPr>
        <w:pStyle w:val="Cuprins2"/>
        <w:tabs>
          <w:tab w:val="right" w:leader="dot" w:pos="9623"/>
        </w:tabs>
        <w:rPr>
          <w:rFonts w:asciiTheme="minorHAnsi" w:eastAsiaTheme="minorEastAsia" w:hAnsiTheme="minorHAnsi" w:cstheme="minorBidi"/>
          <w:noProof/>
          <w:lang w:val="en-US"/>
        </w:rPr>
      </w:pPr>
      <w:hyperlink w:anchor="_Toc515904697" w:history="1">
        <w:r w:rsidRPr="00F70E32">
          <w:rPr>
            <w:rStyle w:val="Hyperlink"/>
            <w:rFonts w:ascii="Trebuchet MS" w:hAnsi="Trebuchet MS"/>
            <w:b/>
            <w:noProof/>
          </w:rPr>
          <w:t>2.2. Eligibilitatea proiectului</w:t>
        </w:r>
        <w:r>
          <w:rPr>
            <w:noProof/>
            <w:webHidden/>
          </w:rPr>
          <w:tab/>
        </w:r>
        <w:r>
          <w:rPr>
            <w:noProof/>
            <w:webHidden/>
          </w:rPr>
          <w:fldChar w:fldCharType="begin"/>
        </w:r>
        <w:r>
          <w:rPr>
            <w:noProof/>
            <w:webHidden/>
          </w:rPr>
          <w:instrText xml:space="preserve"> PAGEREF _Toc515904697 \h </w:instrText>
        </w:r>
        <w:r>
          <w:rPr>
            <w:noProof/>
            <w:webHidden/>
          </w:rPr>
        </w:r>
        <w:r>
          <w:rPr>
            <w:noProof/>
            <w:webHidden/>
          </w:rPr>
          <w:fldChar w:fldCharType="separate"/>
        </w:r>
        <w:r>
          <w:rPr>
            <w:noProof/>
            <w:webHidden/>
          </w:rPr>
          <w:t>16</w:t>
        </w:r>
        <w:r>
          <w:rPr>
            <w:noProof/>
            <w:webHidden/>
          </w:rPr>
          <w:fldChar w:fldCharType="end"/>
        </w:r>
      </w:hyperlink>
    </w:p>
    <w:p w14:paraId="013B90DA" w14:textId="77777777" w:rsidR="006F33F2" w:rsidRDefault="006F33F2">
      <w:pPr>
        <w:pStyle w:val="Cuprins2"/>
        <w:tabs>
          <w:tab w:val="right" w:leader="dot" w:pos="9623"/>
        </w:tabs>
        <w:rPr>
          <w:rFonts w:asciiTheme="minorHAnsi" w:eastAsiaTheme="minorEastAsia" w:hAnsiTheme="minorHAnsi" w:cstheme="minorBidi"/>
          <w:noProof/>
          <w:lang w:val="en-US"/>
        </w:rPr>
      </w:pPr>
      <w:hyperlink w:anchor="_Toc515904698" w:history="1">
        <w:r w:rsidRPr="00F70E32">
          <w:rPr>
            <w:rStyle w:val="Hyperlink"/>
            <w:rFonts w:ascii="Trebuchet MS" w:hAnsi="Trebuchet MS"/>
            <w:b/>
            <w:noProof/>
          </w:rPr>
          <w:t>2.3. Încadrarea cheltuielilor</w:t>
        </w:r>
        <w:r>
          <w:rPr>
            <w:noProof/>
            <w:webHidden/>
          </w:rPr>
          <w:tab/>
        </w:r>
        <w:r>
          <w:rPr>
            <w:noProof/>
            <w:webHidden/>
          </w:rPr>
          <w:fldChar w:fldCharType="begin"/>
        </w:r>
        <w:r>
          <w:rPr>
            <w:noProof/>
            <w:webHidden/>
          </w:rPr>
          <w:instrText xml:space="preserve"> PAGEREF _Toc515904698 \h </w:instrText>
        </w:r>
        <w:r>
          <w:rPr>
            <w:noProof/>
            <w:webHidden/>
          </w:rPr>
        </w:r>
        <w:r>
          <w:rPr>
            <w:noProof/>
            <w:webHidden/>
          </w:rPr>
          <w:fldChar w:fldCharType="separate"/>
        </w:r>
        <w:r>
          <w:rPr>
            <w:noProof/>
            <w:webHidden/>
          </w:rPr>
          <w:t>16</w:t>
        </w:r>
        <w:r>
          <w:rPr>
            <w:noProof/>
            <w:webHidden/>
          </w:rPr>
          <w:fldChar w:fldCharType="end"/>
        </w:r>
      </w:hyperlink>
    </w:p>
    <w:p w14:paraId="6530B603" w14:textId="77777777" w:rsidR="006F33F2" w:rsidRDefault="006F33F2">
      <w:pPr>
        <w:pStyle w:val="Cuprins3"/>
        <w:tabs>
          <w:tab w:val="left" w:pos="880"/>
          <w:tab w:val="right" w:leader="dot" w:pos="9623"/>
        </w:tabs>
        <w:rPr>
          <w:rFonts w:asciiTheme="minorHAnsi" w:eastAsiaTheme="minorEastAsia" w:hAnsiTheme="minorHAnsi" w:cstheme="minorBidi"/>
          <w:noProof/>
          <w:lang w:val="en-US"/>
        </w:rPr>
      </w:pPr>
      <w:hyperlink w:anchor="_Toc515904699" w:history="1">
        <w:r w:rsidRPr="00F70E32">
          <w:rPr>
            <w:rStyle w:val="Hyperlink"/>
            <w:rFonts w:ascii="Wingdings 3" w:hAnsi="Wingdings 3"/>
            <w:noProof/>
          </w:rPr>
          <w:t></w:t>
        </w:r>
        <w:r>
          <w:rPr>
            <w:rFonts w:asciiTheme="minorHAnsi" w:eastAsiaTheme="minorEastAsia" w:hAnsiTheme="minorHAnsi" w:cstheme="minorBidi"/>
            <w:noProof/>
            <w:lang w:val="en-US"/>
          </w:rPr>
          <w:tab/>
        </w:r>
        <w:r w:rsidRPr="00F70E32">
          <w:rPr>
            <w:rStyle w:val="Hyperlink"/>
            <w:rFonts w:ascii="Trebuchet MS" w:hAnsi="Trebuchet MS"/>
            <w:noProof/>
          </w:rPr>
          <w:t>Taxă de inscriere în Colegiul Asistenților Sociali din România</w:t>
        </w:r>
        <w:r>
          <w:rPr>
            <w:noProof/>
            <w:webHidden/>
          </w:rPr>
          <w:tab/>
        </w:r>
        <w:r>
          <w:rPr>
            <w:noProof/>
            <w:webHidden/>
          </w:rPr>
          <w:fldChar w:fldCharType="begin"/>
        </w:r>
        <w:r>
          <w:rPr>
            <w:noProof/>
            <w:webHidden/>
          </w:rPr>
          <w:instrText xml:space="preserve"> PAGEREF _Toc515904699 \h </w:instrText>
        </w:r>
        <w:r>
          <w:rPr>
            <w:noProof/>
            <w:webHidden/>
          </w:rPr>
        </w:r>
        <w:r>
          <w:rPr>
            <w:noProof/>
            <w:webHidden/>
          </w:rPr>
          <w:fldChar w:fldCharType="separate"/>
        </w:r>
        <w:r>
          <w:rPr>
            <w:noProof/>
            <w:webHidden/>
          </w:rPr>
          <w:t>17</w:t>
        </w:r>
        <w:r>
          <w:rPr>
            <w:noProof/>
            <w:webHidden/>
          </w:rPr>
          <w:fldChar w:fldCharType="end"/>
        </w:r>
      </w:hyperlink>
    </w:p>
    <w:p w14:paraId="18C3817C" w14:textId="77777777" w:rsidR="006F33F2" w:rsidRDefault="006F33F2">
      <w:pPr>
        <w:pStyle w:val="Cuprins3"/>
        <w:tabs>
          <w:tab w:val="left" w:pos="880"/>
          <w:tab w:val="right" w:leader="dot" w:pos="9623"/>
        </w:tabs>
        <w:rPr>
          <w:rFonts w:asciiTheme="minorHAnsi" w:eastAsiaTheme="minorEastAsia" w:hAnsiTheme="minorHAnsi" w:cstheme="minorBidi"/>
          <w:noProof/>
          <w:lang w:val="en-US"/>
        </w:rPr>
      </w:pPr>
      <w:hyperlink w:anchor="_Toc515904700" w:history="1">
        <w:r w:rsidRPr="00F70E32">
          <w:rPr>
            <w:rStyle w:val="Hyperlink"/>
            <w:rFonts w:ascii="Wingdings 3" w:hAnsi="Wingdings 3"/>
            <w:noProof/>
          </w:rPr>
          <w:t></w:t>
        </w:r>
        <w:r>
          <w:rPr>
            <w:rFonts w:asciiTheme="minorHAnsi" w:eastAsiaTheme="minorEastAsia" w:hAnsiTheme="minorHAnsi" w:cstheme="minorBidi"/>
            <w:noProof/>
            <w:lang w:val="en-US"/>
          </w:rPr>
          <w:tab/>
        </w:r>
        <w:r w:rsidRPr="00F70E32">
          <w:rPr>
            <w:rStyle w:val="Hyperlink"/>
            <w:rFonts w:ascii="Trebuchet MS" w:hAnsi="Trebuchet MS"/>
            <w:noProof/>
          </w:rPr>
          <w:t>Cotizația anuală de apartenență la CNASR</w:t>
        </w:r>
        <w:r>
          <w:rPr>
            <w:noProof/>
            <w:webHidden/>
          </w:rPr>
          <w:tab/>
        </w:r>
        <w:r>
          <w:rPr>
            <w:noProof/>
            <w:webHidden/>
          </w:rPr>
          <w:fldChar w:fldCharType="begin"/>
        </w:r>
        <w:r>
          <w:rPr>
            <w:noProof/>
            <w:webHidden/>
          </w:rPr>
          <w:instrText xml:space="preserve"> PAGEREF _Toc515904700 \h </w:instrText>
        </w:r>
        <w:r>
          <w:rPr>
            <w:noProof/>
            <w:webHidden/>
          </w:rPr>
        </w:r>
        <w:r>
          <w:rPr>
            <w:noProof/>
            <w:webHidden/>
          </w:rPr>
          <w:fldChar w:fldCharType="separate"/>
        </w:r>
        <w:r>
          <w:rPr>
            <w:noProof/>
            <w:webHidden/>
          </w:rPr>
          <w:t>17</w:t>
        </w:r>
        <w:r>
          <w:rPr>
            <w:noProof/>
            <w:webHidden/>
          </w:rPr>
          <w:fldChar w:fldCharType="end"/>
        </w:r>
      </w:hyperlink>
    </w:p>
    <w:p w14:paraId="1F4B42AC" w14:textId="77777777" w:rsidR="006F33F2" w:rsidRDefault="006F33F2">
      <w:pPr>
        <w:pStyle w:val="Cuprins3"/>
        <w:tabs>
          <w:tab w:val="left" w:pos="880"/>
          <w:tab w:val="right" w:leader="dot" w:pos="9623"/>
        </w:tabs>
        <w:rPr>
          <w:rFonts w:asciiTheme="minorHAnsi" w:eastAsiaTheme="minorEastAsia" w:hAnsiTheme="minorHAnsi" w:cstheme="minorBidi"/>
          <w:noProof/>
          <w:lang w:val="en-US"/>
        </w:rPr>
      </w:pPr>
      <w:hyperlink w:anchor="_Toc515904701" w:history="1">
        <w:r w:rsidRPr="00F70E32">
          <w:rPr>
            <w:rStyle w:val="Hyperlink"/>
            <w:rFonts w:ascii="Wingdings 3" w:hAnsi="Wingdings 3"/>
            <w:noProof/>
          </w:rPr>
          <w:t></w:t>
        </w:r>
        <w:r>
          <w:rPr>
            <w:rFonts w:asciiTheme="minorHAnsi" w:eastAsiaTheme="minorEastAsia" w:hAnsiTheme="minorHAnsi" w:cstheme="minorBidi"/>
            <w:noProof/>
            <w:lang w:val="en-US"/>
          </w:rPr>
          <w:tab/>
        </w:r>
        <w:r w:rsidRPr="00F70E32">
          <w:rPr>
            <w:rStyle w:val="Hyperlink"/>
            <w:rFonts w:ascii="Trebuchet MS" w:hAnsi="Trebuchet MS"/>
            <w:noProof/>
          </w:rPr>
          <w:t>Taxă pentru eliberarea avizului de liberă practică pentru asistentul medical comunitar</w:t>
        </w:r>
        <w:r>
          <w:rPr>
            <w:noProof/>
            <w:webHidden/>
          </w:rPr>
          <w:tab/>
        </w:r>
        <w:r>
          <w:rPr>
            <w:noProof/>
            <w:webHidden/>
          </w:rPr>
          <w:fldChar w:fldCharType="begin"/>
        </w:r>
        <w:r>
          <w:rPr>
            <w:noProof/>
            <w:webHidden/>
          </w:rPr>
          <w:instrText xml:space="preserve"> PAGEREF _Toc515904701 \h </w:instrText>
        </w:r>
        <w:r>
          <w:rPr>
            <w:noProof/>
            <w:webHidden/>
          </w:rPr>
        </w:r>
        <w:r>
          <w:rPr>
            <w:noProof/>
            <w:webHidden/>
          </w:rPr>
          <w:fldChar w:fldCharType="separate"/>
        </w:r>
        <w:r>
          <w:rPr>
            <w:noProof/>
            <w:webHidden/>
          </w:rPr>
          <w:t>17</w:t>
        </w:r>
        <w:r>
          <w:rPr>
            <w:noProof/>
            <w:webHidden/>
          </w:rPr>
          <w:fldChar w:fldCharType="end"/>
        </w:r>
      </w:hyperlink>
    </w:p>
    <w:p w14:paraId="2549850C" w14:textId="77777777" w:rsidR="006F33F2" w:rsidRDefault="006F33F2">
      <w:pPr>
        <w:pStyle w:val="Cuprins1"/>
        <w:tabs>
          <w:tab w:val="right" w:leader="dot" w:pos="9623"/>
        </w:tabs>
        <w:rPr>
          <w:rFonts w:asciiTheme="minorHAnsi" w:eastAsiaTheme="minorEastAsia" w:hAnsiTheme="minorHAnsi" w:cstheme="minorBidi"/>
          <w:noProof/>
          <w:lang w:val="en-US"/>
        </w:rPr>
      </w:pPr>
      <w:hyperlink w:anchor="_Toc515904702" w:history="1">
        <w:r w:rsidRPr="00F70E32">
          <w:rPr>
            <w:rStyle w:val="Hyperlink"/>
            <w:rFonts w:ascii="Trebuchet MS" w:hAnsi="Trebuchet MS"/>
            <w:b/>
            <w:noProof/>
          </w:rPr>
          <w:t>CAPITOLUL 3. Completarea cererii de finanțare</w:t>
        </w:r>
        <w:r>
          <w:rPr>
            <w:noProof/>
            <w:webHidden/>
          </w:rPr>
          <w:tab/>
        </w:r>
        <w:r>
          <w:rPr>
            <w:noProof/>
            <w:webHidden/>
          </w:rPr>
          <w:fldChar w:fldCharType="begin"/>
        </w:r>
        <w:r>
          <w:rPr>
            <w:noProof/>
            <w:webHidden/>
          </w:rPr>
          <w:instrText xml:space="preserve"> PAGEREF _Toc515904702 \h </w:instrText>
        </w:r>
        <w:r>
          <w:rPr>
            <w:noProof/>
            <w:webHidden/>
          </w:rPr>
        </w:r>
        <w:r>
          <w:rPr>
            <w:noProof/>
            <w:webHidden/>
          </w:rPr>
          <w:fldChar w:fldCharType="separate"/>
        </w:r>
        <w:r>
          <w:rPr>
            <w:noProof/>
            <w:webHidden/>
          </w:rPr>
          <w:t>21</w:t>
        </w:r>
        <w:r>
          <w:rPr>
            <w:noProof/>
            <w:webHidden/>
          </w:rPr>
          <w:fldChar w:fldCharType="end"/>
        </w:r>
      </w:hyperlink>
    </w:p>
    <w:p w14:paraId="1081D88E" w14:textId="77777777" w:rsidR="006F33F2" w:rsidRDefault="006F33F2">
      <w:pPr>
        <w:pStyle w:val="Cuprins1"/>
        <w:tabs>
          <w:tab w:val="right" w:leader="dot" w:pos="9623"/>
        </w:tabs>
        <w:rPr>
          <w:rFonts w:asciiTheme="minorHAnsi" w:eastAsiaTheme="minorEastAsia" w:hAnsiTheme="minorHAnsi" w:cstheme="minorBidi"/>
          <w:noProof/>
          <w:lang w:val="en-US"/>
        </w:rPr>
      </w:pPr>
      <w:hyperlink w:anchor="_Toc515904703" w:history="1">
        <w:r w:rsidRPr="00F70E32">
          <w:rPr>
            <w:rStyle w:val="Hyperlink"/>
            <w:rFonts w:ascii="Trebuchet MS" w:hAnsi="Trebuchet MS"/>
            <w:b/>
            <w:noProof/>
          </w:rPr>
          <w:t>CAPITOLUL 4. Procesul de evaluare și selecție a proiectelor</w:t>
        </w:r>
        <w:r>
          <w:rPr>
            <w:noProof/>
            <w:webHidden/>
          </w:rPr>
          <w:tab/>
        </w:r>
        <w:r>
          <w:rPr>
            <w:noProof/>
            <w:webHidden/>
          </w:rPr>
          <w:fldChar w:fldCharType="begin"/>
        </w:r>
        <w:r>
          <w:rPr>
            <w:noProof/>
            <w:webHidden/>
          </w:rPr>
          <w:instrText xml:space="preserve"> PAGEREF _Toc515904703 \h </w:instrText>
        </w:r>
        <w:r>
          <w:rPr>
            <w:noProof/>
            <w:webHidden/>
          </w:rPr>
        </w:r>
        <w:r>
          <w:rPr>
            <w:noProof/>
            <w:webHidden/>
          </w:rPr>
          <w:fldChar w:fldCharType="separate"/>
        </w:r>
        <w:r>
          <w:rPr>
            <w:noProof/>
            <w:webHidden/>
          </w:rPr>
          <w:t>21</w:t>
        </w:r>
        <w:r>
          <w:rPr>
            <w:noProof/>
            <w:webHidden/>
          </w:rPr>
          <w:fldChar w:fldCharType="end"/>
        </w:r>
      </w:hyperlink>
    </w:p>
    <w:p w14:paraId="605D8618" w14:textId="77777777" w:rsidR="006F33F2" w:rsidRDefault="006F33F2">
      <w:pPr>
        <w:pStyle w:val="Cuprins1"/>
        <w:tabs>
          <w:tab w:val="right" w:leader="dot" w:pos="9623"/>
        </w:tabs>
        <w:rPr>
          <w:rFonts w:asciiTheme="minorHAnsi" w:eastAsiaTheme="minorEastAsia" w:hAnsiTheme="minorHAnsi" w:cstheme="minorBidi"/>
          <w:noProof/>
          <w:lang w:val="en-US"/>
        </w:rPr>
      </w:pPr>
      <w:hyperlink w:anchor="_Toc515904704" w:history="1">
        <w:r w:rsidRPr="00F70E32">
          <w:rPr>
            <w:rStyle w:val="Hyperlink"/>
            <w:rFonts w:ascii="Trebuchet MS" w:hAnsi="Trebuchet MS"/>
            <w:b/>
            <w:noProof/>
          </w:rPr>
          <w:t>CAPITOLUL 5. Depunerea și soluționarea contestațiilor</w:t>
        </w:r>
        <w:r>
          <w:rPr>
            <w:noProof/>
            <w:webHidden/>
          </w:rPr>
          <w:tab/>
        </w:r>
        <w:r>
          <w:rPr>
            <w:noProof/>
            <w:webHidden/>
          </w:rPr>
          <w:fldChar w:fldCharType="begin"/>
        </w:r>
        <w:r>
          <w:rPr>
            <w:noProof/>
            <w:webHidden/>
          </w:rPr>
          <w:instrText xml:space="preserve"> PAGEREF _Toc515904704 \h </w:instrText>
        </w:r>
        <w:r>
          <w:rPr>
            <w:noProof/>
            <w:webHidden/>
          </w:rPr>
        </w:r>
        <w:r>
          <w:rPr>
            <w:noProof/>
            <w:webHidden/>
          </w:rPr>
          <w:fldChar w:fldCharType="separate"/>
        </w:r>
        <w:r>
          <w:rPr>
            <w:noProof/>
            <w:webHidden/>
          </w:rPr>
          <w:t>21</w:t>
        </w:r>
        <w:r>
          <w:rPr>
            <w:noProof/>
            <w:webHidden/>
          </w:rPr>
          <w:fldChar w:fldCharType="end"/>
        </w:r>
      </w:hyperlink>
    </w:p>
    <w:p w14:paraId="7EEE1DA2" w14:textId="77777777" w:rsidR="006F33F2" w:rsidRDefault="006F33F2">
      <w:pPr>
        <w:pStyle w:val="Cuprins1"/>
        <w:tabs>
          <w:tab w:val="right" w:leader="dot" w:pos="9623"/>
        </w:tabs>
        <w:rPr>
          <w:rFonts w:asciiTheme="minorHAnsi" w:eastAsiaTheme="minorEastAsia" w:hAnsiTheme="minorHAnsi" w:cstheme="minorBidi"/>
          <w:noProof/>
          <w:lang w:val="en-US"/>
        </w:rPr>
      </w:pPr>
      <w:hyperlink w:anchor="_Toc515904705" w:history="1">
        <w:r w:rsidRPr="00F70E32">
          <w:rPr>
            <w:rStyle w:val="Hyperlink"/>
            <w:rFonts w:ascii="Trebuchet MS" w:hAnsi="Trebuchet MS"/>
            <w:b/>
            <w:noProof/>
          </w:rPr>
          <w:t>CAPITOLUL 6. Contractarea proiectelor – descrierea procesului</w:t>
        </w:r>
        <w:r>
          <w:rPr>
            <w:noProof/>
            <w:webHidden/>
          </w:rPr>
          <w:tab/>
        </w:r>
        <w:r>
          <w:rPr>
            <w:noProof/>
            <w:webHidden/>
          </w:rPr>
          <w:fldChar w:fldCharType="begin"/>
        </w:r>
        <w:r>
          <w:rPr>
            <w:noProof/>
            <w:webHidden/>
          </w:rPr>
          <w:instrText xml:space="preserve"> PAGEREF _Toc515904705 \h </w:instrText>
        </w:r>
        <w:r>
          <w:rPr>
            <w:noProof/>
            <w:webHidden/>
          </w:rPr>
        </w:r>
        <w:r>
          <w:rPr>
            <w:noProof/>
            <w:webHidden/>
          </w:rPr>
          <w:fldChar w:fldCharType="separate"/>
        </w:r>
        <w:r>
          <w:rPr>
            <w:noProof/>
            <w:webHidden/>
          </w:rPr>
          <w:t>22</w:t>
        </w:r>
        <w:r>
          <w:rPr>
            <w:noProof/>
            <w:webHidden/>
          </w:rPr>
          <w:fldChar w:fldCharType="end"/>
        </w:r>
      </w:hyperlink>
    </w:p>
    <w:p w14:paraId="0FF3C4AB" w14:textId="77777777" w:rsidR="006F33F2" w:rsidRDefault="006F33F2">
      <w:pPr>
        <w:pStyle w:val="Cuprins1"/>
        <w:tabs>
          <w:tab w:val="right" w:leader="dot" w:pos="9623"/>
        </w:tabs>
        <w:rPr>
          <w:rFonts w:asciiTheme="minorHAnsi" w:eastAsiaTheme="minorEastAsia" w:hAnsiTheme="minorHAnsi" w:cstheme="minorBidi"/>
          <w:noProof/>
          <w:lang w:val="en-US"/>
        </w:rPr>
      </w:pPr>
      <w:hyperlink w:anchor="_Toc515904706" w:history="1">
        <w:r w:rsidRPr="00F70E32">
          <w:rPr>
            <w:rStyle w:val="Hyperlink"/>
            <w:rFonts w:ascii="Trebuchet MS" w:hAnsi="Trebuchet MS"/>
            <w:b/>
            <w:noProof/>
          </w:rPr>
          <w:t>Anexe</w:t>
        </w:r>
        <w:r>
          <w:rPr>
            <w:noProof/>
            <w:webHidden/>
          </w:rPr>
          <w:tab/>
        </w:r>
        <w:r>
          <w:rPr>
            <w:noProof/>
            <w:webHidden/>
          </w:rPr>
          <w:fldChar w:fldCharType="begin"/>
        </w:r>
        <w:r>
          <w:rPr>
            <w:noProof/>
            <w:webHidden/>
          </w:rPr>
          <w:instrText xml:space="preserve"> PAGEREF _Toc515904706 \h </w:instrText>
        </w:r>
        <w:r>
          <w:rPr>
            <w:noProof/>
            <w:webHidden/>
          </w:rPr>
        </w:r>
        <w:r>
          <w:rPr>
            <w:noProof/>
            <w:webHidden/>
          </w:rPr>
          <w:fldChar w:fldCharType="separate"/>
        </w:r>
        <w:r>
          <w:rPr>
            <w:noProof/>
            <w:webHidden/>
          </w:rPr>
          <w:t>22</w:t>
        </w:r>
        <w:r>
          <w:rPr>
            <w:noProof/>
            <w:webHidden/>
          </w:rPr>
          <w:fldChar w:fldCharType="end"/>
        </w:r>
      </w:hyperlink>
    </w:p>
    <w:p w14:paraId="56F8F637" w14:textId="77777777" w:rsidR="00FB6488" w:rsidRPr="00E53DBA" w:rsidRDefault="00FB6488" w:rsidP="00862235">
      <w:pPr>
        <w:spacing w:after="120"/>
        <w:jc w:val="both"/>
        <w:rPr>
          <w:rFonts w:ascii="Trebuchet MS" w:hAnsi="Trebuchet MS"/>
        </w:rPr>
      </w:pPr>
      <w:r w:rsidRPr="00E53DBA">
        <w:rPr>
          <w:rFonts w:ascii="Trebuchet MS" w:hAnsi="Trebuchet MS"/>
        </w:rPr>
        <w:fldChar w:fldCharType="end"/>
      </w:r>
    </w:p>
    <w:p w14:paraId="347389AB" w14:textId="77777777" w:rsidR="008C6AE5" w:rsidRPr="00E53DBA" w:rsidRDefault="00FB6488" w:rsidP="001C1EEA">
      <w:pPr>
        <w:pStyle w:val="Titlu1"/>
        <w:rPr>
          <w:rFonts w:ascii="Trebuchet MS" w:hAnsi="Trebuchet MS"/>
          <w:b/>
          <w:color w:val="auto"/>
          <w:sz w:val="22"/>
          <w:szCs w:val="22"/>
        </w:rPr>
      </w:pPr>
      <w:bookmarkStart w:id="0" w:name="_GoBack"/>
      <w:bookmarkEnd w:id="0"/>
      <w:r w:rsidRPr="00E53DBA">
        <w:rPr>
          <w:rFonts w:ascii="Trebuchet MS" w:hAnsi="Trebuchet MS"/>
          <w:b/>
          <w:color w:val="auto"/>
          <w:sz w:val="22"/>
          <w:szCs w:val="22"/>
        </w:rPr>
        <w:br w:type="page"/>
      </w:r>
    </w:p>
    <w:p w14:paraId="4F753BAA" w14:textId="77777777" w:rsidR="008C6AE5" w:rsidRPr="00E53DBA" w:rsidRDefault="008C6AE5" w:rsidP="001C1EEA">
      <w:pPr>
        <w:pStyle w:val="Titlu1"/>
        <w:rPr>
          <w:rFonts w:ascii="Trebuchet MS" w:hAnsi="Trebuchet MS"/>
          <w:b/>
          <w:color w:val="auto"/>
          <w:sz w:val="22"/>
          <w:szCs w:val="22"/>
        </w:rPr>
      </w:pPr>
    </w:p>
    <w:p w14:paraId="5F7EBABA" w14:textId="77777777" w:rsidR="00FB6488" w:rsidRPr="00E53DBA" w:rsidRDefault="00FB6488" w:rsidP="001C1EEA">
      <w:pPr>
        <w:pStyle w:val="Titlu1"/>
        <w:rPr>
          <w:rFonts w:ascii="Trebuchet MS" w:hAnsi="Trebuchet MS"/>
          <w:b/>
          <w:color w:val="auto"/>
          <w:sz w:val="22"/>
          <w:szCs w:val="22"/>
        </w:rPr>
      </w:pPr>
      <w:bookmarkStart w:id="1" w:name="_Toc515904680"/>
      <w:r w:rsidRPr="00E53DBA">
        <w:rPr>
          <w:rFonts w:ascii="Trebuchet MS" w:hAnsi="Trebuchet MS"/>
          <w:b/>
          <w:color w:val="auto"/>
          <w:sz w:val="22"/>
          <w:szCs w:val="22"/>
        </w:rPr>
        <w:t>CAPITOLUL 1. Informații despre apelul de proiecte</w:t>
      </w:r>
      <w:bookmarkEnd w:id="1"/>
    </w:p>
    <w:p w14:paraId="1BCE66D6" w14:textId="77777777" w:rsidR="008C6AE5" w:rsidRPr="00E53DBA" w:rsidRDefault="008C6AE5" w:rsidP="00A160FB">
      <w:pPr>
        <w:rPr>
          <w:rFonts w:ascii="Trebuchet MS" w:hAnsi="Trebuchet MS"/>
        </w:rPr>
      </w:pPr>
    </w:p>
    <w:p w14:paraId="584BDD7B" w14:textId="77777777" w:rsidR="000C44A2" w:rsidRPr="00E53DBA" w:rsidRDefault="000C44A2" w:rsidP="000C44A2">
      <w:pPr>
        <w:pStyle w:val="Titlu2"/>
        <w:numPr>
          <w:ilvl w:val="0"/>
          <w:numId w:val="0"/>
        </w:numPr>
        <w:spacing w:before="120" w:after="120" w:line="240" w:lineRule="auto"/>
        <w:ind w:left="576" w:hanging="576"/>
        <w:jc w:val="both"/>
        <w:rPr>
          <w:rFonts w:ascii="Trebuchet MS" w:hAnsi="Trebuchet MS"/>
          <w:color w:val="auto"/>
          <w:sz w:val="22"/>
          <w:szCs w:val="22"/>
        </w:rPr>
      </w:pPr>
      <w:bookmarkStart w:id="2" w:name="_Toc448166126"/>
      <w:bookmarkStart w:id="3" w:name="_Toc515904681"/>
      <w:r w:rsidRPr="00E53DBA">
        <w:rPr>
          <w:rFonts w:ascii="Trebuchet MS" w:hAnsi="Trebuchet MS"/>
          <w:b/>
          <w:color w:val="auto"/>
          <w:sz w:val="22"/>
          <w:szCs w:val="22"/>
        </w:rPr>
        <w:t xml:space="preserve">1.1 Context național – </w:t>
      </w:r>
      <w:bookmarkEnd w:id="2"/>
      <w:r w:rsidR="00C23CD3" w:rsidRPr="00E53DBA">
        <w:rPr>
          <w:rFonts w:ascii="Trebuchet MS" w:hAnsi="Trebuchet MS"/>
          <w:b/>
          <w:color w:val="auto"/>
          <w:sz w:val="22"/>
          <w:szCs w:val="22"/>
        </w:rPr>
        <w:t xml:space="preserve">abordarea integrată în acordarea serviciilor </w:t>
      </w:r>
      <w:r w:rsidR="00020F66" w:rsidRPr="00E53DBA">
        <w:rPr>
          <w:rFonts w:ascii="Trebuchet MS" w:hAnsi="Trebuchet MS"/>
          <w:b/>
          <w:color w:val="auto"/>
          <w:sz w:val="22"/>
          <w:szCs w:val="22"/>
        </w:rPr>
        <w:t>la nivelul comunității</w:t>
      </w:r>
      <w:bookmarkEnd w:id="3"/>
    </w:p>
    <w:p w14:paraId="717CAB4C" w14:textId="77777777" w:rsidR="007A022D" w:rsidRPr="00E53DBA" w:rsidRDefault="007A022D" w:rsidP="00576C9B">
      <w:pPr>
        <w:autoSpaceDE w:val="0"/>
        <w:autoSpaceDN w:val="0"/>
        <w:adjustRightInd w:val="0"/>
        <w:spacing w:after="120"/>
        <w:jc w:val="both"/>
        <w:rPr>
          <w:rFonts w:ascii="Trebuchet MS" w:hAnsi="Trebuchet MS"/>
        </w:rPr>
      </w:pPr>
      <w:bookmarkStart w:id="4" w:name="_Toc435003179"/>
    </w:p>
    <w:p w14:paraId="56C466DD" w14:textId="47E1B432" w:rsidR="008C6AE5" w:rsidRPr="00E53DBA" w:rsidRDefault="00576C9B" w:rsidP="00576C9B">
      <w:pPr>
        <w:autoSpaceDE w:val="0"/>
        <w:autoSpaceDN w:val="0"/>
        <w:adjustRightInd w:val="0"/>
        <w:spacing w:after="120"/>
        <w:jc w:val="both"/>
        <w:rPr>
          <w:rFonts w:ascii="Trebuchet MS" w:hAnsi="Trebuchet MS"/>
        </w:rPr>
      </w:pPr>
      <w:r w:rsidRPr="00E53DBA">
        <w:rPr>
          <w:rFonts w:ascii="Trebuchet MS" w:hAnsi="Trebuchet MS"/>
        </w:rPr>
        <w:t>Programul Operațional Capital Uman</w:t>
      </w:r>
      <w:r w:rsidR="00020F66" w:rsidRPr="00E53DBA">
        <w:rPr>
          <w:rFonts w:ascii="Trebuchet MS" w:hAnsi="Trebuchet MS"/>
        </w:rPr>
        <w:t xml:space="preserve"> 2014-2020</w:t>
      </w:r>
      <w:r w:rsidRPr="00E53DBA">
        <w:rPr>
          <w:rFonts w:ascii="Trebuchet MS" w:hAnsi="Trebuchet MS"/>
        </w:rPr>
        <w:t xml:space="preserve">, prin Axa Prioritară 4 </w:t>
      </w:r>
      <w:r w:rsidRPr="00E53DBA">
        <w:rPr>
          <w:rFonts w:ascii="Trebuchet MS" w:hAnsi="Trebuchet MS"/>
          <w:i/>
        </w:rPr>
        <w:t>Incluziunea socială și combaterea sărăciei</w:t>
      </w:r>
      <w:r w:rsidRPr="00E53DBA">
        <w:rPr>
          <w:rFonts w:ascii="Trebuchet MS" w:hAnsi="Trebuchet MS"/>
        </w:rPr>
        <w:t xml:space="preserve">, </w:t>
      </w:r>
      <w:r w:rsidR="00761455">
        <w:rPr>
          <w:rFonts w:ascii="Trebuchet MS" w:hAnsi="Trebuchet MS"/>
        </w:rPr>
        <w:t xml:space="preserve">sprijina furnizarea </w:t>
      </w:r>
      <w:r w:rsidRPr="00E53DBA">
        <w:rPr>
          <w:rFonts w:ascii="Trebuchet MS" w:hAnsi="Trebuchet MS"/>
        </w:rPr>
        <w:t>de servicii</w:t>
      </w:r>
      <w:r w:rsidR="00E3147A" w:rsidRPr="00E53DBA">
        <w:rPr>
          <w:rFonts w:ascii="Trebuchet MS" w:hAnsi="Trebuchet MS"/>
        </w:rPr>
        <w:t xml:space="preserve"> </w:t>
      </w:r>
      <w:r w:rsidRPr="00E53DBA">
        <w:rPr>
          <w:rFonts w:ascii="Trebuchet MS" w:hAnsi="Trebuchet MS"/>
        </w:rPr>
        <w:t>integrate</w:t>
      </w:r>
      <w:r w:rsidR="00E3147A" w:rsidRPr="00E53DBA">
        <w:rPr>
          <w:rFonts w:ascii="Trebuchet MS" w:hAnsi="Trebuchet MS"/>
        </w:rPr>
        <w:t xml:space="preserve"> (</w:t>
      </w:r>
      <w:r w:rsidR="007A022D" w:rsidRPr="00E53DBA">
        <w:rPr>
          <w:rFonts w:ascii="Trebuchet MS" w:hAnsi="Trebuchet MS"/>
        </w:rPr>
        <w:t>medicale, sociale, educaționale</w:t>
      </w:r>
      <w:r w:rsidR="00E3147A" w:rsidRPr="00E53DBA">
        <w:rPr>
          <w:rFonts w:ascii="Trebuchet MS" w:hAnsi="Trebuchet MS"/>
        </w:rPr>
        <w:t>) la nivel local (la nivelul comunității)</w:t>
      </w:r>
      <w:r w:rsidRPr="00E53DBA">
        <w:rPr>
          <w:rFonts w:ascii="Trebuchet MS" w:hAnsi="Trebuchet MS"/>
        </w:rPr>
        <w:t xml:space="preserve">, creșterea accesului la servicii accesibile, sustenabile și de înaltă calitate, inclusiv asistență medicală și servicii sociale de interes general. Se are în vedere faptul că sărăcia are un caracter profund localizat, nevoile </w:t>
      </w:r>
      <w:r w:rsidR="007A022D" w:rsidRPr="00E53DBA">
        <w:rPr>
          <w:rFonts w:ascii="Trebuchet MS" w:hAnsi="Trebuchet MS"/>
        </w:rPr>
        <w:t>comunităților</w:t>
      </w:r>
      <w:r w:rsidRPr="00E53DBA">
        <w:rPr>
          <w:rFonts w:ascii="Trebuchet MS" w:hAnsi="Trebuchet MS"/>
        </w:rPr>
        <w:t xml:space="preserve"> afectate </w:t>
      </w:r>
      <w:r w:rsidR="007A022D" w:rsidRPr="00E53DBA">
        <w:rPr>
          <w:rFonts w:ascii="Trebuchet MS" w:hAnsi="Trebuchet MS"/>
        </w:rPr>
        <w:t>și</w:t>
      </w:r>
      <w:r w:rsidRPr="00E53DBA">
        <w:rPr>
          <w:rFonts w:ascii="Trebuchet MS" w:hAnsi="Trebuchet MS"/>
        </w:rPr>
        <w:t xml:space="preserve"> ale populaţiei fiind diverse. Este nevoie de o abordare integrată în vederea îmbunătățirii nivelului de educație, a capacităţii de inserţie profesională şi a accesului </w:t>
      </w:r>
      <w:r w:rsidR="007A022D" w:rsidRPr="00E53DBA">
        <w:rPr>
          <w:rFonts w:ascii="Trebuchet MS" w:hAnsi="Trebuchet MS"/>
        </w:rPr>
        <w:t>la piaţa muncii</w:t>
      </w:r>
      <w:r w:rsidRPr="00E53DBA">
        <w:rPr>
          <w:rFonts w:ascii="Trebuchet MS" w:hAnsi="Trebuchet MS"/>
        </w:rPr>
        <w:t xml:space="preserve">. </w:t>
      </w:r>
    </w:p>
    <w:p w14:paraId="47AB079F" w14:textId="77777777" w:rsidR="00576C9B" w:rsidRPr="00E53DBA" w:rsidRDefault="00576C9B" w:rsidP="00576C9B">
      <w:pPr>
        <w:autoSpaceDE w:val="0"/>
        <w:autoSpaceDN w:val="0"/>
        <w:adjustRightInd w:val="0"/>
        <w:spacing w:after="120"/>
        <w:jc w:val="both"/>
        <w:rPr>
          <w:rFonts w:ascii="Trebuchet MS" w:hAnsi="Trebuchet MS"/>
        </w:rPr>
      </w:pPr>
      <w:r w:rsidRPr="00E53DBA">
        <w:rPr>
          <w:rFonts w:ascii="Trebuchet MS" w:hAnsi="Trebuchet MS"/>
        </w:rPr>
        <w:t xml:space="preserve">Printre principalele provocări în domeniul incluziunii sociale vizate prin intervențiile POCU </w:t>
      </w:r>
      <w:r w:rsidR="007A022D" w:rsidRPr="00E53DBA">
        <w:rPr>
          <w:rFonts w:ascii="Trebuchet MS" w:hAnsi="Trebuchet MS"/>
        </w:rPr>
        <w:t xml:space="preserve">2014-2020 </w:t>
      </w:r>
      <w:r w:rsidRPr="00E53DBA">
        <w:rPr>
          <w:rFonts w:ascii="Trebuchet MS" w:hAnsi="Trebuchet MS"/>
        </w:rPr>
        <w:t xml:space="preserve">se numără accesul redus la servicii sociale de calitate – serviciile sociale la nivelul comunităţii sunt insuficient dezvoltate, nu răspund integral nevoilor beneficiarilor sau lipsesc. Cu un număr insuficient de personal specializat, sistemul este subdimensionat, iar calitatea sa este nesatisfăcătoare. </w:t>
      </w:r>
    </w:p>
    <w:p w14:paraId="075048B7" w14:textId="4C8AF1B3" w:rsidR="00576C9B" w:rsidRPr="00E53DBA" w:rsidRDefault="00576C9B" w:rsidP="00576C9B">
      <w:pPr>
        <w:autoSpaceDE w:val="0"/>
        <w:autoSpaceDN w:val="0"/>
        <w:adjustRightInd w:val="0"/>
        <w:spacing w:after="120"/>
        <w:jc w:val="both"/>
        <w:rPr>
          <w:rFonts w:ascii="Trebuchet MS" w:hAnsi="Trebuchet MS"/>
          <w:strike/>
        </w:rPr>
      </w:pPr>
      <w:r w:rsidRPr="00E53DBA">
        <w:rPr>
          <w:rFonts w:ascii="Trebuchet MS" w:hAnsi="Trebuchet MS"/>
        </w:rPr>
        <w:t xml:space="preserve">Pentru majoritatea indicatorilor de sănătate, România prezintă disparităţi substanţiale faţă de media UE şi înregistrează performanţa cea mai slabă sau aproape cea mai slabă. De aceea, </w:t>
      </w:r>
      <w:r w:rsidR="00761455" w:rsidRPr="00E53DBA">
        <w:rPr>
          <w:rFonts w:ascii="Trebuchet MS" w:hAnsi="Trebuchet MS"/>
        </w:rPr>
        <w:t xml:space="preserve">este necesară </w:t>
      </w:r>
      <w:r w:rsidRPr="00E53DBA">
        <w:rPr>
          <w:rFonts w:ascii="Trebuchet MS" w:hAnsi="Trebuchet MS"/>
        </w:rPr>
        <w:t xml:space="preserve">integrarea funcţională a serviciilor de sănătate şi sociale la nivel de comunitate. În comunităţile foarte vulnerabile </w:t>
      </w:r>
      <w:r w:rsidR="00602FB9" w:rsidRPr="00E53DBA">
        <w:rPr>
          <w:rFonts w:ascii="Trebuchet MS" w:hAnsi="Trebuchet MS"/>
        </w:rPr>
        <w:t>și/</w:t>
      </w:r>
      <w:r w:rsidRPr="00E53DBA">
        <w:rPr>
          <w:rFonts w:ascii="Trebuchet MS" w:hAnsi="Trebuchet MS"/>
        </w:rPr>
        <w:t>sau izolate,</w:t>
      </w:r>
      <w:r w:rsidR="00761455" w:rsidRPr="00761455">
        <w:rPr>
          <w:rFonts w:ascii="Trebuchet MS" w:hAnsi="Trebuchet MS"/>
        </w:rPr>
        <w:t xml:space="preserve"> </w:t>
      </w:r>
      <w:r w:rsidR="00761455" w:rsidRPr="00E53DBA">
        <w:rPr>
          <w:rFonts w:ascii="Trebuchet MS" w:hAnsi="Trebuchet MS"/>
        </w:rPr>
        <w:t>centrele de permanenţă, organizarea de centre comunitare integrate, formarea profesionala de baza si continua a asistentului medical comunitar, asistentului social, mediatorului sanitar etc.</w:t>
      </w:r>
      <w:r w:rsidR="00761455">
        <w:rPr>
          <w:rFonts w:ascii="Trebuchet MS" w:hAnsi="Trebuchet MS"/>
        </w:rPr>
        <w:t>,</w:t>
      </w:r>
      <w:r w:rsidRPr="00E53DBA">
        <w:rPr>
          <w:rFonts w:ascii="Trebuchet MS" w:hAnsi="Trebuchet MS"/>
        </w:rPr>
        <w:t xml:space="preserve"> </w:t>
      </w:r>
      <w:r w:rsidR="00761455" w:rsidRPr="00E53DBA">
        <w:rPr>
          <w:rFonts w:ascii="Trebuchet MS" w:hAnsi="Trebuchet MS"/>
        </w:rPr>
        <w:t xml:space="preserve">pot contribui </w:t>
      </w:r>
      <w:r w:rsidRPr="00E53DBA">
        <w:rPr>
          <w:rFonts w:ascii="Trebuchet MS" w:hAnsi="Trebuchet MS"/>
        </w:rPr>
        <w:t>la creşterea accesului la serviciile de sănătate şi sociale integrate</w:t>
      </w:r>
      <w:r w:rsidR="00C93AA2">
        <w:rPr>
          <w:rFonts w:ascii="Trebuchet MS" w:hAnsi="Trebuchet MS"/>
        </w:rPr>
        <w:t>.</w:t>
      </w:r>
      <w:r w:rsidRPr="00E53DBA">
        <w:rPr>
          <w:rFonts w:ascii="Trebuchet MS" w:hAnsi="Trebuchet MS"/>
        </w:rPr>
        <w:t xml:space="preserve"> </w:t>
      </w:r>
      <w:r w:rsidR="00602FB9" w:rsidRPr="00E53DBA">
        <w:rPr>
          <w:rFonts w:ascii="Trebuchet MS" w:hAnsi="Trebuchet MS"/>
        </w:rPr>
        <w:t>Con</w:t>
      </w:r>
      <w:r w:rsidR="00602FB9" w:rsidRPr="00E53DBA">
        <w:rPr>
          <w:rFonts w:ascii="Trebuchet MS" w:hAnsi="Trebuchet MS" w:cs="Calibri"/>
        </w:rPr>
        <w:t>ș</w:t>
      </w:r>
      <w:r w:rsidR="00602FB9" w:rsidRPr="00E53DBA">
        <w:rPr>
          <w:rFonts w:ascii="Trebuchet MS" w:hAnsi="Trebuchet MS"/>
        </w:rPr>
        <w:t>tientizarea lucrului in echipa si preg</w:t>
      </w:r>
      <w:r w:rsidR="00602FB9" w:rsidRPr="00E53DBA">
        <w:rPr>
          <w:rFonts w:ascii="Trebuchet MS" w:hAnsi="Trebuchet MS" w:cs="Calibri"/>
        </w:rPr>
        <w:t>ă</w:t>
      </w:r>
      <w:r w:rsidR="00602FB9" w:rsidRPr="00E53DBA">
        <w:rPr>
          <w:rFonts w:ascii="Trebuchet MS" w:hAnsi="Trebuchet MS"/>
        </w:rPr>
        <w:t>tir</w:t>
      </w:r>
      <w:r w:rsidR="00C93AA2">
        <w:rPr>
          <w:rFonts w:ascii="Trebuchet MS" w:hAnsi="Trebuchet MS"/>
        </w:rPr>
        <w:t>ea</w:t>
      </w:r>
      <w:r w:rsidR="00602FB9" w:rsidRPr="00E53DBA">
        <w:rPr>
          <w:rFonts w:ascii="Trebuchet MS" w:hAnsi="Trebuchet MS"/>
        </w:rPr>
        <w:t xml:space="preserve"> profesional</w:t>
      </w:r>
      <w:r w:rsidR="00C93AA2">
        <w:rPr>
          <w:rFonts w:ascii="Trebuchet MS" w:hAnsi="Trebuchet MS"/>
        </w:rPr>
        <w:t>a</w:t>
      </w:r>
      <w:r w:rsidR="00602FB9" w:rsidRPr="00E53DBA">
        <w:rPr>
          <w:rFonts w:ascii="Trebuchet MS" w:hAnsi="Trebuchet MS"/>
        </w:rPr>
        <w:t xml:space="preserve"> a membrilor echipei comunitare integrate conduc la cre</w:t>
      </w:r>
      <w:r w:rsidR="00602FB9" w:rsidRPr="00E53DBA">
        <w:rPr>
          <w:rFonts w:ascii="Trebuchet MS" w:hAnsi="Trebuchet MS" w:cs="Calibri"/>
        </w:rPr>
        <w:t>ș</w:t>
      </w:r>
      <w:r w:rsidR="00602FB9" w:rsidRPr="00E53DBA">
        <w:rPr>
          <w:rFonts w:ascii="Trebuchet MS" w:hAnsi="Trebuchet MS"/>
        </w:rPr>
        <w:t>terea accesului la servicii de s</w:t>
      </w:r>
      <w:r w:rsidR="00602FB9" w:rsidRPr="00E53DBA">
        <w:rPr>
          <w:rFonts w:ascii="Trebuchet MS" w:hAnsi="Trebuchet MS" w:cs="Calibri"/>
        </w:rPr>
        <w:t>ă</w:t>
      </w:r>
      <w:r w:rsidR="00602FB9" w:rsidRPr="00E53DBA">
        <w:rPr>
          <w:rFonts w:ascii="Trebuchet MS" w:hAnsi="Trebuchet MS"/>
        </w:rPr>
        <w:t>n</w:t>
      </w:r>
      <w:r w:rsidR="00602FB9" w:rsidRPr="00E53DBA">
        <w:rPr>
          <w:rFonts w:ascii="Trebuchet MS" w:hAnsi="Trebuchet MS" w:cs="Calibri"/>
        </w:rPr>
        <w:t>ă</w:t>
      </w:r>
      <w:r w:rsidR="00602FB9" w:rsidRPr="00E53DBA">
        <w:rPr>
          <w:rFonts w:ascii="Trebuchet MS" w:hAnsi="Trebuchet MS"/>
        </w:rPr>
        <w:t>tate</w:t>
      </w:r>
      <w:r w:rsidR="007A022D" w:rsidRPr="00E53DBA">
        <w:rPr>
          <w:rFonts w:ascii="Trebuchet MS" w:hAnsi="Trebuchet MS"/>
        </w:rPr>
        <w:t xml:space="preserve"> si sociale sustenabile</w:t>
      </w:r>
      <w:r w:rsidR="00C93AA2">
        <w:rPr>
          <w:rFonts w:ascii="Trebuchet MS" w:hAnsi="Trebuchet MS"/>
        </w:rPr>
        <w:t>,</w:t>
      </w:r>
      <w:r w:rsidR="007A022D" w:rsidRPr="00E53DBA">
        <w:rPr>
          <w:rFonts w:ascii="Trebuchet MS" w:hAnsi="Trebuchet MS"/>
        </w:rPr>
        <w:t xml:space="preserve"> </w:t>
      </w:r>
      <w:r w:rsidR="00602FB9" w:rsidRPr="00E53DBA">
        <w:rPr>
          <w:rFonts w:ascii="Trebuchet MS" w:hAnsi="Trebuchet MS"/>
        </w:rPr>
        <w:t>care implicit</w:t>
      </w:r>
      <w:r w:rsidR="007A022D" w:rsidRPr="00E53DBA">
        <w:rPr>
          <w:rFonts w:ascii="Trebuchet MS" w:hAnsi="Trebuchet MS"/>
        </w:rPr>
        <w:t xml:space="preserve"> </w:t>
      </w:r>
      <w:r w:rsidR="00602FB9" w:rsidRPr="00E53DBA">
        <w:rPr>
          <w:rFonts w:ascii="Trebuchet MS" w:hAnsi="Trebuchet MS"/>
        </w:rPr>
        <w:t>conduc la îmbun</w:t>
      </w:r>
      <w:r w:rsidR="00602FB9" w:rsidRPr="00E53DBA">
        <w:rPr>
          <w:rFonts w:ascii="Trebuchet MS" w:hAnsi="Trebuchet MS" w:cs="Calibri"/>
        </w:rPr>
        <w:t>ă</w:t>
      </w:r>
      <w:r w:rsidR="00602FB9" w:rsidRPr="00E53DBA">
        <w:rPr>
          <w:rFonts w:ascii="Trebuchet MS" w:hAnsi="Trebuchet MS"/>
        </w:rPr>
        <w:t>t</w:t>
      </w:r>
      <w:r w:rsidR="00602FB9" w:rsidRPr="00E53DBA">
        <w:rPr>
          <w:rFonts w:ascii="Trebuchet MS" w:hAnsi="Trebuchet MS" w:cs="Calibri"/>
        </w:rPr>
        <w:t>ăț</w:t>
      </w:r>
      <w:r w:rsidR="00602FB9" w:rsidRPr="00E53DBA">
        <w:rPr>
          <w:rFonts w:ascii="Trebuchet MS" w:hAnsi="Trebuchet MS"/>
        </w:rPr>
        <w:t>irea</w:t>
      </w:r>
      <w:r w:rsidR="00AC42D9" w:rsidRPr="00E53DBA">
        <w:rPr>
          <w:rFonts w:ascii="Trebuchet MS" w:hAnsi="Trebuchet MS"/>
        </w:rPr>
        <w:t xml:space="preserve"> </w:t>
      </w:r>
      <w:r w:rsidR="00DB625A" w:rsidRPr="00E53DBA">
        <w:rPr>
          <w:rFonts w:ascii="Trebuchet MS" w:hAnsi="Trebuchet MS"/>
        </w:rPr>
        <w:t>i</w:t>
      </w:r>
      <w:r w:rsidR="00AC42D9" w:rsidRPr="00E53DBA">
        <w:rPr>
          <w:rFonts w:ascii="Trebuchet MS" w:hAnsi="Trebuchet MS"/>
        </w:rPr>
        <w:t xml:space="preserve">ndicatorilor medicali, sociali </w:t>
      </w:r>
      <w:r w:rsidR="00AC42D9" w:rsidRPr="00E53DBA">
        <w:rPr>
          <w:rFonts w:ascii="Trebuchet MS" w:hAnsi="Trebuchet MS" w:cs="Calibri"/>
        </w:rPr>
        <w:t>ș</w:t>
      </w:r>
      <w:r w:rsidR="00AC42D9" w:rsidRPr="00E53DBA">
        <w:rPr>
          <w:rFonts w:ascii="Trebuchet MS" w:hAnsi="Trebuchet MS"/>
        </w:rPr>
        <w:t>i educa</w:t>
      </w:r>
      <w:r w:rsidR="00AC42D9" w:rsidRPr="00E53DBA">
        <w:rPr>
          <w:rFonts w:ascii="Trebuchet MS" w:hAnsi="Trebuchet MS" w:cs="Calibri"/>
        </w:rPr>
        <w:t>ț</w:t>
      </w:r>
      <w:r w:rsidR="00AC42D9" w:rsidRPr="00E53DBA">
        <w:rPr>
          <w:rFonts w:ascii="Trebuchet MS" w:hAnsi="Trebuchet MS"/>
        </w:rPr>
        <w:t>ionali ai popula</w:t>
      </w:r>
      <w:r w:rsidR="00AC42D9" w:rsidRPr="00E53DBA">
        <w:rPr>
          <w:rFonts w:ascii="Trebuchet MS" w:hAnsi="Trebuchet MS" w:cs="Calibri"/>
        </w:rPr>
        <w:t>ț</w:t>
      </w:r>
      <w:r w:rsidR="00AC42D9" w:rsidRPr="00E53DBA">
        <w:rPr>
          <w:rFonts w:ascii="Trebuchet MS" w:hAnsi="Trebuchet MS"/>
        </w:rPr>
        <w:t>iei apar</w:t>
      </w:r>
      <w:r w:rsidR="00AC42D9" w:rsidRPr="00E53DBA">
        <w:rPr>
          <w:rFonts w:ascii="Trebuchet MS" w:hAnsi="Trebuchet MS" w:cs="Calibri"/>
        </w:rPr>
        <w:t>ț</w:t>
      </w:r>
      <w:r w:rsidR="00AC42D9" w:rsidRPr="00E53DBA">
        <w:rPr>
          <w:rFonts w:ascii="Trebuchet MS" w:hAnsi="Trebuchet MS"/>
        </w:rPr>
        <w:t>in</w:t>
      </w:r>
      <w:r w:rsidR="00AC42D9" w:rsidRPr="00E53DBA">
        <w:rPr>
          <w:rFonts w:ascii="Trebuchet MS" w:hAnsi="Trebuchet MS" w:cs="Agency FB"/>
        </w:rPr>
        <w:t>â</w:t>
      </w:r>
      <w:r w:rsidR="00AC42D9" w:rsidRPr="00E53DBA">
        <w:rPr>
          <w:rFonts w:ascii="Trebuchet MS" w:hAnsi="Trebuchet MS"/>
        </w:rPr>
        <w:t>nd grupurilor vulnerabile.</w:t>
      </w:r>
      <w:r w:rsidR="00602FB9" w:rsidRPr="00E53DBA">
        <w:rPr>
          <w:rFonts w:ascii="Trebuchet MS" w:hAnsi="Trebuchet MS"/>
        </w:rPr>
        <w:t xml:space="preserve"> </w:t>
      </w:r>
    </w:p>
    <w:p w14:paraId="2E0241D0" w14:textId="09674B7A" w:rsidR="008A3722" w:rsidRPr="00E53DBA" w:rsidRDefault="008A3722" w:rsidP="00576C9B">
      <w:pPr>
        <w:autoSpaceDE w:val="0"/>
        <w:autoSpaceDN w:val="0"/>
        <w:adjustRightInd w:val="0"/>
        <w:spacing w:after="120"/>
        <w:jc w:val="both"/>
        <w:rPr>
          <w:rFonts w:ascii="Trebuchet MS" w:hAnsi="Trebuchet MS"/>
        </w:rPr>
      </w:pPr>
      <w:r w:rsidRPr="00E53DBA">
        <w:rPr>
          <w:rFonts w:ascii="Trebuchet MS" w:hAnsi="Trebuchet MS"/>
        </w:rPr>
        <w:t xml:space="preserve">Necesitatea îmbunătățirii accesului la servicii publice integrate, extinderea infrastructurii de bază și încurajarea </w:t>
      </w:r>
      <w:r w:rsidR="007A022D" w:rsidRPr="00E53DBA">
        <w:rPr>
          <w:rFonts w:ascii="Trebuchet MS" w:hAnsi="Trebuchet MS"/>
        </w:rPr>
        <w:t>diversificării</w:t>
      </w:r>
      <w:r w:rsidRPr="00E53DBA">
        <w:rPr>
          <w:rFonts w:ascii="Trebuchet MS" w:hAnsi="Trebuchet MS"/>
        </w:rPr>
        <w:t xml:space="preserve"> economice, în special în zonele rurale, </w:t>
      </w:r>
      <w:r w:rsidR="007A022D" w:rsidRPr="00E53DBA">
        <w:rPr>
          <w:rFonts w:ascii="Trebuchet MS" w:hAnsi="Trebuchet MS"/>
        </w:rPr>
        <w:t>alături</w:t>
      </w:r>
      <w:r w:rsidRPr="00E53DBA">
        <w:rPr>
          <w:rFonts w:ascii="Trebuchet MS" w:hAnsi="Trebuchet MS"/>
        </w:rPr>
        <w:t xml:space="preserve"> de </w:t>
      </w:r>
      <w:r w:rsidR="00B4719D">
        <w:rPr>
          <w:rFonts w:ascii="Trebuchet MS" w:hAnsi="Trebuchet MS"/>
        </w:rPr>
        <w:t xml:space="preserve">o </w:t>
      </w:r>
      <w:r w:rsidRPr="00E53DBA">
        <w:rPr>
          <w:rFonts w:ascii="Trebuchet MS" w:hAnsi="Trebuchet MS"/>
        </w:rPr>
        <w:t xml:space="preserve">mai buna corelare a serviciilor de ocupare cu serviciile sociale si  </w:t>
      </w:r>
      <w:r w:rsidR="007A022D" w:rsidRPr="00E53DBA">
        <w:rPr>
          <w:rFonts w:ascii="Trebuchet MS" w:hAnsi="Trebuchet MS"/>
        </w:rPr>
        <w:t>creșterea</w:t>
      </w:r>
      <w:r w:rsidR="00137E1E" w:rsidRPr="00E53DBA">
        <w:rPr>
          <w:rFonts w:ascii="Trebuchet MS" w:hAnsi="Trebuchet MS"/>
        </w:rPr>
        <w:t xml:space="preserve"> </w:t>
      </w:r>
      <w:r w:rsidR="007A022D" w:rsidRPr="00E53DBA">
        <w:rPr>
          <w:rFonts w:ascii="Trebuchet MS" w:hAnsi="Trebuchet MS"/>
        </w:rPr>
        <w:t>disponibilității</w:t>
      </w:r>
      <w:r w:rsidR="00137E1E" w:rsidRPr="00E53DBA">
        <w:rPr>
          <w:rFonts w:ascii="Trebuchet MS" w:hAnsi="Trebuchet MS"/>
        </w:rPr>
        <w:t xml:space="preserve"> serviciilor de îngrijire medicală ambulatorie</w:t>
      </w:r>
      <w:r w:rsidR="00B4719D">
        <w:rPr>
          <w:rFonts w:ascii="Trebuchet MS" w:hAnsi="Trebuchet MS"/>
        </w:rPr>
        <w:t>,</w:t>
      </w:r>
      <w:r w:rsidR="00137E1E" w:rsidRPr="00E53DBA">
        <w:rPr>
          <w:rFonts w:ascii="Trebuchet MS" w:hAnsi="Trebuchet MS"/>
        </w:rPr>
        <w:t xml:space="preserve"> constituie</w:t>
      </w:r>
      <w:r w:rsidR="00576C9B" w:rsidRPr="00E53DBA">
        <w:rPr>
          <w:rFonts w:ascii="Trebuchet MS" w:hAnsi="Trebuchet MS"/>
        </w:rPr>
        <w:t xml:space="preserve"> Recomandări Specifice </w:t>
      </w:r>
      <w:r w:rsidR="00E3147A" w:rsidRPr="00E53DBA">
        <w:rPr>
          <w:rFonts w:ascii="Trebuchet MS" w:hAnsi="Trebuchet MS"/>
        </w:rPr>
        <w:t xml:space="preserve">de Țară (RST) </w:t>
      </w:r>
      <w:r w:rsidR="00576C9B" w:rsidRPr="00E53DBA">
        <w:rPr>
          <w:rFonts w:ascii="Trebuchet MS" w:hAnsi="Trebuchet MS"/>
        </w:rPr>
        <w:t>pentru România</w:t>
      </w:r>
      <w:r w:rsidR="00B4719D">
        <w:rPr>
          <w:rFonts w:ascii="Trebuchet MS" w:hAnsi="Trebuchet MS"/>
        </w:rPr>
        <w:t>,</w:t>
      </w:r>
      <w:r w:rsidR="00576C9B" w:rsidRPr="00E53DBA">
        <w:rPr>
          <w:rFonts w:ascii="Trebuchet MS" w:hAnsi="Trebuchet MS"/>
        </w:rPr>
        <w:t xml:space="preserve"> </w:t>
      </w:r>
      <w:r w:rsidR="00137E1E" w:rsidRPr="00E53DBA">
        <w:rPr>
          <w:rFonts w:ascii="Trebuchet MS" w:hAnsi="Trebuchet MS"/>
        </w:rPr>
        <w:t xml:space="preserve">pentru perioada </w:t>
      </w:r>
      <w:r w:rsidR="00576C9B" w:rsidRPr="00E53DBA">
        <w:rPr>
          <w:rFonts w:ascii="Trebuchet MS" w:hAnsi="Trebuchet MS"/>
        </w:rPr>
        <w:t>201</w:t>
      </w:r>
      <w:r w:rsidR="00137E1E" w:rsidRPr="00E53DBA">
        <w:rPr>
          <w:rFonts w:ascii="Trebuchet MS" w:hAnsi="Trebuchet MS"/>
        </w:rPr>
        <w:t>6-2017</w:t>
      </w:r>
      <w:r w:rsidR="00D17650" w:rsidRPr="00E53DBA">
        <w:rPr>
          <w:rFonts w:ascii="Trebuchet MS" w:hAnsi="Trebuchet MS"/>
        </w:rPr>
        <w:t xml:space="preserve"> si </w:t>
      </w:r>
      <w:r w:rsidR="00B4719D">
        <w:rPr>
          <w:rFonts w:ascii="Trebuchet MS" w:hAnsi="Trebuchet MS"/>
        </w:rPr>
        <w:t xml:space="preserve">constituie deasemenea </w:t>
      </w:r>
      <w:r w:rsidR="00D17650" w:rsidRPr="00E53DBA">
        <w:rPr>
          <w:rFonts w:ascii="Trebuchet MS" w:hAnsi="Trebuchet MS"/>
        </w:rPr>
        <w:t xml:space="preserve">măsuri asumate în Strategia Națională de Sănătate 2014- 2020 și </w:t>
      </w:r>
      <w:r w:rsidR="00B4719D">
        <w:rPr>
          <w:rFonts w:ascii="Trebuchet MS" w:hAnsi="Trebuchet MS"/>
        </w:rPr>
        <w:t xml:space="preserve">in </w:t>
      </w:r>
      <w:r w:rsidR="00D17650" w:rsidRPr="00E53DBA">
        <w:rPr>
          <w:rFonts w:ascii="Trebuchet MS" w:hAnsi="Trebuchet MS"/>
        </w:rPr>
        <w:t>Strategia Nationala privind Incluziunea Socială și Reducerea Sărăciei  2014- 2020</w:t>
      </w:r>
      <w:r w:rsidR="00513434" w:rsidRPr="00E53DBA">
        <w:rPr>
          <w:rFonts w:ascii="Trebuchet MS" w:hAnsi="Trebuchet MS"/>
        </w:rPr>
        <w:t>.</w:t>
      </w:r>
    </w:p>
    <w:p w14:paraId="27A39E48" w14:textId="75403389" w:rsidR="00576C9B" w:rsidRPr="00E53DBA" w:rsidRDefault="00576C9B" w:rsidP="00576C9B">
      <w:pPr>
        <w:autoSpaceDE w:val="0"/>
        <w:autoSpaceDN w:val="0"/>
        <w:adjustRightInd w:val="0"/>
        <w:spacing w:after="120"/>
        <w:jc w:val="both"/>
        <w:rPr>
          <w:rFonts w:ascii="Trebuchet MS" w:hAnsi="Trebuchet MS"/>
        </w:rPr>
      </w:pPr>
      <w:r w:rsidRPr="00E53DBA">
        <w:rPr>
          <w:rFonts w:ascii="Trebuchet MS" w:hAnsi="Trebuchet MS"/>
          <w:b/>
        </w:rPr>
        <w:t>Acordul de parteneriat</w:t>
      </w:r>
      <w:r w:rsidR="00C62ADE">
        <w:rPr>
          <w:rFonts w:ascii="Trebuchet MS" w:hAnsi="Trebuchet MS"/>
          <w:b/>
        </w:rPr>
        <w:t xml:space="preserve"> 2014-2020</w:t>
      </w:r>
      <w:r w:rsidRPr="00E53DBA">
        <w:rPr>
          <w:rFonts w:ascii="Trebuchet MS" w:hAnsi="Trebuchet MS"/>
        </w:rPr>
        <w:t xml:space="preserve"> invocă experiența perioadei de programare 2007-2013 </w:t>
      </w:r>
      <w:r w:rsidR="00C62ADE">
        <w:rPr>
          <w:rFonts w:ascii="Trebuchet MS" w:hAnsi="Trebuchet MS"/>
        </w:rPr>
        <w:t>si</w:t>
      </w:r>
      <w:r w:rsidRPr="00E53DBA">
        <w:rPr>
          <w:rFonts w:ascii="Trebuchet MS" w:hAnsi="Trebuchet MS"/>
        </w:rPr>
        <w:t xml:space="preserve"> subliniază nevoia utilizării unei abordări integrate privind incluziune</w:t>
      </w:r>
      <w:r w:rsidR="007A022D" w:rsidRPr="00E53DBA">
        <w:rPr>
          <w:rFonts w:ascii="Trebuchet MS" w:hAnsi="Trebuchet MS"/>
        </w:rPr>
        <w:t>a</w:t>
      </w:r>
      <w:r w:rsidRPr="00E53DBA">
        <w:rPr>
          <w:rFonts w:ascii="Trebuchet MS" w:hAnsi="Trebuchet MS"/>
        </w:rPr>
        <w:t xml:space="preserve"> socială</w:t>
      </w:r>
      <w:r w:rsidR="00C62ADE">
        <w:rPr>
          <w:rFonts w:ascii="Trebuchet MS" w:hAnsi="Trebuchet MS"/>
        </w:rPr>
        <w:t>,</w:t>
      </w:r>
      <w:r w:rsidRPr="00E53DBA">
        <w:rPr>
          <w:rFonts w:ascii="Trebuchet MS" w:hAnsi="Trebuchet MS"/>
        </w:rPr>
        <w:t xml:space="preserve"> prin facilitarea accesului la educație, ocupare, sănătate, locuințe și servicii sociale pentru membrii categoriilor defavorizate. Una dintre problemele identificate este cooperarea relativ limitată între diferitele sectoare și servicii, precum și lipsa unor mecanisme de coordonare între ministerele/instituțiile competente. Astfel, pentru continuarea eforturilor, pentru a dezvolta servicii integrate și pentru a îmbunătăți rentabilitatea și calitatea serviciilor primare, trebuie să se dezvolte un cadru de </w:t>
      </w:r>
      <w:r w:rsidRPr="00E53DBA">
        <w:rPr>
          <w:rFonts w:ascii="Trebuchet MS" w:hAnsi="Trebuchet MS"/>
        </w:rPr>
        <w:lastRenderedPageBreak/>
        <w:t>cooperare între furnizorii de servicii, având în vedere că sistemul de protecție socială încă se confruntă cu numeroase decalaje și contradicții, fiind dezvoltat inega</w:t>
      </w:r>
      <w:r w:rsidR="00F25976" w:rsidRPr="00E53DBA">
        <w:rPr>
          <w:rFonts w:ascii="Trebuchet MS" w:hAnsi="Trebuchet MS"/>
        </w:rPr>
        <w:t>l în special în zonele rurale</w:t>
      </w:r>
      <w:r w:rsidRPr="00E53DBA">
        <w:rPr>
          <w:rFonts w:ascii="Trebuchet MS" w:hAnsi="Trebuchet MS"/>
        </w:rPr>
        <w:t>.</w:t>
      </w:r>
    </w:p>
    <w:p w14:paraId="4AFC0234" w14:textId="77777777" w:rsidR="00D0086E" w:rsidRPr="00E53DBA" w:rsidRDefault="00576C9B" w:rsidP="00576C9B">
      <w:pPr>
        <w:autoSpaceDE w:val="0"/>
        <w:autoSpaceDN w:val="0"/>
        <w:adjustRightInd w:val="0"/>
        <w:spacing w:after="120"/>
        <w:jc w:val="both"/>
        <w:rPr>
          <w:rFonts w:ascii="Trebuchet MS" w:hAnsi="Trebuchet MS"/>
        </w:rPr>
      </w:pPr>
      <w:r w:rsidRPr="00E53DBA">
        <w:rPr>
          <w:rFonts w:ascii="Trebuchet MS" w:hAnsi="Trebuchet MS"/>
        </w:rPr>
        <w:t xml:space="preserve">Optimizarea integrării serviciilor medicale și sociale pentru a se adresa grupurilor vulnerabile este inclusă în nevoile de dezvoltare identificate. Alături de aceasta se află și nevoia de dezvoltare a unui sistem de asistență socială accesibil și de calitate </w:t>
      </w:r>
      <w:r w:rsidR="00D0086E" w:rsidRPr="00E53DBA">
        <w:rPr>
          <w:rFonts w:ascii="Trebuchet MS" w:hAnsi="Trebuchet MS"/>
        </w:rPr>
        <w:t>precum și dezvoltarea rețelei de asistență medicală comunitară in sensul îmbunătățirii accesului la servicii a grupurilor vulnerabile, la asistență medicala  primară și ambulatorie in cadrul comunităților și creșterea calității acestora.</w:t>
      </w:r>
    </w:p>
    <w:p w14:paraId="40ED5AC2" w14:textId="77777777" w:rsidR="00C23CD3" w:rsidRPr="00E53DBA" w:rsidRDefault="00C07978" w:rsidP="00C23CD3">
      <w:pPr>
        <w:autoSpaceDE w:val="0"/>
        <w:autoSpaceDN w:val="0"/>
        <w:adjustRightInd w:val="0"/>
        <w:spacing w:after="120"/>
        <w:jc w:val="both"/>
        <w:rPr>
          <w:rFonts w:ascii="Trebuchet MS" w:hAnsi="Trebuchet MS"/>
        </w:rPr>
      </w:pPr>
      <w:r w:rsidRPr="00E53DBA">
        <w:rPr>
          <w:rFonts w:ascii="Trebuchet MS" w:hAnsi="Trebuchet MS"/>
        </w:rPr>
        <w:t>Conform</w:t>
      </w:r>
      <w:r w:rsidR="00C23CD3" w:rsidRPr="00E53DBA">
        <w:rPr>
          <w:rFonts w:ascii="Trebuchet MS" w:hAnsi="Trebuchet MS"/>
        </w:rPr>
        <w:t xml:space="preserve"> </w:t>
      </w:r>
      <w:r w:rsidR="009F23B8" w:rsidRPr="00E53DBA">
        <w:rPr>
          <w:rFonts w:ascii="Trebuchet MS" w:hAnsi="Trebuchet MS"/>
        </w:rPr>
        <w:t>datelor</w:t>
      </w:r>
      <w:r w:rsidR="00C23CD3" w:rsidRPr="00E53DBA">
        <w:rPr>
          <w:rFonts w:ascii="Trebuchet MS" w:hAnsi="Trebuchet MS"/>
        </w:rPr>
        <w:t xml:space="preserve"> </w:t>
      </w:r>
      <w:r w:rsidR="009F23B8" w:rsidRPr="00E53DBA">
        <w:rPr>
          <w:rFonts w:ascii="Trebuchet MS" w:hAnsi="Trebuchet MS"/>
        </w:rPr>
        <w:t xml:space="preserve">MMJS (2013) </w:t>
      </w:r>
      <w:r w:rsidR="00C23CD3" w:rsidRPr="00E53DBA">
        <w:rPr>
          <w:rFonts w:ascii="Trebuchet MS" w:hAnsi="Trebuchet MS"/>
        </w:rPr>
        <w:t xml:space="preserve">privind </w:t>
      </w:r>
      <w:r w:rsidR="00C23CD3" w:rsidRPr="00E53DBA">
        <w:rPr>
          <w:rFonts w:ascii="Trebuchet MS" w:hAnsi="Trebuchet MS"/>
          <w:bCs/>
        </w:rPr>
        <w:t xml:space="preserve">nevoile grupurilor </w:t>
      </w:r>
      <w:r w:rsidR="009F23B8" w:rsidRPr="00E53DBA">
        <w:rPr>
          <w:rFonts w:ascii="Trebuchet MS" w:hAnsi="Trebuchet MS"/>
          <w:bCs/>
        </w:rPr>
        <w:t>vulnerabile</w:t>
      </w:r>
      <w:r w:rsidRPr="00E53DBA">
        <w:rPr>
          <w:rFonts w:ascii="Trebuchet MS" w:hAnsi="Trebuchet MS"/>
          <w:bCs/>
        </w:rPr>
        <w:t xml:space="preserve">, </w:t>
      </w:r>
      <w:r w:rsidR="009F23B8" w:rsidRPr="00E53DBA">
        <w:rPr>
          <w:rFonts w:ascii="Trebuchet MS" w:hAnsi="Trebuchet MS"/>
          <w:bCs/>
        </w:rPr>
        <w:t xml:space="preserve">au fost identificate </w:t>
      </w:r>
      <w:r w:rsidR="00C23CD3" w:rsidRPr="00E53DBA">
        <w:rPr>
          <w:rFonts w:ascii="Trebuchet MS" w:hAnsi="Trebuchet MS"/>
        </w:rPr>
        <w:t xml:space="preserve">următoarele </w:t>
      </w:r>
      <w:r w:rsidR="009F23B8" w:rsidRPr="00E53DBA">
        <w:rPr>
          <w:rFonts w:ascii="Trebuchet MS" w:hAnsi="Trebuchet MS"/>
        </w:rPr>
        <w:t xml:space="preserve">probleme, care sunt </w:t>
      </w:r>
      <w:r w:rsidR="00C23CD3" w:rsidRPr="00E53DBA">
        <w:rPr>
          <w:rFonts w:ascii="Trebuchet MS" w:hAnsi="Trebuchet MS"/>
        </w:rPr>
        <w:t xml:space="preserve">vizate </w:t>
      </w:r>
      <w:r w:rsidR="009F23B8" w:rsidRPr="00E53DBA">
        <w:rPr>
          <w:rFonts w:ascii="Trebuchet MS" w:hAnsi="Trebuchet MS"/>
        </w:rPr>
        <w:t xml:space="preserve">și </w:t>
      </w:r>
      <w:r w:rsidR="00C23CD3" w:rsidRPr="00E53DBA">
        <w:rPr>
          <w:rFonts w:ascii="Trebuchet MS" w:hAnsi="Trebuchet MS"/>
        </w:rPr>
        <w:t>de prezentul apel</w:t>
      </w:r>
      <w:r w:rsidR="009F23B8" w:rsidRPr="00E53DBA">
        <w:rPr>
          <w:rFonts w:ascii="Trebuchet MS" w:hAnsi="Trebuchet MS"/>
        </w:rPr>
        <w:t xml:space="preserve"> de proiecte</w:t>
      </w:r>
      <w:r w:rsidR="00C23CD3" w:rsidRPr="00E53DBA">
        <w:rPr>
          <w:rFonts w:ascii="Trebuchet MS" w:hAnsi="Trebuchet MS"/>
        </w:rPr>
        <w:t>:</w:t>
      </w:r>
    </w:p>
    <w:p w14:paraId="6C3E487A" w14:textId="30409132" w:rsidR="000435FC" w:rsidRPr="00E53DBA" w:rsidRDefault="000435FC" w:rsidP="000435FC">
      <w:pPr>
        <w:widowControl w:val="0"/>
        <w:tabs>
          <w:tab w:val="left" w:pos="180"/>
          <w:tab w:val="left" w:pos="6525"/>
        </w:tabs>
        <w:autoSpaceDE w:val="0"/>
        <w:autoSpaceDN w:val="0"/>
        <w:adjustRightInd w:val="0"/>
        <w:jc w:val="both"/>
        <w:rPr>
          <w:rFonts w:ascii="Trebuchet MS" w:hAnsi="Trebuchet MS" w:cs="ArialMT"/>
          <w:b/>
          <w:color w:val="000000"/>
          <w:lang w:eastAsia="ro-RO"/>
        </w:rPr>
      </w:pPr>
      <w:r w:rsidRPr="00E53DBA">
        <w:rPr>
          <w:rFonts w:ascii="Trebuchet MS" w:hAnsi="Trebuchet MS"/>
          <w:color w:val="000000"/>
        </w:rPr>
        <w:t xml:space="preserve">1. </w:t>
      </w:r>
      <w:r w:rsidRPr="00E53DBA">
        <w:rPr>
          <w:rFonts w:ascii="Trebuchet MS" w:hAnsi="Trebuchet MS"/>
          <w:b/>
          <w:color w:val="000000"/>
        </w:rPr>
        <w:t>Lipsa numărului necesar de asistenți sociali care să răspundă nevoilor persoanelor care trăiesc în sărăcie.</w:t>
      </w:r>
      <w:r w:rsidRPr="00E53DBA">
        <w:rPr>
          <w:rFonts w:ascii="Trebuchet MS" w:hAnsi="Trebuchet MS"/>
          <w:color w:val="000000"/>
        </w:rPr>
        <w:t xml:space="preserve"> </w:t>
      </w:r>
      <w:r w:rsidRPr="00E53DBA">
        <w:rPr>
          <w:rFonts w:ascii="Trebuchet MS" w:hAnsi="Trebuchet MS" w:cs="ArialMT"/>
          <w:color w:val="000000"/>
          <w:lang w:eastAsia="ro-RO"/>
        </w:rPr>
        <w:t xml:space="preserve">În conformitate cu Legea 292/2011, un </w:t>
      </w:r>
      <w:r w:rsidRPr="00E53DBA">
        <w:rPr>
          <w:rFonts w:ascii="Trebuchet MS" w:hAnsi="Trebuchet MS" w:cs="ArialMT"/>
          <w:b/>
          <w:color w:val="000000"/>
          <w:lang w:eastAsia="ro-RO"/>
        </w:rPr>
        <w:t xml:space="preserve">asistent social ar trebui să deservească maxim 300 de beneficiari. </w:t>
      </w:r>
    </w:p>
    <w:p w14:paraId="2C6F5E51" w14:textId="730BD1AE" w:rsidR="000435FC" w:rsidRPr="00E53DBA" w:rsidRDefault="000435FC" w:rsidP="000435FC">
      <w:pPr>
        <w:widowControl w:val="0"/>
        <w:tabs>
          <w:tab w:val="left" w:pos="180"/>
          <w:tab w:val="left" w:pos="6525"/>
        </w:tabs>
        <w:autoSpaceDE w:val="0"/>
        <w:autoSpaceDN w:val="0"/>
        <w:adjustRightInd w:val="0"/>
        <w:jc w:val="both"/>
        <w:rPr>
          <w:rFonts w:ascii="Trebuchet MS" w:hAnsi="Trebuchet MS"/>
          <w:color w:val="000000"/>
        </w:rPr>
      </w:pPr>
      <w:r w:rsidRPr="00E53DBA">
        <w:rPr>
          <w:rFonts w:ascii="Trebuchet MS" w:hAnsi="Trebuchet MS" w:cs="Arial"/>
          <w:color w:val="000000"/>
        </w:rPr>
        <w:t>Potrivit Institutului Național de Statistică, populația stabilă a României la</w:t>
      </w:r>
      <w:r w:rsidRPr="00E53DBA">
        <w:rPr>
          <w:rStyle w:val="apple-converted-space"/>
          <w:rFonts w:ascii="Trebuchet MS" w:hAnsi="Trebuchet MS" w:cs="Arial"/>
          <w:color w:val="000000"/>
        </w:rPr>
        <w:t> </w:t>
      </w:r>
      <w:r w:rsidRPr="00E53DBA">
        <w:rPr>
          <w:rStyle w:val="Robust"/>
          <w:rFonts w:ascii="Trebuchet MS" w:hAnsi="Trebuchet MS" w:cs="Arial"/>
          <w:b w:val="0"/>
          <w:color w:val="000000"/>
          <w:bdr w:val="none" w:sz="0" w:space="0" w:color="auto" w:frame="1"/>
        </w:rPr>
        <w:t>1 ianuarie 2014</w:t>
      </w:r>
      <w:r w:rsidRPr="00E53DBA">
        <w:rPr>
          <w:rStyle w:val="apple-converted-space"/>
          <w:rFonts w:ascii="Trebuchet MS" w:hAnsi="Trebuchet MS" w:cs="Arial"/>
          <w:color w:val="000000"/>
        </w:rPr>
        <w:t> </w:t>
      </w:r>
      <w:r w:rsidRPr="00E53DBA">
        <w:rPr>
          <w:rFonts w:ascii="Trebuchet MS" w:hAnsi="Trebuchet MS" w:cs="Arial"/>
          <w:color w:val="000000"/>
        </w:rPr>
        <w:t xml:space="preserve">era estimată la </w:t>
      </w:r>
      <w:r w:rsidRPr="00E53DBA">
        <w:rPr>
          <w:rStyle w:val="Robust"/>
          <w:rFonts w:ascii="Trebuchet MS" w:hAnsi="Trebuchet MS" w:cs="Arial"/>
          <w:b w:val="0"/>
          <w:bCs/>
          <w:color w:val="000000"/>
          <w:bdr w:val="none" w:sz="0" w:space="0" w:color="auto" w:frame="1"/>
        </w:rPr>
        <w:t>19.781.410</w:t>
      </w:r>
      <w:r w:rsidR="00C62ADE">
        <w:rPr>
          <w:rStyle w:val="Robust"/>
          <w:rFonts w:ascii="Trebuchet MS" w:hAnsi="Trebuchet MS" w:cs="Arial"/>
          <w:b w:val="0"/>
          <w:bCs/>
          <w:color w:val="000000"/>
          <w:bdr w:val="none" w:sz="0" w:space="0" w:color="auto" w:frame="1"/>
        </w:rPr>
        <w:t xml:space="preserve"> persoane</w:t>
      </w:r>
      <w:r w:rsidRPr="00E53DBA">
        <w:rPr>
          <w:rStyle w:val="Robust"/>
          <w:rFonts w:ascii="Trebuchet MS" w:hAnsi="Trebuchet MS" w:cs="Arial"/>
          <w:b w:val="0"/>
          <w:bCs/>
          <w:color w:val="000000"/>
          <w:bdr w:val="none" w:sz="0" w:space="0" w:color="auto" w:frame="1"/>
        </w:rPr>
        <w:t xml:space="preserve">. </w:t>
      </w:r>
      <w:r w:rsidRPr="00E53DBA">
        <w:rPr>
          <w:rStyle w:val="Robust"/>
          <w:rFonts w:ascii="Trebuchet MS" w:hAnsi="Trebuchet MS" w:cs="Arial"/>
          <w:b w:val="0"/>
          <w:bCs/>
          <w:color w:val="0D0D0D"/>
          <w:bdr w:val="none" w:sz="0" w:space="0" w:color="auto" w:frame="1"/>
        </w:rPr>
        <w:t xml:space="preserve">Datele statistice arată că </w:t>
      </w:r>
      <w:r w:rsidRPr="00E53DBA">
        <w:rPr>
          <w:rFonts w:ascii="Trebuchet MS" w:hAnsi="Trebuchet MS" w:cs="Arial"/>
          <w:color w:val="0D0D0D"/>
          <w:lang w:eastAsia="ro-RO"/>
        </w:rPr>
        <w:t xml:space="preserve">40,3% din populație se află în riscul de sărăcie și excluziune socială, ceea ce reprezintă 7.971.908 persoane. Prin urmare, mergând pe raportul de 1 asistent social la 300 de persoane, în prezent avem un necesar de minim 26.573 de asistenți sociali. Datele studiului realizat </w:t>
      </w:r>
      <w:r w:rsidRPr="00E53DBA">
        <w:rPr>
          <w:rFonts w:ascii="Trebuchet MS" w:hAnsi="Trebuchet MS" w:cs="Arial"/>
          <w:bCs/>
          <w:noProof/>
          <w:color w:val="0D0D0D"/>
          <w:lang w:val="ca-ES"/>
        </w:rPr>
        <w:t>de MMFPSPV în 2013 arată situația personalului angajat în serviciile publice de asistență socială:</w:t>
      </w:r>
    </w:p>
    <w:p w14:paraId="478215C7" w14:textId="4B5A57BB" w:rsidR="000435FC" w:rsidRPr="00E53DBA" w:rsidRDefault="000435FC" w:rsidP="000435FC">
      <w:pPr>
        <w:numPr>
          <w:ilvl w:val="0"/>
          <w:numId w:val="45"/>
        </w:numPr>
        <w:autoSpaceDE w:val="0"/>
        <w:autoSpaceDN w:val="0"/>
        <w:adjustRightInd w:val="0"/>
        <w:spacing w:after="0" w:line="240" w:lineRule="auto"/>
        <w:jc w:val="both"/>
        <w:rPr>
          <w:rFonts w:ascii="Trebuchet MS" w:hAnsi="Trebuchet MS" w:cs="Arial"/>
          <w:color w:val="0D0D0D"/>
          <w:lang w:eastAsia="ro-RO"/>
        </w:rPr>
      </w:pPr>
      <w:r w:rsidRPr="00E53DBA">
        <w:rPr>
          <w:rFonts w:ascii="Trebuchet MS" w:hAnsi="Trebuchet MS" w:cs="Arial"/>
          <w:color w:val="0D0D0D"/>
          <w:lang w:eastAsia="ro-RO"/>
        </w:rPr>
        <w:t xml:space="preserve">33,3% </w:t>
      </w:r>
      <w:r w:rsidR="00C62ADE">
        <w:rPr>
          <w:rFonts w:ascii="Trebuchet MS" w:hAnsi="Trebuchet MS" w:cs="Arial"/>
          <w:color w:val="0D0D0D"/>
          <w:lang w:eastAsia="ro-RO"/>
        </w:rPr>
        <w:t xml:space="preserve">din personalul angajat au </w:t>
      </w:r>
      <w:r w:rsidRPr="00E53DBA">
        <w:rPr>
          <w:rFonts w:ascii="Trebuchet MS" w:hAnsi="Trebuchet MS" w:cs="Arial"/>
          <w:color w:val="0D0D0D"/>
          <w:lang w:eastAsia="ro-RO"/>
        </w:rPr>
        <w:t>studii socio-umane, predominat drept. Doar 30% din cei 33,3% sunt asistenți sociali (2011);</w:t>
      </w:r>
    </w:p>
    <w:p w14:paraId="648A50A7" w14:textId="2777FB8B" w:rsidR="000435FC" w:rsidRPr="00E53DBA" w:rsidRDefault="000435FC" w:rsidP="000435FC">
      <w:pPr>
        <w:numPr>
          <w:ilvl w:val="0"/>
          <w:numId w:val="45"/>
        </w:numPr>
        <w:autoSpaceDE w:val="0"/>
        <w:autoSpaceDN w:val="0"/>
        <w:adjustRightInd w:val="0"/>
        <w:spacing w:after="0" w:line="240" w:lineRule="auto"/>
        <w:jc w:val="both"/>
        <w:rPr>
          <w:rFonts w:ascii="Trebuchet MS" w:hAnsi="Trebuchet MS" w:cs="Arial"/>
          <w:color w:val="0D0D0D"/>
          <w:lang w:eastAsia="ro-RO"/>
        </w:rPr>
      </w:pPr>
      <w:r w:rsidRPr="00E53DBA">
        <w:rPr>
          <w:rFonts w:ascii="Trebuchet MS" w:hAnsi="Trebuchet MS" w:cs="Arial"/>
          <w:color w:val="0D0D0D"/>
          <w:lang w:eastAsia="ro-RO"/>
        </w:rPr>
        <w:t xml:space="preserve">66,6% </w:t>
      </w:r>
      <w:r w:rsidR="00C62ADE">
        <w:rPr>
          <w:rFonts w:ascii="Trebuchet MS" w:hAnsi="Trebuchet MS" w:cs="Arial"/>
          <w:color w:val="0D0D0D"/>
          <w:lang w:eastAsia="ro-RO"/>
        </w:rPr>
        <w:t>din personalul angajat au</w:t>
      </w:r>
      <w:r w:rsidR="00C62ADE" w:rsidRPr="00E53DBA">
        <w:rPr>
          <w:rFonts w:ascii="Trebuchet MS" w:hAnsi="Trebuchet MS" w:cs="Arial"/>
          <w:color w:val="0D0D0D"/>
          <w:lang w:eastAsia="ro-RO"/>
        </w:rPr>
        <w:t xml:space="preserve"> </w:t>
      </w:r>
      <w:r w:rsidRPr="00E53DBA">
        <w:rPr>
          <w:rFonts w:ascii="Trebuchet MS" w:hAnsi="Trebuchet MS" w:cs="Arial"/>
          <w:color w:val="0D0D0D"/>
          <w:lang w:eastAsia="ro-RO"/>
        </w:rPr>
        <w:t>studii de administrație publică, economie, agronomie, medicină veterinară, sport etc (2011)</w:t>
      </w:r>
      <w:r w:rsidR="00C62ADE">
        <w:rPr>
          <w:rFonts w:ascii="Trebuchet MS" w:hAnsi="Trebuchet MS" w:cs="Arial"/>
          <w:color w:val="0D0D0D"/>
          <w:lang w:eastAsia="ro-RO"/>
        </w:rPr>
        <w:t>.</w:t>
      </w:r>
    </w:p>
    <w:p w14:paraId="2944FCF2" w14:textId="77777777" w:rsidR="000435FC" w:rsidRPr="00E53DBA" w:rsidRDefault="000435FC" w:rsidP="00AE31FA">
      <w:pPr>
        <w:autoSpaceDE w:val="0"/>
        <w:autoSpaceDN w:val="0"/>
        <w:adjustRightInd w:val="0"/>
        <w:jc w:val="both"/>
        <w:rPr>
          <w:rFonts w:ascii="Trebuchet MS" w:hAnsi="Trebuchet MS" w:cs="Arial"/>
          <w:color w:val="0D0D0D"/>
          <w:lang w:eastAsia="ro-RO"/>
        </w:rPr>
      </w:pPr>
    </w:p>
    <w:p w14:paraId="1F2C06CC" w14:textId="7B61D772" w:rsidR="000435FC" w:rsidRPr="00AE31FA" w:rsidRDefault="000435FC" w:rsidP="00AE31FA">
      <w:pPr>
        <w:widowControl w:val="0"/>
        <w:tabs>
          <w:tab w:val="left" w:pos="180"/>
          <w:tab w:val="left" w:pos="6525"/>
        </w:tabs>
        <w:autoSpaceDE w:val="0"/>
        <w:autoSpaceDN w:val="0"/>
        <w:adjustRightInd w:val="0"/>
        <w:jc w:val="both"/>
        <w:rPr>
          <w:rFonts w:ascii="Trebuchet MS" w:hAnsi="Trebuchet MS"/>
          <w:color w:val="000000"/>
        </w:rPr>
      </w:pPr>
      <w:r w:rsidRPr="00C62ADE">
        <w:rPr>
          <w:rFonts w:ascii="Trebuchet MS" w:hAnsi="Trebuchet MS"/>
          <w:b/>
          <w:color w:val="000000"/>
        </w:rPr>
        <w:t>2. Lipsa unor metodologii și proceduri de lucru adecvate</w:t>
      </w:r>
      <w:r w:rsidRPr="00E53DBA">
        <w:rPr>
          <w:rFonts w:ascii="Trebuchet MS" w:hAnsi="Trebuchet MS"/>
          <w:color w:val="000000"/>
        </w:rPr>
        <w:t xml:space="preserve"> problemelor cu care se confruntă persoanele care trăiesc </w:t>
      </w:r>
      <w:r w:rsidR="00C62ADE">
        <w:rPr>
          <w:rFonts w:ascii="Trebuchet MS" w:hAnsi="Trebuchet MS"/>
          <w:color w:val="000000"/>
        </w:rPr>
        <w:t>in</w:t>
      </w:r>
      <w:r w:rsidRPr="00E53DBA">
        <w:rPr>
          <w:rFonts w:ascii="Trebuchet MS" w:hAnsi="Trebuchet MS"/>
          <w:color w:val="000000"/>
        </w:rPr>
        <w:t xml:space="preserve"> sărăcie și excluziune socială severă. Datele studiului realizat de MMFPSPV în 2013 arată că doar 13,01% dintre primăriile de orașe și 5,21% dintre primăriile de comune au aprobate metodologii și proceduri de lucru pentru serviciile organizate de </w:t>
      </w:r>
      <w:r w:rsidR="00FF6D4C">
        <w:rPr>
          <w:rFonts w:ascii="Trebuchet MS" w:hAnsi="Trebuchet MS"/>
          <w:color w:val="000000"/>
        </w:rPr>
        <w:t>serviciul public de asistenta sociala (SPAS)</w:t>
      </w:r>
      <w:r w:rsidRPr="00E53DBA">
        <w:rPr>
          <w:rFonts w:ascii="Trebuchet MS" w:hAnsi="Trebuchet MS"/>
          <w:color w:val="000000"/>
        </w:rPr>
        <w:t>. Spre exemplu, metodologiea de colaborare a responsabilului de caz cu profesionişti din alte servicii/ instituţii care pot consolida rezultatele obţinute în urma implementării P</w:t>
      </w:r>
      <w:r w:rsidR="00443ADA">
        <w:rPr>
          <w:rFonts w:ascii="Trebuchet MS" w:hAnsi="Trebuchet MS"/>
          <w:color w:val="000000"/>
        </w:rPr>
        <w:t xml:space="preserve">lanului de </w:t>
      </w:r>
      <w:r w:rsidRPr="00E53DBA">
        <w:rPr>
          <w:rFonts w:ascii="Trebuchet MS" w:hAnsi="Trebuchet MS"/>
          <w:color w:val="000000"/>
        </w:rPr>
        <w:t>S</w:t>
      </w:r>
      <w:r w:rsidR="00443ADA">
        <w:rPr>
          <w:rFonts w:ascii="Trebuchet MS" w:hAnsi="Trebuchet MS"/>
          <w:color w:val="000000"/>
        </w:rPr>
        <w:t xml:space="preserve">ervicii </w:t>
      </w:r>
      <w:r w:rsidRPr="00E53DBA">
        <w:rPr>
          <w:rFonts w:ascii="Trebuchet MS" w:hAnsi="Trebuchet MS"/>
          <w:color w:val="000000"/>
        </w:rPr>
        <w:t>S</w:t>
      </w:r>
      <w:r w:rsidR="00443ADA">
        <w:rPr>
          <w:rFonts w:ascii="Trebuchet MS" w:hAnsi="Trebuchet MS"/>
          <w:color w:val="000000"/>
        </w:rPr>
        <w:t>ociale</w:t>
      </w:r>
      <w:r w:rsidRPr="00E53DBA">
        <w:rPr>
          <w:rFonts w:ascii="Trebuchet MS" w:hAnsi="Trebuchet MS"/>
          <w:color w:val="000000"/>
        </w:rPr>
        <w:t xml:space="preserve"> este aprobată doar de 1,35% dintre primăriile de comune. </w:t>
      </w:r>
    </w:p>
    <w:p w14:paraId="5BEC9E15" w14:textId="739318B6" w:rsidR="000435FC" w:rsidRPr="00AE31FA" w:rsidRDefault="000435FC" w:rsidP="00AE31FA">
      <w:pPr>
        <w:widowControl w:val="0"/>
        <w:tabs>
          <w:tab w:val="left" w:pos="180"/>
          <w:tab w:val="left" w:pos="6525"/>
        </w:tabs>
        <w:autoSpaceDE w:val="0"/>
        <w:autoSpaceDN w:val="0"/>
        <w:adjustRightInd w:val="0"/>
        <w:jc w:val="both"/>
        <w:rPr>
          <w:rFonts w:ascii="Trebuchet MS" w:hAnsi="Trebuchet MS"/>
          <w:color w:val="000000"/>
        </w:rPr>
      </w:pPr>
      <w:r w:rsidRPr="00443ADA">
        <w:rPr>
          <w:rFonts w:ascii="Trebuchet MS" w:hAnsi="Trebuchet MS"/>
          <w:b/>
          <w:color w:val="000000"/>
        </w:rPr>
        <w:t>3. Lipsa unei unei abordării integrate a nevoilor cu care se confruntă familiile sărace.</w:t>
      </w:r>
      <w:r w:rsidRPr="00E53DBA">
        <w:rPr>
          <w:rFonts w:ascii="Trebuchet MS" w:hAnsi="Trebuchet MS"/>
          <w:color w:val="000000"/>
        </w:rPr>
        <w:t xml:space="preserve"> Datele studiului realizat de MMFPSPV în 2013 arată că în anul 2010 (ultimele date disponibile) au fost organizate conferinţe de caz astfel: în medie 0,04 conferinţe de caz la SPAS</w:t>
      </w:r>
      <w:r w:rsidR="00443ADA">
        <w:rPr>
          <w:rFonts w:ascii="Trebuchet MS" w:hAnsi="Trebuchet MS"/>
          <w:color w:val="000000"/>
        </w:rPr>
        <w:t xml:space="preserve"> -</w:t>
      </w:r>
      <w:r w:rsidRPr="00E53DBA">
        <w:rPr>
          <w:rFonts w:ascii="Trebuchet MS" w:hAnsi="Trebuchet MS"/>
          <w:color w:val="000000"/>
        </w:rPr>
        <w:t xml:space="preserve"> comune, 0,03 conferinţe de caz la SPAS</w:t>
      </w:r>
      <w:r w:rsidR="00443ADA">
        <w:rPr>
          <w:rFonts w:ascii="Trebuchet MS" w:hAnsi="Trebuchet MS"/>
          <w:color w:val="000000"/>
        </w:rPr>
        <w:t>-</w:t>
      </w:r>
      <w:r w:rsidRPr="00E53DBA">
        <w:rPr>
          <w:rFonts w:ascii="Trebuchet MS" w:hAnsi="Trebuchet MS"/>
          <w:color w:val="000000"/>
        </w:rPr>
        <w:t xml:space="preserve"> oraşe şi 0,08 conferinţe de caz la SPAS </w:t>
      </w:r>
      <w:r w:rsidR="00443ADA">
        <w:rPr>
          <w:rFonts w:ascii="Trebuchet MS" w:hAnsi="Trebuchet MS"/>
          <w:color w:val="000000"/>
        </w:rPr>
        <w:t xml:space="preserve">- </w:t>
      </w:r>
      <w:r w:rsidRPr="00E53DBA">
        <w:rPr>
          <w:rFonts w:ascii="Trebuchet MS" w:hAnsi="Trebuchet MS"/>
          <w:color w:val="000000"/>
        </w:rPr>
        <w:t xml:space="preserve">municipii. Conferințele de caz sunt o cerință în practica de lucru ce abordează integrat problemele și răspunsul la problemele cu care se confruntă persoanele care trăiesc în sărăcie. </w:t>
      </w:r>
    </w:p>
    <w:p w14:paraId="630259DC" w14:textId="6D27F853" w:rsidR="000435FC" w:rsidRPr="00E53DBA" w:rsidRDefault="000435FC" w:rsidP="000C6581">
      <w:pPr>
        <w:widowControl w:val="0"/>
        <w:tabs>
          <w:tab w:val="left" w:pos="180"/>
          <w:tab w:val="left" w:pos="6525"/>
        </w:tabs>
        <w:autoSpaceDE w:val="0"/>
        <w:autoSpaceDN w:val="0"/>
        <w:adjustRightInd w:val="0"/>
        <w:jc w:val="both"/>
        <w:rPr>
          <w:rFonts w:ascii="Trebuchet MS" w:hAnsi="Trebuchet MS"/>
          <w:color w:val="000000"/>
        </w:rPr>
      </w:pPr>
      <w:r w:rsidRPr="00443ADA">
        <w:rPr>
          <w:rFonts w:ascii="Trebuchet MS" w:hAnsi="Trebuchet MS"/>
          <w:b/>
          <w:color w:val="000000"/>
        </w:rPr>
        <w:t xml:space="preserve">4. </w:t>
      </w:r>
      <w:r w:rsidR="00443ADA" w:rsidRPr="00443ADA">
        <w:rPr>
          <w:rFonts w:ascii="Trebuchet MS" w:hAnsi="Trebuchet MS"/>
          <w:b/>
          <w:color w:val="000000"/>
        </w:rPr>
        <w:t>P</w:t>
      </w:r>
      <w:r w:rsidRPr="00443ADA">
        <w:rPr>
          <w:rFonts w:ascii="Trebuchet MS" w:hAnsi="Trebuchet MS"/>
          <w:b/>
          <w:color w:val="000000"/>
        </w:rPr>
        <w:t>rograme reduse de formare profesională și de dezvoltare a competențelor profesionale</w:t>
      </w:r>
      <w:r w:rsidRPr="00E53DBA">
        <w:rPr>
          <w:rFonts w:ascii="Trebuchet MS" w:hAnsi="Trebuchet MS"/>
          <w:color w:val="000000"/>
        </w:rPr>
        <w:t xml:space="preserve"> astfel încât să fie posibilă o abordare adecvată nevoilor complexe pe care care le au persoanele care trăiesc în comunitățile sărace. Datele studiului realizat de MMFPSPV în 2013 arată că doar 13 </w:t>
      </w:r>
      <w:r w:rsidRPr="00E53DBA">
        <w:rPr>
          <w:rFonts w:ascii="Trebuchet MS" w:hAnsi="Trebuchet MS"/>
          <w:color w:val="000000"/>
        </w:rPr>
        <w:lastRenderedPageBreak/>
        <w:t xml:space="preserve">din 100 SPAS-uri (12,7%) au organizat formare profesională continuă pentru personalul din aparatul propriu şi un procent mult mai mic au oferit oportunităţi de formare în programe organizate de alte entităţi publice sau private. În anul 2010, o pondere de 21,4% din personalul angajat în aparatul propriu al SPAS a urmat cursuri de formare profesională. Tematicile cursurilor de formare au fost predominant în domeniul managementului servicilor sociale sau a managementului de proiecte. </w:t>
      </w:r>
    </w:p>
    <w:p w14:paraId="4644C701" w14:textId="5E660A93" w:rsidR="00C23CD3" w:rsidRPr="00E53DBA" w:rsidRDefault="000435FC" w:rsidP="000C6581">
      <w:pPr>
        <w:widowControl w:val="0"/>
        <w:tabs>
          <w:tab w:val="left" w:pos="180"/>
          <w:tab w:val="left" w:pos="6525"/>
        </w:tabs>
        <w:autoSpaceDE w:val="0"/>
        <w:autoSpaceDN w:val="0"/>
        <w:adjustRightInd w:val="0"/>
        <w:jc w:val="both"/>
        <w:rPr>
          <w:rFonts w:ascii="Trebuchet MS" w:hAnsi="Trebuchet MS"/>
          <w:color w:val="000000"/>
        </w:rPr>
      </w:pPr>
      <w:r w:rsidRPr="00443ADA">
        <w:rPr>
          <w:rFonts w:ascii="Trebuchet MS" w:hAnsi="Trebuchet MS"/>
          <w:b/>
          <w:color w:val="000000"/>
        </w:rPr>
        <w:t>5. O</w:t>
      </w:r>
      <w:r w:rsidR="00C23CD3" w:rsidRPr="00443ADA">
        <w:rPr>
          <w:rFonts w:ascii="Trebuchet MS" w:hAnsi="Trebuchet MS"/>
          <w:b/>
          <w:color w:val="000000"/>
        </w:rPr>
        <w:t>rientarea exclusivă a ajutorului oferit prin intermediul SPAS spre ajutoare financiare</w:t>
      </w:r>
      <w:r w:rsidR="007D047B" w:rsidRPr="00443ADA">
        <w:rPr>
          <w:rFonts w:ascii="Trebuchet MS" w:hAnsi="Trebuchet MS"/>
          <w:b/>
          <w:color w:val="000000"/>
        </w:rPr>
        <w:t xml:space="preserve"> </w:t>
      </w:r>
      <w:r w:rsidR="007D047B" w:rsidRPr="003B47E9">
        <w:rPr>
          <w:rFonts w:ascii="Trebuchet MS" w:hAnsi="Trebuchet MS"/>
          <w:b/>
          <w:color w:val="000000"/>
        </w:rPr>
        <w:t>(beneficii de asistență socială)</w:t>
      </w:r>
      <w:r w:rsidR="00C23CD3" w:rsidRPr="003B47E9">
        <w:rPr>
          <w:rFonts w:ascii="Trebuchet MS" w:hAnsi="Trebuchet MS"/>
          <w:color w:val="000000"/>
        </w:rPr>
        <w:t xml:space="preserve">. </w:t>
      </w:r>
      <w:r w:rsidR="00EC558B" w:rsidRPr="003B47E9">
        <w:rPr>
          <w:rFonts w:ascii="Trebuchet MS" w:hAnsi="Trebuchet MS"/>
          <w:color w:val="000000"/>
        </w:rPr>
        <w:t xml:space="preserve">Datele </w:t>
      </w:r>
      <w:r w:rsidR="00C23CD3" w:rsidRPr="003B47E9">
        <w:rPr>
          <w:rFonts w:ascii="Trebuchet MS" w:hAnsi="Trebuchet MS"/>
          <w:color w:val="000000"/>
        </w:rPr>
        <w:t xml:space="preserve">MMJS </w:t>
      </w:r>
      <w:r w:rsidR="00EC558B" w:rsidRPr="003B47E9">
        <w:rPr>
          <w:rFonts w:ascii="Trebuchet MS" w:hAnsi="Trebuchet MS"/>
          <w:color w:val="000000"/>
        </w:rPr>
        <w:t>(</w:t>
      </w:r>
      <w:r w:rsidR="00C23CD3" w:rsidRPr="003B47E9">
        <w:rPr>
          <w:rFonts w:ascii="Trebuchet MS" w:hAnsi="Trebuchet MS"/>
          <w:color w:val="000000"/>
        </w:rPr>
        <w:t>2013</w:t>
      </w:r>
      <w:r w:rsidR="00EC558B" w:rsidRPr="003B47E9">
        <w:rPr>
          <w:rFonts w:ascii="Trebuchet MS" w:hAnsi="Trebuchet MS"/>
          <w:color w:val="000000"/>
        </w:rPr>
        <w:t>)</w:t>
      </w:r>
      <w:r w:rsidR="00C23CD3" w:rsidRPr="003B47E9">
        <w:rPr>
          <w:rFonts w:ascii="Trebuchet MS" w:hAnsi="Trebuchet MS"/>
          <w:color w:val="000000"/>
        </w:rPr>
        <w:t xml:space="preserve"> relevă </w:t>
      </w:r>
      <w:r w:rsidR="00B32ACF" w:rsidRPr="003B47E9">
        <w:rPr>
          <w:rFonts w:ascii="Trebuchet MS" w:hAnsi="Trebuchet MS"/>
          <w:color w:val="000000"/>
        </w:rPr>
        <w:t xml:space="preserve">orientarea spre spre </w:t>
      </w:r>
      <w:r w:rsidR="00C23CD3" w:rsidRPr="003B47E9">
        <w:rPr>
          <w:rFonts w:ascii="Trebuchet MS" w:hAnsi="Trebuchet MS"/>
          <w:color w:val="000000"/>
        </w:rPr>
        <w:t>acordare</w:t>
      </w:r>
      <w:r w:rsidR="00B32ACF" w:rsidRPr="003B47E9">
        <w:rPr>
          <w:rFonts w:ascii="Trebuchet MS" w:hAnsi="Trebuchet MS"/>
          <w:color w:val="000000"/>
        </w:rPr>
        <w:t>a</w:t>
      </w:r>
      <w:r w:rsidR="00C23CD3" w:rsidRPr="003B47E9">
        <w:rPr>
          <w:rFonts w:ascii="Trebuchet MS" w:hAnsi="Trebuchet MS"/>
          <w:color w:val="000000"/>
        </w:rPr>
        <w:t xml:space="preserve"> de ajutoare financiare și materiale și o slabă corelare a beneficiilor </w:t>
      </w:r>
      <w:r w:rsidR="007D047B" w:rsidRPr="003B47E9">
        <w:rPr>
          <w:rFonts w:ascii="Trebuchet MS" w:hAnsi="Trebuchet MS"/>
          <w:color w:val="000000"/>
        </w:rPr>
        <w:t xml:space="preserve">de asistență socială </w:t>
      </w:r>
      <w:r w:rsidR="00C23CD3" w:rsidRPr="003B47E9">
        <w:rPr>
          <w:rFonts w:ascii="Trebuchet MS" w:hAnsi="Trebuchet MS"/>
          <w:color w:val="000000"/>
        </w:rPr>
        <w:t>cu alte</w:t>
      </w:r>
      <w:r w:rsidR="00C23CD3" w:rsidRPr="00E53DBA">
        <w:rPr>
          <w:rFonts w:ascii="Trebuchet MS" w:hAnsi="Trebuchet MS"/>
          <w:color w:val="000000"/>
        </w:rPr>
        <w:t xml:space="preserve"> programe de suport și asistență a persoanelor care trăiesc în sărăcie. </w:t>
      </w:r>
      <w:r w:rsidR="007573CF" w:rsidRPr="00E53DBA">
        <w:rPr>
          <w:rFonts w:ascii="Trebuchet MS" w:hAnsi="Trebuchet MS"/>
          <w:color w:val="000000"/>
        </w:rPr>
        <w:t xml:space="preserve">Problemele identificate și </w:t>
      </w:r>
      <w:r w:rsidR="00C23CD3" w:rsidRPr="00E53DBA">
        <w:rPr>
          <w:rFonts w:ascii="Trebuchet MS" w:hAnsi="Trebuchet MS"/>
          <w:color w:val="000000"/>
        </w:rPr>
        <w:t>prezentate în cadrul POCU</w:t>
      </w:r>
      <w:r w:rsidR="007573CF" w:rsidRPr="00E53DBA">
        <w:rPr>
          <w:rFonts w:ascii="Trebuchet MS" w:hAnsi="Trebuchet MS"/>
          <w:color w:val="000000"/>
        </w:rPr>
        <w:t xml:space="preserve"> 2014-2020</w:t>
      </w:r>
      <w:r w:rsidR="00C23CD3" w:rsidRPr="00E53DBA">
        <w:rPr>
          <w:rFonts w:ascii="Trebuchet MS" w:hAnsi="Trebuchet MS"/>
          <w:color w:val="000000"/>
        </w:rPr>
        <w:t xml:space="preserve"> se referă la  accesul redus la servicii sociale de calitate. Astfel, serviciile sociale la nivelul comunităţii sunt insuficient dezvoltate, nu răspund integral nevoilor beneficiarilor sau uneori lipsesc. Numărul asistenţilor </w:t>
      </w:r>
      <w:r w:rsidR="0096661A" w:rsidRPr="00E53DBA">
        <w:rPr>
          <w:rFonts w:ascii="Trebuchet MS" w:hAnsi="Trebuchet MS"/>
          <w:color w:val="000000"/>
        </w:rPr>
        <w:t xml:space="preserve">medicali </w:t>
      </w:r>
      <w:r w:rsidR="00C23CD3" w:rsidRPr="00E53DBA">
        <w:rPr>
          <w:rFonts w:ascii="Trebuchet MS" w:hAnsi="Trebuchet MS"/>
          <w:color w:val="000000"/>
        </w:rPr>
        <w:t xml:space="preserve">comunitari şi al mediatorilor este mult sub </w:t>
      </w:r>
      <w:r w:rsidR="007D047B" w:rsidRPr="00E53DBA">
        <w:rPr>
          <w:rFonts w:ascii="Trebuchet MS" w:hAnsi="Trebuchet MS"/>
          <w:color w:val="000000"/>
        </w:rPr>
        <w:t xml:space="preserve">cel </w:t>
      </w:r>
      <w:r w:rsidR="00C23CD3" w:rsidRPr="00E53DBA">
        <w:rPr>
          <w:rFonts w:ascii="Trebuchet MS" w:hAnsi="Trebuchet MS"/>
          <w:color w:val="000000"/>
        </w:rPr>
        <w:t>necesar, deşi hărţile sărăciei (Banca Mondială, 2014) corelate cu analizele profilului teritorial al morbidităţii şi mortalităţii prin patologiile prioritare indică un număr mult mai mare de comunităţi cu indicatori de vulnerabilitate, mai ales în mediu rural.</w:t>
      </w:r>
      <w:r w:rsidR="002478B5" w:rsidRPr="00E53DBA">
        <w:rPr>
          <w:rFonts w:ascii="Trebuchet MS" w:hAnsi="Trebuchet MS"/>
          <w:color w:val="000000"/>
        </w:rPr>
        <w:t xml:space="preserve"> Față de anul  2014,  în 2017 numărul asistentilor medicali comunitari a crescut cu 50 % de la 984 asistenti in 2014 la 1528 asistenti medicali comunitari in 2017 (300 în  </w:t>
      </w:r>
      <w:r w:rsidR="003B47E9">
        <w:rPr>
          <w:rFonts w:ascii="Trebuchet MS" w:hAnsi="Trebuchet MS"/>
          <w:color w:val="000000"/>
        </w:rPr>
        <w:t xml:space="preserve">mediul </w:t>
      </w:r>
      <w:r w:rsidR="002478B5" w:rsidRPr="00E53DBA">
        <w:rPr>
          <w:rFonts w:ascii="Trebuchet MS" w:hAnsi="Trebuchet MS"/>
          <w:color w:val="000000"/>
        </w:rPr>
        <w:t xml:space="preserve">urban și 1228 în </w:t>
      </w:r>
      <w:r w:rsidR="003B47E9">
        <w:rPr>
          <w:rFonts w:ascii="Trebuchet MS" w:hAnsi="Trebuchet MS"/>
          <w:color w:val="000000"/>
        </w:rPr>
        <w:t xml:space="preserve">mediul </w:t>
      </w:r>
      <w:r w:rsidR="002478B5" w:rsidRPr="00E53DBA">
        <w:rPr>
          <w:rFonts w:ascii="Trebuchet MS" w:hAnsi="Trebuchet MS"/>
          <w:color w:val="000000"/>
        </w:rPr>
        <w:t xml:space="preserve">rural, </w:t>
      </w:r>
      <w:r w:rsidR="003B47E9">
        <w:rPr>
          <w:rFonts w:ascii="Trebuchet MS" w:hAnsi="Trebuchet MS"/>
          <w:color w:val="000000"/>
        </w:rPr>
        <w:t xml:space="preserve">iar in aceeasi perioada numarul mediatorilor sanitari a crescut de la </w:t>
      </w:r>
      <w:r w:rsidR="002478B5" w:rsidRPr="00E53DBA">
        <w:rPr>
          <w:rFonts w:ascii="Trebuchet MS" w:hAnsi="Trebuchet MS"/>
          <w:color w:val="000000"/>
        </w:rPr>
        <w:t xml:space="preserve">384 la 484 (204 in </w:t>
      </w:r>
      <w:r w:rsidR="003B47E9">
        <w:rPr>
          <w:rFonts w:ascii="Trebuchet MS" w:hAnsi="Trebuchet MS"/>
          <w:color w:val="000000"/>
        </w:rPr>
        <w:t xml:space="preserve">mediul </w:t>
      </w:r>
      <w:r w:rsidR="002478B5" w:rsidRPr="00E53DBA">
        <w:rPr>
          <w:rFonts w:ascii="Trebuchet MS" w:hAnsi="Trebuchet MS"/>
          <w:color w:val="000000"/>
        </w:rPr>
        <w:t xml:space="preserve">urban și 280 în </w:t>
      </w:r>
      <w:r w:rsidR="003B47E9">
        <w:rPr>
          <w:rFonts w:ascii="Trebuchet MS" w:hAnsi="Trebuchet MS"/>
          <w:color w:val="000000"/>
        </w:rPr>
        <w:t xml:space="preserve">mediul </w:t>
      </w:r>
      <w:r w:rsidR="002478B5" w:rsidRPr="00E53DBA">
        <w:rPr>
          <w:rFonts w:ascii="Trebuchet MS" w:hAnsi="Trebuchet MS"/>
          <w:color w:val="000000"/>
        </w:rPr>
        <w:t xml:space="preserve">rural). </w:t>
      </w:r>
      <w:r w:rsidR="003B47E9">
        <w:rPr>
          <w:rFonts w:ascii="Trebuchet MS" w:hAnsi="Trebuchet MS"/>
          <w:color w:val="000000"/>
        </w:rPr>
        <w:t xml:space="preserve">Rezulta astfel </w:t>
      </w:r>
      <w:r w:rsidR="002478B5" w:rsidRPr="00E53DBA">
        <w:rPr>
          <w:rFonts w:ascii="Trebuchet MS" w:hAnsi="Trebuchet MS"/>
          <w:color w:val="000000"/>
        </w:rPr>
        <w:t>necesitatea dezvoltării serviciilor medicale comunitare și a serviciilor sociale prin creşterea acoperirii acestora și proximitatea lor față de individ</w:t>
      </w:r>
      <w:r w:rsidR="007F2323" w:rsidRPr="00E53DBA">
        <w:rPr>
          <w:rFonts w:ascii="Trebuchet MS" w:hAnsi="Trebuchet MS"/>
          <w:color w:val="000000"/>
        </w:rPr>
        <w:t>.</w:t>
      </w:r>
    </w:p>
    <w:p w14:paraId="57935055" w14:textId="69589A41" w:rsidR="00C23CD3" w:rsidRPr="00E53DBA" w:rsidRDefault="000435FC" w:rsidP="000C6581">
      <w:pPr>
        <w:widowControl w:val="0"/>
        <w:tabs>
          <w:tab w:val="left" w:pos="180"/>
          <w:tab w:val="left" w:pos="6525"/>
        </w:tabs>
        <w:autoSpaceDE w:val="0"/>
        <w:autoSpaceDN w:val="0"/>
        <w:adjustRightInd w:val="0"/>
        <w:jc w:val="both"/>
        <w:rPr>
          <w:rFonts w:ascii="Trebuchet MS" w:hAnsi="Trebuchet MS"/>
          <w:color w:val="000000"/>
        </w:rPr>
      </w:pPr>
      <w:r w:rsidRPr="003B47E9">
        <w:rPr>
          <w:rFonts w:ascii="Trebuchet MS" w:hAnsi="Trebuchet MS"/>
          <w:b/>
          <w:color w:val="000000"/>
        </w:rPr>
        <w:t>6. D</w:t>
      </w:r>
      <w:r w:rsidR="00C23CD3" w:rsidRPr="003B47E9">
        <w:rPr>
          <w:rFonts w:ascii="Trebuchet MS" w:hAnsi="Trebuchet MS"/>
          <w:b/>
          <w:color w:val="000000"/>
        </w:rPr>
        <w:t>ificultăți în angajarea personalului de specialitate</w:t>
      </w:r>
      <w:r w:rsidR="00ED7333" w:rsidRPr="003B47E9">
        <w:rPr>
          <w:rFonts w:ascii="Trebuchet MS" w:hAnsi="Trebuchet MS"/>
          <w:b/>
          <w:color w:val="000000"/>
        </w:rPr>
        <w:t xml:space="preserve"> în domeniul asistenței sociale (asistenți sociali)</w:t>
      </w:r>
      <w:r w:rsidR="00C23CD3" w:rsidRPr="003B47E9">
        <w:rPr>
          <w:rFonts w:ascii="Trebuchet MS" w:hAnsi="Trebuchet MS"/>
          <w:b/>
          <w:color w:val="000000"/>
        </w:rPr>
        <w:t>.</w:t>
      </w:r>
      <w:r w:rsidR="00C23CD3" w:rsidRPr="00E53DBA">
        <w:rPr>
          <w:rFonts w:ascii="Trebuchet MS" w:hAnsi="Trebuchet MS"/>
          <w:color w:val="000000"/>
        </w:rPr>
        <w:t xml:space="preserve"> Situaţia </w:t>
      </w:r>
      <w:r w:rsidR="00ED7333" w:rsidRPr="00E53DBA">
        <w:rPr>
          <w:rFonts w:ascii="Trebuchet MS" w:hAnsi="Trebuchet MS"/>
          <w:color w:val="000000"/>
        </w:rPr>
        <w:t>di</w:t>
      </w:r>
      <w:r w:rsidR="00C23CD3" w:rsidRPr="00E53DBA">
        <w:rPr>
          <w:rFonts w:ascii="Trebuchet MS" w:hAnsi="Trebuchet MS"/>
          <w:color w:val="000000"/>
        </w:rPr>
        <w:t xml:space="preserve">n teren arată că în majoritatea </w:t>
      </w:r>
      <w:r w:rsidR="00573F9E" w:rsidRPr="00E53DBA">
        <w:rPr>
          <w:rFonts w:ascii="Trebuchet MS" w:hAnsi="Trebuchet MS"/>
          <w:color w:val="000000"/>
        </w:rPr>
        <w:t xml:space="preserve">UAT-urilor </w:t>
      </w:r>
      <w:r w:rsidR="00C23CD3" w:rsidRPr="00E53DBA">
        <w:rPr>
          <w:rFonts w:ascii="Trebuchet MS" w:hAnsi="Trebuchet MS"/>
          <w:color w:val="000000"/>
        </w:rPr>
        <w:t xml:space="preserve">atribuţiile de asistenţă socială sunt îndeplinite de diferite categorii de angajaţi (viceprimarul, referentul agricol, bibliotecarul, secretarul, contabilul, casierul), prin cumul de </w:t>
      </w:r>
      <w:r w:rsidR="009F475A" w:rsidRPr="00E53DBA">
        <w:rPr>
          <w:rFonts w:ascii="Trebuchet MS" w:hAnsi="Trebuchet MS"/>
          <w:color w:val="000000"/>
        </w:rPr>
        <w:t>funcții</w:t>
      </w:r>
      <w:r w:rsidR="00C23CD3" w:rsidRPr="00E53DBA">
        <w:rPr>
          <w:rFonts w:ascii="Trebuchet MS" w:hAnsi="Trebuchet MS"/>
          <w:color w:val="000000"/>
        </w:rPr>
        <w:t>. În plus, aceşti angajaţi se ocupă atât de problemele sociale ale copiilor, cât şi de ale adulţilor</w:t>
      </w:r>
      <w:r w:rsidR="009F475A" w:rsidRPr="00E53DBA">
        <w:rPr>
          <w:rFonts w:ascii="Trebuchet MS" w:hAnsi="Trebuchet MS"/>
          <w:color w:val="000000"/>
        </w:rPr>
        <w:t>, ale persoanelor cu dizabilități</w:t>
      </w:r>
      <w:r w:rsidR="00C23CD3" w:rsidRPr="00E53DBA">
        <w:rPr>
          <w:rFonts w:ascii="Trebuchet MS" w:hAnsi="Trebuchet MS"/>
          <w:color w:val="000000"/>
        </w:rPr>
        <w:t xml:space="preserve"> şi ale familiilor în dificultate în general, întocmind şi documentaţia necesară acordării tuturor tipurilor de </w:t>
      </w:r>
      <w:r w:rsidR="009F475A" w:rsidRPr="00E53DBA">
        <w:rPr>
          <w:rFonts w:ascii="Trebuchet MS" w:hAnsi="Trebuchet MS"/>
          <w:color w:val="000000"/>
        </w:rPr>
        <w:t xml:space="preserve">beneficii de asistență </w:t>
      </w:r>
      <w:r w:rsidR="00C23CD3" w:rsidRPr="00E53DBA">
        <w:rPr>
          <w:rFonts w:ascii="Trebuchet MS" w:hAnsi="Trebuchet MS"/>
          <w:color w:val="000000"/>
        </w:rPr>
        <w:t>social</w:t>
      </w:r>
      <w:r w:rsidR="009F475A" w:rsidRPr="00E53DBA">
        <w:rPr>
          <w:rFonts w:ascii="Trebuchet MS" w:hAnsi="Trebuchet MS"/>
          <w:color w:val="000000"/>
        </w:rPr>
        <w:t>ă</w:t>
      </w:r>
      <w:r w:rsidR="00C23CD3" w:rsidRPr="00E53DBA">
        <w:rPr>
          <w:rFonts w:ascii="Trebuchet MS" w:hAnsi="Trebuchet MS"/>
          <w:color w:val="000000"/>
        </w:rPr>
        <w:t xml:space="preserve">. Supraîncărcarea cu sarcini din diferite domenii a acestor angajaţi şi lipsa de delimitare clară a atribuţiilor face ca nivelul calitativ al asistenţei sociale în comune să fie de multe ori sub </w:t>
      </w:r>
      <w:r w:rsidR="009F475A" w:rsidRPr="00E53DBA">
        <w:rPr>
          <w:rFonts w:ascii="Trebuchet MS" w:hAnsi="Trebuchet MS"/>
          <w:color w:val="000000"/>
        </w:rPr>
        <w:t xml:space="preserve">cel </w:t>
      </w:r>
      <w:r w:rsidR="007A022D" w:rsidRPr="00E53DBA">
        <w:rPr>
          <w:rFonts w:ascii="Trebuchet MS" w:hAnsi="Trebuchet MS"/>
          <w:color w:val="000000"/>
        </w:rPr>
        <w:t>optim</w:t>
      </w:r>
      <w:r w:rsidR="00095CCA" w:rsidRPr="00E53DBA">
        <w:rPr>
          <w:rFonts w:ascii="Trebuchet MS" w:hAnsi="Trebuchet MS"/>
          <w:color w:val="000000"/>
        </w:rPr>
        <w:t>.</w:t>
      </w:r>
    </w:p>
    <w:p w14:paraId="78A1E246" w14:textId="6F0DBA82" w:rsidR="00EC2943" w:rsidRPr="00AE31FA" w:rsidRDefault="00C23CD3" w:rsidP="00AE31FA">
      <w:pPr>
        <w:autoSpaceDE w:val="0"/>
        <w:autoSpaceDN w:val="0"/>
        <w:adjustRightInd w:val="0"/>
        <w:spacing w:after="120"/>
        <w:jc w:val="both"/>
        <w:rPr>
          <w:rFonts w:ascii="Trebuchet MS" w:hAnsi="Trebuchet MS"/>
          <w:bCs/>
        </w:rPr>
      </w:pPr>
      <w:r w:rsidRPr="00E53DBA">
        <w:rPr>
          <w:rFonts w:ascii="Trebuchet MS" w:hAnsi="Trebuchet MS"/>
          <w:bCs/>
        </w:rPr>
        <w:t>Conform Atlasului</w:t>
      </w:r>
      <w:r w:rsidR="00AE31FA">
        <w:rPr>
          <w:rFonts w:ascii="Trebuchet MS" w:hAnsi="Trebuchet MS"/>
          <w:bCs/>
        </w:rPr>
        <w:t xml:space="preserve"> Zonelor Rurale Marginalizate </w:t>
      </w:r>
      <w:proofErr w:type="spellStart"/>
      <w:r w:rsidR="00AE31FA">
        <w:rPr>
          <w:rFonts w:ascii="Trebuchet MS" w:hAnsi="Trebuchet MS"/>
          <w:bCs/>
        </w:rPr>
        <w:t>şi</w:t>
      </w:r>
      <w:proofErr w:type="spellEnd"/>
      <w:r w:rsidR="00AE31FA">
        <w:rPr>
          <w:rFonts w:ascii="Trebuchet MS" w:hAnsi="Trebuchet MS"/>
          <w:bCs/>
        </w:rPr>
        <w:t xml:space="preserve"> </w:t>
      </w:r>
      <w:r w:rsidR="00AE31FA" w:rsidRPr="00AE31FA">
        <w:rPr>
          <w:rFonts w:ascii="Trebuchet MS" w:hAnsi="Trebuchet MS"/>
          <w:bCs/>
        </w:rPr>
        <w:t xml:space="preserve">al Dezvoltării Umane Locale din </w:t>
      </w:r>
      <w:r w:rsidR="00AE31FA">
        <w:rPr>
          <w:rFonts w:ascii="Trebuchet MS" w:hAnsi="Trebuchet MS"/>
          <w:bCs/>
        </w:rPr>
        <w:t>România</w:t>
      </w:r>
      <w:r w:rsidRPr="00E53DBA">
        <w:rPr>
          <w:rFonts w:ascii="Trebuchet MS" w:hAnsi="Trebuchet MS"/>
          <w:bCs/>
        </w:rPr>
        <w:t>, p</w:t>
      </w:r>
      <w:r w:rsidRPr="00E53DBA">
        <w:rPr>
          <w:rFonts w:ascii="Trebuchet MS" w:hAnsi="Trebuchet MS"/>
        </w:rPr>
        <w:t xml:space="preserve">roiectele de regenerare integrate, trans-sectoriale, care caută un echilibru între incluziune socială și competitivitate economică reprezintă cea mai bună cale de a reduce sărăcia concentrată geografic în zone urbane marginalizate, în comunități de romi și în anumite zone rurale izolate. Pentru a fi eficiente, intervențiile acestea trebuie să fie sprijinite de o serie largă de actori publici și privați (instituții de stat, proprietari, localnici și firme). </w:t>
      </w:r>
    </w:p>
    <w:p w14:paraId="7572948F" w14:textId="115ED72B" w:rsidR="00C23CD3" w:rsidRPr="00E53DBA" w:rsidRDefault="00C23CD3" w:rsidP="00C23CD3">
      <w:pPr>
        <w:autoSpaceDE w:val="0"/>
        <w:autoSpaceDN w:val="0"/>
        <w:adjustRightInd w:val="0"/>
        <w:spacing w:after="120"/>
        <w:jc w:val="both"/>
        <w:rPr>
          <w:rFonts w:ascii="Trebuchet MS" w:hAnsi="Trebuchet MS"/>
        </w:rPr>
      </w:pPr>
      <w:r w:rsidRPr="00E53DBA">
        <w:rPr>
          <w:rFonts w:ascii="Trebuchet MS" w:hAnsi="Trebuchet MS"/>
        </w:rPr>
        <w:t xml:space="preserve">Deși în România s-au încercat mai multe abordări diferite de reducere a segregării comunităților defavorizate, nu s-a făcut nicio evaluare cuprinzătoare a gradului de reușită sau nereușită a acestor abordări. Drept urmare, există puține date despre rezultatele de pe teren ale celor câteva politici și programe de integrare din România, despre practicile care au avut mai mult succes și de ce și despre modalitățile existente de eludare a sistemelor de guvernare, adesea excesiv de </w:t>
      </w:r>
      <w:r w:rsidRPr="00E53DBA">
        <w:rPr>
          <w:rFonts w:ascii="Trebuchet MS" w:hAnsi="Trebuchet MS"/>
        </w:rPr>
        <w:lastRenderedPageBreak/>
        <w:t>rigide, pentru a se asigura că programele de integrar</w:t>
      </w:r>
      <w:r w:rsidR="00C07978" w:rsidRPr="00E53DBA">
        <w:rPr>
          <w:rFonts w:ascii="Trebuchet MS" w:hAnsi="Trebuchet MS"/>
        </w:rPr>
        <w:t>e se aplică eficient și reactiv</w:t>
      </w:r>
      <w:r w:rsidRPr="00E53DBA">
        <w:rPr>
          <w:rFonts w:ascii="Trebuchet MS" w:hAnsi="Trebuchet MS"/>
        </w:rPr>
        <w:t xml:space="preserve"> (Atlas, p.41-42).</w:t>
      </w:r>
    </w:p>
    <w:p w14:paraId="099C95A1" w14:textId="77777777" w:rsidR="00622461" w:rsidRDefault="00C23CD3" w:rsidP="00622461">
      <w:pPr>
        <w:autoSpaceDE w:val="0"/>
        <w:autoSpaceDN w:val="0"/>
        <w:adjustRightInd w:val="0"/>
        <w:spacing w:after="120"/>
        <w:jc w:val="both"/>
        <w:rPr>
          <w:rFonts w:ascii="Trebuchet MS" w:hAnsi="Trebuchet MS"/>
        </w:rPr>
      </w:pPr>
      <w:r w:rsidRPr="00E53DBA">
        <w:rPr>
          <w:rFonts w:ascii="Trebuchet MS" w:hAnsi="Trebuchet MS"/>
          <w:bCs/>
        </w:rPr>
        <w:t xml:space="preserve">Așa cum este prezentat și </w:t>
      </w:r>
      <w:r w:rsidR="00EC2943" w:rsidRPr="00E53DBA">
        <w:rPr>
          <w:rFonts w:ascii="Trebuchet MS" w:hAnsi="Trebuchet MS"/>
          <w:bCs/>
        </w:rPr>
        <w:t xml:space="preserve">la </w:t>
      </w:r>
      <w:r w:rsidRPr="00E53DBA">
        <w:rPr>
          <w:rFonts w:ascii="Trebuchet MS" w:hAnsi="Trebuchet MS"/>
          <w:bCs/>
        </w:rPr>
        <w:t xml:space="preserve">nivelul documentelor sectoriale invocate, </w:t>
      </w:r>
      <w:r w:rsidRPr="00E53DBA">
        <w:rPr>
          <w:rFonts w:ascii="Trebuchet MS" w:hAnsi="Trebuchet MS"/>
          <w:b/>
          <w:bCs/>
          <w:i/>
        </w:rPr>
        <w:t>Programul Operațional  Capital Uman</w:t>
      </w:r>
      <w:r w:rsidRPr="00E53DBA">
        <w:rPr>
          <w:rFonts w:ascii="Trebuchet MS" w:hAnsi="Trebuchet MS"/>
          <w:bCs/>
        </w:rPr>
        <w:t xml:space="preserve"> </w:t>
      </w:r>
      <w:r w:rsidR="004762AE" w:rsidRPr="00E53DBA">
        <w:rPr>
          <w:rFonts w:ascii="Trebuchet MS" w:hAnsi="Trebuchet MS"/>
          <w:b/>
          <w:bCs/>
          <w:i/>
        </w:rPr>
        <w:t>2014-2020</w:t>
      </w:r>
      <w:r w:rsidR="004762AE" w:rsidRPr="00E53DBA">
        <w:rPr>
          <w:rFonts w:ascii="Trebuchet MS" w:hAnsi="Trebuchet MS"/>
          <w:bCs/>
        </w:rPr>
        <w:t xml:space="preserve"> </w:t>
      </w:r>
      <w:r w:rsidRPr="00E53DBA">
        <w:rPr>
          <w:rFonts w:ascii="Trebuchet MS" w:hAnsi="Trebuchet MS"/>
          <w:bCs/>
        </w:rPr>
        <w:t xml:space="preserve">are în vedere </w:t>
      </w:r>
      <w:r w:rsidRPr="00E53DBA">
        <w:rPr>
          <w:rFonts w:ascii="Trebuchet MS" w:hAnsi="Trebuchet MS"/>
        </w:rPr>
        <w:t>caracterul multidimensional al sărăciei și excluziunii sociale (caracterul profund localizat al sărăciei, alături de existența unor grupuri țintă pentru care sărăcia și discriminarea sunt mult mai acute), pentru a promova de o manieră adecvată incluziunea socială</w:t>
      </w:r>
      <w:r w:rsidR="002928A2" w:rsidRPr="00E53DBA">
        <w:rPr>
          <w:rFonts w:ascii="Trebuchet MS" w:hAnsi="Trebuchet MS"/>
        </w:rPr>
        <w:t>. Astfel,</w:t>
      </w:r>
      <w:r w:rsidRPr="00E53DBA">
        <w:rPr>
          <w:rFonts w:ascii="Trebuchet MS" w:hAnsi="Trebuchet MS"/>
        </w:rPr>
        <w:t xml:space="preserve"> se au în vedere atât măsuri integrate, țintite către combaterea sărăciei în comunitățile dezavantajate, cât și măsuri de promovare a incluziunii și combatere a discriminării la nivelul grupu</w:t>
      </w:r>
      <w:r w:rsidR="00C07978" w:rsidRPr="00E53DBA">
        <w:rPr>
          <w:rFonts w:ascii="Trebuchet MS" w:hAnsi="Trebuchet MS"/>
        </w:rPr>
        <w:t>rilor vulnerabile</w:t>
      </w:r>
      <w:r w:rsidRPr="00E53DBA">
        <w:rPr>
          <w:rFonts w:ascii="Trebuchet MS" w:hAnsi="Trebuchet MS"/>
        </w:rPr>
        <w:t>.</w:t>
      </w:r>
    </w:p>
    <w:p w14:paraId="25B9BD11" w14:textId="5725084B" w:rsidR="004041E4" w:rsidRPr="00622461" w:rsidRDefault="004041E4" w:rsidP="00622461">
      <w:pPr>
        <w:autoSpaceDE w:val="0"/>
        <w:autoSpaceDN w:val="0"/>
        <w:adjustRightInd w:val="0"/>
        <w:spacing w:after="120"/>
        <w:jc w:val="both"/>
        <w:rPr>
          <w:rFonts w:ascii="Trebuchet MS" w:hAnsi="Trebuchet MS"/>
        </w:rPr>
      </w:pPr>
      <w:r w:rsidRPr="00622461">
        <w:rPr>
          <w:rFonts w:ascii="Trebuchet MS" w:hAnsi="Trebuchet MS"/>
        </w:rPr>
        <w:t xml:space="preserve">Prezentul apel </w:t>
      </w:r>
      <w:r w:rsidR="00B108DA" w:rsidRPr="00622461">
        <w:rPr>
          <w:rFonts w:ascii="Trebuchet MS" w:hAnsi="Trebuchet MS"/>
        </w:rPr>
        <w:t>finanțează</w:t>
      </w:r>
      <w:r w:rsidRPr="00622461">
        <w:rPr>
          <w:rFonts w:ascii="Trebuchet MS" w:hAnsi="Trebuchet MS"/>
        </w:rPr>
        <w:t xml:space="preserve"> consolidarea capacității serviciilor publice de asistență socială de a iniția, coordona </w:t>
      </w:r>
      <w:proofErr w:type="spellStart"/>
      <w:r w:rsidRPr="00622461">
        <w:rPr>
          <w:rFonts w:ascii="Trebuchet MS" w:hAnsi="Trebuchet MS"/>
        </w:rPr>
        <w:t>şi</w:t>
      </w:r>
      <w:proofErr w:type="spellEnd"/>
      <w:r w:rsidRPr="00622461">
        <w:rPr>
          <w:rFonts w:ascii="Trebuchet MS" w:hAnsi="Trebuchet MS"/>
        </w:rPr>
        <w:t xml:space="preserve"> implementare a măsurilor de prevenire </w:t>
      </w:r>
      <w:proofErr w:type="spellStart"/>
      <w:r w:rsidRPr="00622461">
        <w:rPr>
          <w:rFonts w:ascii="Trebuchet MS" w:hAnsi="Trebuchet MS"/>
        </w:rPr>
        <w:t>şi</w:t>
      </w:r>
      <w:proofErr w:type="spellEnd"/>
      <w:r w:rsidRPr="00622461">
        <w:rPr>
          <w:rFonts w:ascii="Trebuchet MS" w:hAnsi="Trebuchet MS"/>
        </w:rPr>
        <w:t xml:space="preserve"> combatere a </w:t>
      </w:r>
      <w:proofErr w:type="spellStart"/>
      <w:r w:rsidRPr="00622461">
        <w:rPr>
          <w:rFonts w:ascii="Trebuchet MS" w:hAnsi="Trebuchet MS"/>
        </w:rPr>
        <w:t>situaţiilor</w:t>
      </w:r>
      <w:proofErr w:type="spellEnd"/>
      <w:r w:rsidRPr="00622461">
        <w:rPr>
          <w:rFonts w:ascii="Trebuchet MS" w:hAnsi="Trebuchet MS"/>
        </w:rPr>
        <w:t xml:space="preserve"> de marginalizare </w:t>
      </w:r>
      <w:proofErr w:type="spellStart"/>
      <w:r w:rsidRPr="00622461">
        <w:rPr>
          <w:rFonts w:ascii="Trebuchet MS" w:hAnsi="Trebuchet MS"/>
        </w:rPr>
        <w:t>şi</w:t>
      </w:r>
      <w:proofErr w:type="spellEnd"/>
      <w:r w:rsidRPr="00622461">
        <w:rPr>
          <w:rFonts w:ascii="Trebuchet MS" w:hAnsi="Trebuchet MS"/>
        </w:rPr>
        <w:t xml:space="preserve"> excludere socială,  în minim  350 de comunități marginalizate</w:t>
      </w:r>
      <w:r w:rsidR="00B0108A" w:rsidRPr="00622461">
        <w:rPr>
          <w:rFonts w:ascii="Trebuchet MS" w:hAnsi="Trebuchet MS"/>
        </w:rPr>
        <w:t>,</w:t>
      </w:r>
      <w:r w:rsidRPr="00622461">
        <w:rPr>
          <w:rFonts w:ascii="Trebuchet MS" w:hAnsi="Trebuchet MS"/>
        </w:rPr>
        <w:t xml:space="preserve"> </w:t>
      </w:r>
      <w:proofErr w:type="spellStart"/>
      <w:r w:rsidRPr="00622461">
        <w:rPr>
          <w:rFonts w:ascii="Trebuchet MS" w:hAnsi="Trebuchet MS"/>
        </w:rPr>
        <w:t>prin</w:t>
      </w:r>
      <w:proofErr w:type="spellEnd"/>
      <w:r w:rsidRPr="00622461">
        <w:rPr>
          <w:rFonts w:ascii="Trebuchet MS" w:hAnsi="Trebuchet MS"/>
        </w:rPr>
        <w:t xml:space="preserve"> </w:t>
      </w:r>
      <w:proofErr w:type="spellStart"/>
      <w:r w:rsidRPr="00622461">
        <w:rPr>
          <w:rFonts w:ascii="Trebuchet MS" w:hAnsi="Trebuchet MS"/>
        </w:rPr>
        <w:t>furnizarea</w:t>
      </w:r>
      <w:proofErr w:type="spellEnd"/>
      <w:r w:rsidRPr="00622461">
        <w:rPr>
          <w:rFonts w:ascii="Trebuchet MS" w:hAnsi="Trebuchet MS"/>
        </w:rPr>
        <w:t xml:space="preserve"> de </w:t>
      </w:r>
      <w:proofErr w:type="spellStart"/>
      <w:r w:rsidRPr="00622461">
        <w:rPr>
          <w:rFonts w:ascii="Trebuchet MS" w:hAnsi="Trebuchet MS"/>
        </w:rPr>
        <w:t>resurse</w:t>
      </w:r>
      <w:proofErr w:type="spellEnd"/>
      <w:r w:rsidRPr="00622461">
        <w:rPr>
          <w:rFonts w:ascii="Trebuchet MS" w:hAnsi="Trebuchet MS"/>
        </w:rPr>
        <w:t xml:space="preserve"> </w:t>
      </w:r>
      <w:proofErr w:type="spellStart"/>
      <w:r w:rsidRPr="00622461">
        <w:rPr>
          <w:rFonts w:ascii="Trebuchet MS" w:hAnsi="Trebuchet MS"/>
        </w:rPr>
        <w:t>umane</w:t>
      </w:r>
      <w:proofErr w:type="spellEnd"/>
      <w:r w:rsidRPr="00622461">
        <w:rPr>
          <w:rFonts w:ascii="Trebuchet MS" w:hAnsi="Trebuchet MS"/>
        </w:rPr>
        <w:t xml:space="preserve"> </w:t>
      </w:r>
      <w:proofErr w:type="spellStart"/>
      <w:r w:rsidRPr="00622461">
        <w:rPr>
          <w:rFonts w:ascii="Trebuchet MS" w:hAnsi="Trebuchet MS"/>
        </w:rPr>
        <w:t>adecvate</w:t>
      </w:r>
      <w:proofErr w:type="spellEnd"/>
      <w:r w:rsidRPr="00622461">
        <w:rPr>
          <w:rFonts w:ascii="Trebuchet MS" w:hAnsi="Trebuchet MS"/>
        </w:rPr>
        <w:t xml:space="preserve"> </w:t>
      </w:r>
      <w:proofErr w:type="spellStart"/>
      <w:r w:rsidRPr="00622461">
        <w:rPr>
          <w:rFonts w:ascii="Trebuchet MS" w:hAnsi="Trebuchet MS"/>
        </w:rPr>
        <w:t>și</w:t>
      </w:r>
      <w:proofErr w:type="spellEnd"/>
      <w:r w:rsidRPr="00622461">
        <w:rPr>
          <w:rFonts w:ascii="Trebuchet MS" w:hAnsi="Trebuchet MS"/>
        </w:rPr>
        <w:t xml:space="preserve"> </w:t>
      </w:r>
      <w:proofErr w:type="spellStart"/>
      <w:r w:rsidRPr="00622461">
        <w:rPr>
          <w:rFonts w:ascii="Trebuchet MS" w:hAnsi="Trebuchet MS"/>
        </w:rPr>
        <w:t>formarea</w:t>
      </w:r>
      <w:proofErr w:type="spellEnd"/>
      <w:r w:rsidRPr="00622461">
        <w:rPr>
          <w:rFonts w:ascii="Trebuchet MS" w:hAnsi="Trebuchet MS"/>
        </w:rPr>
        <w:t xml:space="preserve"> </w:t>
      </w:r>
      <w:proofErr w:type="spellStart"/>
      <w:r w:rsidRPr="00622461">
        <w:rPr>
          <w:rFonts w:ascii="Trebuchet MS" w:hAnsi="Trebuchet MS"/>
        </w:rPr>
        <w:t>acestora</w:t>
      </w:r>
      <w:proofErr w:type="spellEnd"/>
      <w:r w:rsidRPr="00622461">
        <w:rPr>
          <w:rFonts w:ascii="Trebuchet MS" w:hAnsi="Trebuchet MS"/>
        </w:rPr>
        <w:t xml:space="preserve"> si </w:t>
      </w:r>
      <w:proofErr w:type="spellStart"/>
      <w:r w:rsidRPr="00622461">
        <w:rPr>
          <w:rFonts w:ascii="Trebuchet MS" w:hAnsi="Trebuchet MS"/>
        </w:rPr>
        <w:t>îmbunătățirea</w:t>
      </w:r>
      <w:proofErr w:type="spellEnd"/>
      <w:r w:rsidRPr="00622461">
        <w:rPr>
          <w:rFonts w:ascii="Trebuchet MS" w:hAnsi="Trebuchet MS"/>
        </w:rPr>
        <w:t xml:space="preserve"> </w:t>
      </w:r>
      <w:proofErr w:type="spellStart"/>
      <w:r w:rsidRPr="00622461">
        <w:rPr>
          <w:rFonts w:ascii="Trebuchet MS" w:hAnsi="Trebuchet MS"/>
        </w:rPr>
        <w:t>nivelului</w:t>
      </w:r>
      <w:proofErr w:type="spellEnd"/>
      <w:r w:rsidRPr="00622461">
        <w:rPr>
          <w:rFonts w:ascii="Trebuchet MS" w:hAnsi="Trebuchet MS"/>
        </w:rPr>
        <w:t xml:space="preserve"> de </w:t>
      </w:r>
      <w:proofErr w:type="spellStart"/>
      <w:r w:rsidRPr="00622461">
        <w:rPr>
          <w:rFonts w:ascii="Trebuchet MS" w:hAnsi="Trebuchet MS"/>
        </w:rPr>
        <w:t>competențe</w:t>
      </w:r>
      <w:proofErr w:type="spellEnd"/>
      <w:r w:rsidRPr="00622461">
        <w:rPr>
          <w:rFonts w:ascii="Trebuchet MS" w:hAnsi="Trebuchet MS"/>
        </w:rPr>
        <w:t xml:space="preserve"> al </w:t>
      </w:r>
      <w:proofErr w:type="spellStart"/>
      <w:r w:rsidRPr="00622461">
        <w:rPr>
          <w:rFonts w:ascii="Trebuchet MS" w:hAnsi="Trebuchet MS"/>
        </w:rPr>
        <w:t>personalului</w:t>
      </w:r>
      <w:proofErr w:type="spellEnd"/>
      <w:r w:rsidRPr="00622461">
        <w:rPr>
          <w:rFonts w:ascii="Trebuchet MS" w:hAnsi="Trebuchet MS"/>
        </w:rPr>
        <w:t xml:space="preserve"> care </w:t>
      </w:r>
      <w:proofErr w:type="spellStart"/>
      <w:r w:rsidRPr="00622461">
        <w:rPr>
          <w:rFonts w:ascii="Trebuchet MS" w:hAnsi="Trebuchet MS"/>
        </w:rPr>
        <w:t>activează</w:t>
      </w:r>
      <w:proofErr w:type="spellEnd"/>
      <w:r w:rsidRPr="00622461">
        <w:rPr>
          <w:rFonts w:ascii="Trebuchet MS" w:hAnsi="Trebuchet MS"/>
        </w:rPr>
        <w:t xml:space="preserve"> </w:t>
      </w:r>
      <w:proofErr w:type="spellStart"/>
      <w:r w:rsidRPr="00622461">
        <w:rPr>
          <w:rFonts w:ascii="Trebuchet MS" w:hAnsi="Trebuchet MS"/>
        </w:rPr>
        <w:t>în</w:t>
      </w:r>
      <w:proofErr w:type="spellEnd"/>
      <w:r w:rsidRPr="00622461">
        <w:rPr>
          <w:rFonts w:ascii="Trebuchet MS" w:hAnsi="Trebuchet MS"/>
        </w:rPr>
        <w:t xml:space="preserve"> </w:t>
      </w:r>
      <w:proofErr w:type="spellStart"/>
      <w:r w:rsidRPr="00622461">
        <w:rPr>
          <w:rFonts w:ascii="Trebuchet MS" w:hAnsi="Trebuchet MS"/>
        </w:rPr>
        <w:t>sectorul</w:t>
      </w:r>
      <w:proofErr w:type="spellEnd"/>
      <w:r w:rsidRPr="00622461">
        <w:rPr>
          <w:rFonts w:ascii="Trebuchet MS" w:hAnsi="Trebuchet MS"/>
        </w:rPr>
        <w:t xml:space="preserve"> </w:t>
      </w:r>
      <w:proofErr w:type="spellStart"/>
      <w:r w:rsidRPr="00622461">
        <w:rPr>
          <w:rFonts w:ascii="Trebuchet MS" w:hAnsi="Trebuchet MS"/>
        </w:rPr>
        <w:t>asistenței</w:t>
      </w:r>
      <w:proofErr w:type="spellEnd"/>
      <w:r w:rsidRPr="00622461">
        <w:rPr>
          <w:rFonts w:ascii="Trebuchet MS" w:hAnsi="Trebuchet MS"/>
        </w:rPr>
        <w:t xml:space="preserve"> </w:t>
      </w:r>
      <w:proofErr w:type="spellStart"/>
      <w:r w:rsidRPr="00622461">
        <w:rPr>
          <w:rFonts w:ascii="Trebuchet MS" w:hAnsi="Trebuchet MS"/>
        </w:rPr>
        <w:t>sociale</w:t>
      </w:r>
      <w:proofErr w:type="spellEnd"/>
      <w:r w:rsidRPr="00622461">
        <w:rPr>
          <w:rFonts w:ascii="Trebuchet MS" w:hAnsi="Trebuchet MS"/>
        </w:rPr>
        <w:t xml:space="preserve"> la </w:t>
      </w:r>
      <w:proofErr w:type="spellStart"/>
      <w:r w:rsidRPr="00622461">
        <w:rPr>
          <w:rFonts w:ascii="Trebuchet MS" w:hAnsi="Trebuchet MS"/>
        </w:rPr>
        <w:t>nivel</w:t>
      </w:r>
      <w:proofErr w:type="spellEnd"/>
      <w:r w:rsidRPr="00622461">
        <w:rPr>
          <w:rFonts w:ascii="Trebuchet MS" w:hAnsi="Trebuchet MS"/>
        </w:rPr>
        <w:t xml:space="preserve"> </w:t>
      </w:r>
      <w:proofErr w:type="spellStart"/>
      <w:r w:rsidRPr="00622461">
        <w:rPr>
          <w:rFonts w:ascii="Trebuchet MS" w:hAnsi="Trebuchet MS"/>
        </w:rPr>
        <w:t>național</w:t>
      </w:r>
      <w:proofErr w:type="spellEnd"/>
      <w:r w:rsidRPr="00622461">
        <w:rPr>
          <w:rFonts w:ascii="Trebuchet MS" w:hAnsi="Trebuchet MS"/>
        </w:rPr>
        <w:t xml:space="preserve">, </w:t>
      </w:r>
      <w:proofErr w:type="spellStart"/>
      <w:r w:rsidRPr="00622461">
        <w:rPr>
          <w:rFonts w:ascii="Trebuchet MS" w:hAnsi="Trebuchet MS"/>
        </w:rPr>
        <w:t>contribuind</w:t>
      </w:r>
      <w:proofErr w:type="spellEnd"/>
      <w:r w:rsidRPr="00622461">
        <w:rPr>
          <w:rFonts w:ascii="Trebuchet MS" w:hAnsi="Trebuchet MS"/>
        </w:rPr>
        <w:t xml:space="preserve"> </w:t>
      </w:r>
      <w:proofErr w:type="spellStart"/>
      <w:r w:rsidRPr="00622461">
        <w:rPr>
          <w:rFonts w:ascii="Trebuchet MS" w:hAnsi="Trebuchet MS"/>
        </w:rPr>
        <w:t>astfel</w:t>
      </w:r>
      <w:proofErr w:type="spellEnd"/>
      <w:r w:rsidRPr="00622461">
        <w:rPr>
          <w:rFonts w:ascii="Trebuchet MS" w:hAnsi="Trebuchet MS"/>
        </w:rPr>
        <w:t xml:space="preserve"> la consolidarea </w:t>
      </w:r>
      <w:proofErr w:type="spellStart"/>
      <w:r w:rsidRPr="00622461">
        <w:rPr>
          <w:rFonts w:ascii="Trebuchet MS" w:hAnsi="Trebuchet MS"/>
        </w:rPr>
        <w:t>reţelei</w:t>
      </w:r>
      <w:proofErr w:type="spellEnd"/>
      <w:r w:rsidRPr="00622461">
        <w:rPr>
          <w:rFonts w:ascii="Trebuchet MS" w:hAnsi="Trebuchet MS"/>
        </w:rPr>
        <w:t xml:space="preserve"> publice de </w:t>
      </w:r>
      <w:proofErr w:type="spellStart"/>
      <w:r w:rsidRPr="00622461">
        <w:rPr>
          <w:rFonts w:ascii="Trebuchet MS" w:hAnsi="Trebuchet MS"/>
        </w:rPr>
        <w:t>asistenţă</w:t>
      </w:r>
      <w:proofErr w:type="spellEnd"/>
      <w:r w:rsidRPr="00622461">
        <w:rPr>
          <w:rFonts w:ascii="Trebuchet MS" w:hAnsi="Trebuchet MS"/>
        </w:rPr>
        <w:t xml:space="preserve"> socială prin furnizarea de servicii adaptate nevoilor </w:t>
      </w:r>
      <w:proofErr w:type="spellStart"/>
      <w:r w:rsidRPr="00622461">
        <w:rPr>
          <w:rFonts w:ascii="Trebuchet MS" w:hAnsi="Trebuchet MS"/>
        </w:rPr>
        <w:t>populaţiei</w:t>
      </w:r>
      <w:proofErr w:type="spellEnd"/>
      <w:r w:rsidRPr="00622461">
        <w:rPr>
          <w:rFonts w:ascii="Trebuchet MS" w:hAnsi="Trebuchet MS"/>
        </w:rPr>
        <w:t>.</w:t>
      </w:r>
    </w:p>
    <w:p w14:paraId="4EBAC93B" w14:textId="1D2F3E9B" w:rsidR="000435FC" w:rsidRPr="00E53DBA" w:rsidRDefault="000435FC" w:rsidP="008E3611">
      <w:pPr>
        <w:pStyle w:val="Corptext"/>
        <w:jc w:val="both"/>
        <w:outlineLvl w:val="1"/>
        <w:rPr>
          <w:rFonts w:ascii="Trebuchet MS" w:hAnsi="Trebuchet MS"/>
          <w:b/>
        </w:rPr>
      </w:pPr>
    </w:p>
    <w:p w14:paraId="01D23D04" w14:textId="77777777" w:rsidR="004041E4" w:rsidRPr="00E53DBA" w:rsidRDefault="004041E4" w:rsidP="008E3611">
      <w:pPr>
        <w:pStyle w:val="Corptext"/>
        <w:jc w:val="both"/>
        <w:outlineLvl w:val="1"/>
        <w:rPr>
          <w:rFonts w:ascii="Trebuchet MS" w:hAnsi="Trebuchet MS"/>
          <w:b/>
        </w:rPr>
      </w:pPr>
    </w:p>
    <w:p w14:paraId="6A1695C1" w14:textId="77777777" w:rsidR="00FB6488" w:rsidRPr="00E53DBA" w:rsidRDefault="000C44A2" w:rsidP="008E3611">
      <w:pPr>
        <w:pStyle w:val="Corptext"/>
        <w:jc w:val="both"/>
        <w:outlineLvl w:val="1"/>
        <w:rPr>
          <w:rFonts w:ascii="Trebuchet MS" w:hAnsi="Trebuchet MS"/>
          <w:b/>
        </w:rPr>
      </w:pPr>
      <w:bookmarkStart w:id="5" w:name="_Toc515904682"/>
      <w:bookmarkEnd w:id="4"/>
      <w:r w:rsidRPr="00E53DBA">
        <w:rPr>
          <w:rFonts w:ascii="Trebuchet MS" w:hAnsi="Trebuchet MS"/>
          <w:b/>
        </w:rPr>
        <w:t>1.2</w:t>
      </w:r>
      <w:r w:rsidR="00FB6488" w:rsidRPr="00E53DBA">
        <w:rPr>
          <w:rFonts w:ascii="Trebuchet MS" w:hAnsi="Trebuchet MS"/>
          <w:b/>
        </w:rPr>
        <w:t xml:space="preserve"> Axa prioritară, prioritatea de investiții, obiectiv</w:t>
      </w:r>
      <w:r w:rsidR="00786F37" w:rsidRPr="00E53DBA">
        <w:rPr>
          <w:rFonts w:ascii="Trebuchet MS" w:hAnsi="Trebuchet MS"/>
          <w:b/>
        </w:rPr>
        <w:t>e</w:t>
      </w:r>
      <w:r w:rsidR="00FB6488" w:rsidRPr="00E53DBA">
        <w:rPr>
          <w:rFonts w:ascii="Trebuchet MS" w:hAnsi="Trebuchet MS"/>
          <w:b/>
        </w:rPr>
        <w:t xml:space="preserve"> specific</w:t>
      </w:r>
      <w:r w:rsidR="00786F37" w:rsidRPr="00E53DBA">
        <w:rPr>
          <w:rFonts w:ascii="Trebuchet MS" w:hAnsi="Trebuchet MS"/>
          <w:b/>
        </w:rPr>
        <w:t>e</w:t>
      </w:r>
      <w:r w:rsidR="00FB6488" w:rsidRPr="00E53DBA">
        <w:rPr>
          <w:rFonts w:ascii="Trebuchet MS" w:hAnsi="Trebuchet MS"/>
          <w:b/>
        </w:rPr>
        <w:t>, rezultat</w:t>
      </w:r>
      <w:r w:rsidR="00786F37" w:rsidRPr="00E53DBA">
        <w:rPr>
          <w:rFonts w:ascii="Trebuchet MS" w:hAnsi="Trebuchet MS"/>
          <w:b/>
        </w:rPr>
        <w:t>e</w:t>
      </w:r>
      <w:r w:rsidR="00FB6488" w:rsidRPr="00E53DBA">
        <w:rPr>
          <w:rFonts w:ascii="Trebuchet MS" w:hAnsi="Trebuchet MS"/>
          <w:b/>
        </w:rPr>
        <w:t xml:space="preserve"> așteptat</w:t>
      </w:r>
      <w:r w:rsidR="00786F37" w:rsidRPr="00E53DBA">
        <w:rPr>
          <w:rFonts w:ascii="Trebuchet MS" w:hAnsi="Trebuchet MS"/>
          <w:b/>
        </w:rPr>
        <w:t>e</w:t>
      </w:r>
      <w:bookmarkEnd w:id="5"/>
    </w:p>
    <w:p w14:paraId="7F7C0DE9" w14:textId="77777777" w:rsidR="000C44A2" w:rsidRPr="00E53DBA" w:rsidRDefault="000C44A2" w:rsidP="00AA6DB1">
      <w:pPr>
        <w:numPr>
          <w:ilvl w:val="0"/>
          <w:numId w:val="2"/>
        </w:numPr>
        <w:suppressAutoHyphens/>
        <w:spacing w:before="120" w:after="120" w:line="240" w:lineRule="auto"/>
        <w:jc w:val="both"/>
        <w:rPr>
          <w:rFonts w:ascii="Trebuchet MS" w:hAnsi="Trebuchet MS"/>
          <w:b/>
        </w:rPr>
      </w:pPr>
      <w:r w:rsidRPr="00E53DBA">
        <w:rPr>
          <w:rFonts w:ascii="Trebuchet MS" w:hAnsi="Trebuchet MS"/>
          <w:b/>
        </w:rPr>
        <w:t xml:space="preserve">Axa prioritară </w:t>
      </w:r>
      <w:r w:rsidR="00AA6DB1" w:rsidRPr="00E53DBA">
        <w:rPr>
          <w:rFonts w:ascii="Trebuchet MS" w:hAnsi="Trebuchet MS"/>
          <w:b/>
        </w:rPr>
        <w:t>4</w:t>
      </w:r>
      <w:r w:rsidRPr="00E53DBA">
        <w:rPr>
          <w:rFonts w:ascii="Trebuchet MS" w:hAnsi="Trebuchet MS"/>
          <w:b/>
        </w:rPr>
        <w:t>:</w:t>
      </w:r>
      <w:r w:rsidRPr="00E53DBA">
        <w:rPr>
          <w:rFonts w:ascii="Trebuchet MS" w:hAnsi="Trebuchet MS"/>
        </w:rPr>
        <w:t xml:space="preserve">  </w:t>
      </w:r>
      <w:r w:rsidR="00AA6DB1" w:rsidRPr="00E53DBA">
        <w:rPr>
          <w:rFonts w:ascii="Trebuchet MS" w:hAnsi="Trebuchet MS"/>
          <w:i/>
        </w:rPr>
        <w:t>Incluziunea socială și combaterea sărăciei</w:t>
      </w:r>
    </w:p>
    <w:p w14:paraId="552EAD10" w14:textId="77777777" w:rsidR="00AA6DB1" w:rsidRPr="00E53DBA" w:rsidRDefault="000C44A2" w:rsidP="00AA6DB1">
      <w:pPr>
        <w:numPr>
          <w:ilvl w:val="0"/>
          <w:numId w:val="2"/>
        </w:numPr>
        <w:tabs>
          <w:tab w:val="clear" w:pos="66"/>
          <w:tab w:val="num" w:pos="0"/>
        </w:tabs>
        <w:suppressAutoHyphens/>
        <w:spacing w:before="120" w:after="120" w:line="240" w:lineRule="auto"/>
        <w:jc w:val="both"/>
        <w:rPr>
          <w:rFonts w:ascii="Trebuchet MS" w:hAnsi="Trebuchet MS"/>
          <w:i/>
          <w:kern w:val="1"/>
        </w:rPr>
      </w:pPr>
      <w:r w:rsidRPr="00E53DBA">
        <w:rPr>
          <w:rFonts w:ascii="Trebuchet MS" w:hAnsi="Trebuchet MS"/>
          <w:b/>
        </w:rPr>
        <w:t xml:space="preserve">Obiectivul tematic </w:t>
      </w:r>
      <w:r w:rsidR="00AA6DB1" w:rsidRPr="00E53DBA">
        <w:rPr>
          <w:rFonts w:ascii="Trebuchet MS" w:hAnsi="Trebuchet MS"/>
          <w:b/>
        </w:rPr>
        <w:t>9</w:t>
      </w:r>
      <w:r w:rsidRPr="00E53DBA">
        <w:rPr>
          <w:rFonts w:ascii="Trebuchet MS" w:hAnsi="Trebuchet MS"/>
          <w:b/>
        </w:rPr>
        <w:t>:</w:t>
      </w:r>
      <w:r w:rsidRPr="00E53DBA">
        <w:rPr>
          <w:rFonts w:ascii="Trebuchet MS" w:hAnsi="Trebuchet MS"/>
        </w:rPr>
        <w:t xml:space="preserve"> </w:t>
      </w:r>
      <w:r w:rsidR="00AA6DB1" w:rsidRPr="00E53DBA">
        <w:rPr>
          <w:rFonts w:ascii="Trebuchet MS" w:hAnsi="Trebuchet MS"/>
          <w:bCs/>
          <w:i/>
          <w:iCs/>
        </w:rPr>
        <w:t xml:space="preserve">Promovarea incluziunii sociale, combaterea sărăciei și a oricărei forme de discriminare </w:t>
      </w:r>
    </w:p>
    <w:p w14:paraId="7AB21DBE" w14:textId="77777777" w:rsidR="000C44A2" w:rsidRPr="00E53DBA" w:rsidRDefault="000C44A2" w:rsidP="00AA6DB1">
      <w:pPr>
        <w:numPr>
          <w:ilvl w:val="0"/>
          <w:numId w:val="2"/>
        </w:numPr>
        <w:suppressAutoHyphens/>
        <w:spacing w:before="120" w:after="120" w:line="240" w:lineRule="auto"/>
        <w:jc w:val="both"/>
        <w:rPr>
          <w:rFonts w:ascii="Trebuchet MS" w:hAnsi="Trebuchet MS"/>
          <w:b/>
        </w:rPr>
      </w:pPr>
      <w:r w:rsidRPr="00E53DBA">
        <w:rPr>
          <w:rFonts w:ascii="Trebuchet MS" w:hAnsi="Trebuchet MS"/>
          <w:b/>
        </w:rPr>
        <w:t xml:space="preserve">Prioritatea de investiții </w:t>
      </w:r>
      <w:r w:rsidR="00AA6DB1" w:rsidRPr="00E53DBA">
        <w:rPr>
          <w:rFonts w:ascii="Trebuchet MS" w:hAnsi="Trebuchet MS"/>
          <w:b/>
        </w:rPr>
        <w:t>9.iv</w:t>
      </w:r>
      <w:r w:rsidRPr="00E53DBA">
        <w:rPr>
          <w:rFonts w:ascii="Trebuchet MS" w:hAnsi="Trebuchet MS"/>
        </w:rPr>
        <w:t xml:space="preserve"> </w:t>
      </w:r>
      <w:r w:rsidR="00AA6DB1" w:rsidRPr="00E53DBA">
        <w:rPr>
          <w:rFonts w:ascii="Trebuchet MS" w:hAnsi="Trebuchet MS"/>
          <w:i/>
          <w:kern w:val="1"/>
        </w:rPr>
        <w:t>Creșterea accesului la servicii accesibile, sustenabile și de înaltă calitate, inclusiv asistență medicală și servicii sociale de interes general</w:t>
      </w:r>
    </w:p>
    <w:p w14:paraId="1E2C078C" w14:textId="77777777" w:rsidR="000C44A2" w:rsidRPr="00E53DBA" w:rsidRDefault="000C44A2" w:rsidP="00502B5D">
      <w:pPr>
        <w:numPr>
          <w:ilvl w:val="0"/>
          <w:numId w:val="2"/>
        </w:numPr>
        <w:tabs>
          <w:tab w:val="clear" w:pos="66"/>
          <w:tab w:val="num" w:pos="0"/>
        </w:tabs>
        <w:suppressAutoHyphens/>
        <w:spacing w:before="120" w:after="120" w:line="240" w:lineRule="auto"/>
        <w:ind w:left="720"/>
        <w:jc w:val="both"/>
        <w:rPr>
          <w:rFonts w:ascii="Trebuchet MS" w:hAnsi="Trebuchet MS"/>
          <w:kern w:val="1"/>
        </w:rPr>
      </w:pPr>
      <w:r w:rsidRPr="00E53DBA">
        <w:rPr>
          <w:rFonts w:ascii="Trebuchet MS" w:hAnsi="Trebuchet MS"/>
          <w:b/>
        </w:rPr>
        <w:t>Obiectiv</w:t>
      </w:r>
      <w:r w:rsidR="00082367" w:rsidRPr="00E53DBA">
        <w:rPr>
          <w:rFonts w:ascii="Trebuchet MS" w:hAnsi="Trebuchet MS"/>
          <w:b/>
        </w:rPr>
        <w:t>e</w:t>
      </w:r>
      <w:r w:rsidRPr="00E53DBA">
        <w:rPr>
          <w:rFonts w:ascii="Trebuchet MS" w:hAnsi="Trebuchet MS"/>
          <w:b/>
        </w:rPr>
        <w:t xml:space="preserve"> specific</w:t>
      </w:r>
      <w:r w:rsidR="00082367" w:rsidRPr="00E53DBA">
        <w:rPr>
          <w:rFonts w:ascii="Trebuchet MS" w:hAnsi="Trebuchet MS"/>
          <w:b/>
        </w:rPr>
        <w:t>e</w:t>
      </w:r>
      <w:r w:rsidR="00351AF4" w:rsidRPr="00E53DBA">
        <w:rPr>
          <w:rFonts w:ascii="Trebuchet MS" w:hAnsi="Trebuchet MS"/>
        </w:rPr>
        <w:t xml:space="preserve">: </w:t>
      </w:r>
      <w:r w:rsidRPr="00E53DBA">
        <w:rPr>
          <w:rFonts w:ascii="Trebuchet MS" w:hAnsi="Trebuchet MS"/>
        </w:rPr>
        <w:t xml:space="preserve">În cadrul prezentului apel de proiecte </w:t>
      </w:r>
      <w:r w:rsidR="00AA6DB1" w:rsidRPr="00E53DBA">
        <w:rPr>
          <w:rFonts w:ascii="Trebuchet MS" w:hAnsi="Trebuchet MS"/>
        </w:rPr>
        <w:t>sunt vizate</w:t>
      </w:r>
      <w:r w:rsidRPr="00E53DBA">
        <w:rPr>
          <w:rFonts w:ascii="Trebuchet MS" w:hAnsi="Trebuchet MS"/>
        </w:rPr>
        <w:t xml:space="preserve"> </w:t>
      </w:r>
      <w:r w:rsidR="00AA6DB1" w:rsidRPr="00E53DBA">
        <w:rPr>
          <w:rFonts w:ascii="Trebuchet MS" w:hAnsi="Trebuchet MS"/>
        </w:rPr>
        <w:t xml:space="preserve">următoarele </w:t>
      </w:r>
      <w:r w:rsidRPr="00E53DBA">
        <w:rPr>
          <w:rFonts w:ascii="Trebuchet MS" w:hAnsi="Trebuchet MS"/>
        </w:rPr>
        <w:t>obiectiv</w:t>
      </w:r>
      <w:r w:rsidR="00AA6DB1" w:rsidRPr="00E53DBA">
        <w:rPr>
          <w:rFonts w:ascii="Trebuchet MS" w:hAnsi="Trebuchet MS"/>
        </w:rPr>
        <w:t>e</w:t>
      </w:r>
      <w:r w:rsidRPr="00E53DBA">
        <w:rPr>
          <w:rFonts w:ascii="Trebuchet MS" w:hAnsi="Trebuchet MS"/>
        </w:rPr>
        <w:t xml:space="preserve"> specific</w:t>
      </w:r>
      <w:r w:rsidR="00AA6DB1" w:rsidRPr="00E53DBA">
        <w:rPr>
          <w:rFonts w:ascii="Trebuchet MS" w:hAnsi="Trebuchet MS"/>
        </w:rPr>
        <w:t>e:</w:t>
      </w:r>
    </w:p>
    <w:p w14:paraId="64DA3C64" w14:textId="30B42B71" w:rsidR="00AA6DB1" w:rsidRPr="00E53DBA" w:rsidRDefault="00AA6DB1" w:rsidP="002C5BF3">
      <w:pPr>
        <w:numPr>
          <w:ilvl w:val="1"/>
          <w:numId w:val="2"/>
        </w:numPr>
        <w:suppressAutoHyphens/>
        <w:spacing w:before="120" w:after="120" w:line="240" w:lineRule="auto"/>
        <w:jc w:val="both"/>
        <w:rPr>
          <w:rFonts w:ascii="Trebuchet MS" w:hAnsi="Trebuchet MS"/>
          <w:kern w:val="1"/>
        </w:rPr>
      </w:pPr>
      <w:r w:rsidRPr="00E53DBA">
        <w:rPr>
          <w:rFonts w:ascii="Trebuchet MS" w:hAnsi="Trebuchet MS"/>
          <w:b/>
          <w:kern w:val="1"/>
        </w:rPr>
        <w:t>Obiectivul specific 4.</w:t>
      </w:r>
      <w:r w:rsidR="00661A25">
        <w:rPr>
          <w:rFonts w:ascii="Trebuchet MS" w:hAnsi="Trebuchet MS"/>
          <w:b/>
          <w:kern w:val="1"/>
        </w:rPr>
        <w:t>6</w:t>
      </w:r>
      <w:r w:rsidRPr="00E53DBA">
        <w:rPr>
          <w:rFonts w:ascii="Trebuchet MS" w:hAnsi="Trebuchet MS"/>
          <w:b/>
          <w:kern w:val="1"/>
        </w:rPr>
        <w:t>:</w:t>
      </w:r>
      <w:r w:rsidRPr="00E53DBA">
        <w:rPr>
          <w:rFonts w:ascii="Trebuchet MS" w:hAnsi="Trebuchet MS"/>
          <w:kern w:val="1"/>
        </w:rPr>
        <w:t xml:space="preserve">  </w:t>
      </w:r>
      <w:r w:rsidR="002C5BF3" w:rsidRPr="002C5BF3">
        <w:rPr>
          <w:rFonts w:ascii="Trebuchet MS" w:hAnsi="Trebuchet MS"/>
          <w:i/>
          <w:kern w:val="1"/>
        </w:rPr>
        <w:t xml:space="preserve">Creșterea numărului de persoane care beneficiază de servicii de asistență socială la nivelul comunității </w:t>
      </w:r>
    </w:p>
    <w:p w14:paraId="289BD1A8" w14:textId="77777777" w:rsidR="000C44A2" w:rsidRPr="002C5BF3" w:rsidRDefault="000C44A2" w:rsidP="00502B5D">
      <w:pPr>
        <w:numPr>
          <w:ilvl w:val="0"/>
          <w:numId w:val="2"/>
        </w:numPr>
        <w:tabs>
          <w:tab w:val="clear" w:pos="66"/>
          <w:tab w:val="num" w:pos="0"/>
        </w:tabs>
        <w:suppressAutoHyphens/>
        <w:spacing w:before="120" w:after="120" w:line="240" w:lineRule="auto"/>
        <w:ind w:left="720"/>
        <w:jc w:val="both"/>
        <w:rPr>
          <w:rFonts w:ascii="Trebuchet MS" w:hAnsi="Trebuchet MS"/>
          <w:i/>
          <w:kern w:val="1"/>
        </w:rPr>
      </w:pPr>
      <w:r w:rsidRPr="00E53DBA">
        <w:rPr>
          <w:rFonts w:ascii="Trebuchet MS" w:hAnsi="Trebuchet MS"/>
          <w:b/>
          <w:kern w:val="1"/>
        </w:rPr>
        <w:t>Rezultat</w:t>
      </w:r>
      <w:r w:rsidR="00082367" w:rsidRPr="00E53DBA">
        <w:rPr>
          <w:rFonts w:ascii="Trebuchet MS" w:hAnsi="Trebuchet MS"/>
          <w:b/>
          <w:kern w:val="1"/>
        </w:rPr>
        <w:t>e</w:t>
      </w:r>
      <w:r w:rsidRPr="00E53DBA">
        <w:rPr>
          <w:rFonts w:ascii="Trebuchet MS" w:hAnsi="Trebuchet MS"/>
          <w:b/>
          <w:kern w:val="1"/>
        </w:rPr>
        <w:t xml:space="preserve"> așteptat</w:t>
      </w:r>
      <w:r w:rsidR="00082367" w:rsidRPr="00E53DBA">
        <w:rPr>
          <w:rFonts w:ascii="Trebuchet MS" w:hAnsi="Trebuchet MS"/>
          <w:b/>
          <w:kern w:val="1"/>
        </w:rPr>
        <w:t>e</w:t>
      </w:r>
      <w:r w:rsidR="00351AF4" w:rsidRPr="00E53DBA">
        <w:rPr>
          <w:rFonts w:ascii="Trebuchet MS" w:hAnsi="Trebuchet MS"/>
          <w:kern w:val="1"/>
        </w:rPr>
        <w:t xml:space="preserve">: </w:t>
      </w:r>
      <w:r w:rsidR="00AA68DB" w:rsidRPr="00E53DBA">
        <w:rPr>
          <w:rFonts w:ascii="Trebuchet MS" w:hAnsi="Trebuchet MS"/>
          <w:kern w:val="1"/>
        </w:rPr>
        <w:t>Principalele</w:t>
      </w:r>
      <w:r w:rsidRPr="00E53DBA">
        <w:rPr>
          <w:rFonts w:ascii="Trebuchet MS" w:hAnsi="Trebuchet MS"/>
          <w:kern w:val="1"/>
        </w:rPr>
        <w:t xml:space="preserve"> rezultat</w:t>
      </w:r>
      <w:r w:rsidR="00AA68DB" w:rsidRPr="00E53DBA">
        <w:rPr>
          <w:rFonts w:ascii="Trebuchet MS" w:hAnsi="Trebuchet MS"/>
          <w:kern w:val="1"/>
        </w:rPr>
        <w:t>e</w:t>
      </w:r>
      <w:r w:rsidRPr="00E53DBA">
        <w:rPr>
          <w:rFonts w:ascii="Trebuchet MS" w:hAnsi="Trebuchet MS"/>
          <w:kern w:val="1"/>
        </w:rPr>
        <w:t xml:space="preserve"> așteptat</w:t>
      </w:r>
      <w:r w:rsidR="00AA68DB" w:rsidRPr="00E53DBA">
        <w:rPr>
          <w:rFonts w:ascii="Trebuchet MS" w:hAnsi="Trebuchet MS"/>
          <w:kern w:val="1"/>
        </w:rPr>
        <w:t>e</w:t>
      </w:r>
      <w:r w:rsidRPr="00E53DBA">
        <w:rPr>
          <w:rFonts w:ascii="Trebuchet MS" w:hAnsi="Trebuchet MS"/>
          <w:kern w:val="1"/>
        </w:rPr>
        <w:t xml:space="preserve"> prin sprijinul financiar acordat în cadrul prezentului apel de proiecte </w:t>
      </w:r>
      <w:r w:rsidR="00AA68DB" w:rsidRPr="00E53DBA">
        <w:rPr>
          <w:rFonts w:ascii="Trebuchet MS" w:hAnsi="Trebuchet MS"/>
          <w:kern w:val="1"/>
        </w:rPr>
        <w:t>sunt</w:t>
      </w:r>
      <w:r w:rsidRPr="00E53DBA">
        <w:rPr>
          <w:rFonts w:ascii="Trebuchet MS" w:hAnsi="Trebuchet MS"/>
          <w:kern w:val="1"/>
        </w:rPr>
        <w:t>:</w:t>
      </w:r>
    </w:p>
    <w:p w14:paraId="66583337" w14:textId="398CFFD4" w:rsidR="002C5BF3" w:rsidRPr="00E53DBA" w:rsidRDefault="002C5BF3" w:rsidP="002C5BF3">
      <w:pPr>
        <w:suppressAutoHyphens/>
        <w:spacing w:before="120" w:after="120" w:line="240" w:lineRule="auto"/>
        <w:ind w:left="720"/>
        <w:jc w:val="both"/>
        <w:rPr>
          <w:rFonts w:ascii="Trebuchet MS" w:hAnsi="Trebuchet MS"/>
          <w:i/>
          <w:kern w:val="1"/>
        </w:rPr>
      </w:pPr>
      <w:r w:rsidRPr="002C5BF3">
        <w:rPr>
          <w:rFonts w:ascii="Trebuchet MS" w:hAnsi="Trebuchet MS"/>
          <w:i/>
          <w:kern w:val="1"/>
        </w:rPr>
        <w:t>Număr crescut de persoane vulnerabile care beneficiază de servicii de asistență socială la nivelul comunității</w:t>
      </w:r>
      <w:r>
        <w:rPr>
          <w:rFonts w:ascii="Trebuchet MS" w:hAnsi="Trebuchet MS"/>
          <w:i/>
          <w:kern w:val="1"/>
        </w:rPr>
        <w:t>.</w:t>
      </w:r>
    </w:p>
    <w:p w14:paraId="57F4337C" w14:textId="77777777" w:rsidR="00661A25" w:rsidRDefault="00661A25" w:rsidP="00862235">
      <w:pPr>
        <w:pStyle w:val="Titlu2"/>
        <w:numPr>
          <w:ilvl w:val="0"/>
          <w:numId w:val="0"/>
        </w:numPr>
        <w:spacing w:before="0" w:after="120" w:line="276" w:lineRule="auto"/>
        <w:jc w:val="both"/>
        <w:rPr>
          <w:rFonts w:ascii="Trebuchet MS" w:hAnsi="Trebuchet MS" w:cs="Times New Roman"/>
          <w:b/>
          <w:color w:val="auto"/>
          <w:sz w:val="22"/>
          <w:szCs w:val="22"/>
        </w:rPr>
      </w:pPr>
    </w:p>
    <w:p w14:paraId="2DABF036" w14:textId="77777777" w:rsidR="00FB6488" w:rsidRPr="00E53DBA" w:rsidRDefault="000C44A2" w:rsidP="00862235">
      <w:pPr>
        <w:pStyle w:val="Titlu2"/>
        <w:numPr>
          <w:ilvl w:val="0"/>
          <w:numId w:val="0"/>
        </w:numPr>
        <w:spacing w:before="0" w:after="120" w:line="276" w:lineRule="auto"/>
        <w:jc w:val="both"/>
        <w:rPr>
          <w:rFonts w:ascii="Trebuchet MS" w:hAnsi="Trebuchet MS" w:cs="Times New Roman"/>
          <w:b/>
          <w:color w:val="auto"/>
          <w:sz w:val="22"/>
          <w:szCs w:val="22"/>
        </w:rPr>
      </w:pPr>
      <w:bookmarkStart w:id="6" w:name="_Toc515904683"/>
      <w:r w:rsidRPr="00E53DBA">
        <w:rPr>
          <w:rFonts w:ascii="Trebuchet MS" w:hAnsi="Trebuchet MS" w:cs="Times New Roman"/>
          <w:b/>
          <w:color w:val="auto"/>
          <w:sz w:val="22"/>
          <w:szCs w:val="22"/>
        </w:rPr>
        <w:t>1.3</w:t>
      </w:r>
      <w:r w:rsidR="00FB6488" w:rsidRPr="00E53DBA">
        <w:rPr>
          <w:rFonts w:ascii="Trebuchet MS" w:hAnsi="Trebuchet MS" w:cs="Times New Roman"/>
          <w:b/>
          <w:color w:val="auto"/>
          <w:sz w:val="22"/>
          <w:szCs w:val="22"/>
        </w:rPr>
        <w:t xml:space="preserve"> Tipul apelului de proiecte și perioada de depunere a </w:t>
      </w:r>
      <w:r w:rsidR="00DA7186" w:rsidRPr="00E53DBA">
        <w:rPr>
          <w:rFonts w:ascii="Trebuchet MS" w:hAnsi="Trebuchet MS" w:cs="Times New Roman"/>
          <w:b/>
          <w:color w:val="auto"/>
          <w:sz w:val="22"/>
          <w:szCs w:val="22"/>
        </w:rPr>
        <w:t>cererilor de finantare</w:t>
      </w:r>
      <w:bookmarkEnd w:id="6"/>
    </w:p>
    <w:p w14:paraId="382B1000" w14:textId="77777777" w:rsidR="00FB6488" w:rsidRDefault="008D4455" w:rsidP="00862235">
      <w:pPr>
        <w:spacing w:after="120"/>
        <w:jc w:val="both"/>
        <w:rPr>
          <w:rFonts w:ascii="Trebuchet MS" w:hAnsi="Trebuchet MS"/>
        </w:rPr>
      </w:pPr>
      <w:r w:rsidRPr="00E53DBA">
        <w:rPr>
          <w:rFonts w:ascii="Trebuchet MS" w:hAnsi="Trebuchet MS"/>
        </w:rPr>
        <w:t>Prezentul a</w:t>
      </w:r>
      <w:r w:rsidR="00FB6488" w:rsidRPr="00E53DBA">
        <w:rPr>
          <w:rFonts w:ascii="Trebuchet MS" w:hAnsi="Trebuchet MS"/>
        </w:rPr>
        <w:t xml:space="preserve">pel de  proiecte este </w:t>
      </w:r>
      <w:r w:rsidR="00FB6488" w:rsidRPr="00E53DBA">
        <w:rPr>
          <w:rFonts w:ascii="Trebuchet MS" w:hAnsi="Trebuchet MS"/>
          <w:b/>
        </w:rPr>
        <w:t xml:space="preserve">de tip </w:t>
      </w:r>
      <w:r w:rsidR="000C44A2" w:rsidRPr="00E53DBA">
        <w:rPr>
          <w:rFonts w:ascii="Trebuchet MS" w:hAnsi="Trebuchet MS"/>
          <w:b/>
        </w:rPr>
        <w:t>non-</w:t>
      </w:r>
      <w:r w:rsidR="00FB6488" w:rsidRPr="00E53DBA">
        <w:rPr>
          <w:rFonts w:ascii="Trebuchet MS" w:hAnsi="Trebuchet MS"/>
          <w:b/>
        </w:rPr>
        <w:t>competitiv</w:t>
      </w:r>
      <w:r w:rsidR="00D41BBF" w:rsidRPr="00E53DBA">
        <w:rPr>
          <w:rFonts w:ascii="Trebuchet MS" w:hAnsi="Trebuchet MS"/>
        </w:rPr>
        <w:t>.</w:t>
      </w:r>
    </w:p>
    <w:p w14:paraId="2C5BBB73" w14:textId="2C9472A1" w:rsidR="0070762D" w:rsidRPr="00E53DBA" w:rsidRDefault="0070762D" w:rsidP="00862235">
      <w:pPr>
        <w:spacing w:after="120"/>
        <w:jc w:val="both"/>
        <w:rPr>
          <w:rFonts w:ascii="Trebuchet MS" w:hAnsi="Trebuchet MS"/>
        </w:rPr>
      </w:pPr>
      <w:r w:rsidRPr="0070762D">
        <w:rPr>
          <w:rFonts w:ascii="Trebuchet MS" w:hAnsi="Trebuchet MS"/>
        </w:rPr>
        <w:t>În cadrul prezent</w:t>
      </w:r>
      <w:r>
        <w:rPr>
          <w:rFonts w:ascii="Trebuchet MS" w:hAnsi="Trebuchet MS"/>
        </w:rPr>
        <w:t xml:space="preserve">ului </w:t>
      </w:r>
      <w:r w:rsidRPr="0070762D">
        <w:rPr>
          <w:rFonts w:ascii="Trebuchet MS" w:hAnsi="Trebuchet MS"/>
        </w:rPr>
        <w:t xml:space="preserve">apel de proiecte vor fi finanţate proiecte care sunt implementate la nivelul </w:t>
      </w:r>
      <w:r>
        <w:rPr>
          <w:rFonts w:ascii="Trebuchet MS" w:hAnsi="Trebuchet MS"/>
        </w:rPr>
        <w:t xml:space="preserve">tuturor celor </w:t>
      </w:r>
      <w:r w:rsidR="00B108DA">
        <w:rPr>
          <w:rFonts w:ascii="Trebuchet MS" w:hAnsi="Trebuchet MS"/>
        </w:rPr>
        <w:t>8</w:t>
      </w:r>
      <w:r>
        <w:rPr>
          <w:rFonts w:ascii="Trebuchet MS" w:hAnsi="Trebuchet MS"/>
        </w:rPr>
        <w:t xml:space="preserve"> </w:t>
      </w:r>
      <w:r w:rsidRPr="0070762D">
        <w:rPr>
          <w:rFonts w:ascii="Trebuchet MS" w:hAnsi="Trebuchet MS"/>
        </w:rPr>
        <w:t>regiuni</w:t>
      </w:r>
      <w:r>
        <w:rPr>
          <w:rFonts w:ascii="Trebuchet MS" w:hAnsi="Trebuchet MS"/>
        </w:rPr>
        <w:t xml:space="preserve"> </w:t>
      </w:r>
      <w:r w:rsidR="00B108DA">
        <w:rPr>
          <w:rFonts w:ascii="Trebuchet MS" w:hAnsi="Trebuchet MS"/>
        </w:rPr>
        <w:t>de</w:t>
      </w:r>
      <w:r>
        <w:rPr>
          <w:rFonts w:ascii="Trebuchet MS" w:hAnsi="Trebuchet MS"/>
        </w:rPr>
        <w:t xml:space="preserve"> </w:t>
      </w:r>
      <w:r w:rsidRPr="0070762D">
        <w:rPr>
          <w:rFonts w:ascii="Trebuchet MS" w:hAnsi="Trebuchet MS"/>
        </w:rPr>
        <w:t>dezvolta</w:t>
      </w:r>
      <w:r w:rsidR="00B108DA">
        <w:rPr>
          <w:rFonts w:ascii="Trebuchet MS" w:hAnsi="Trebuchet MS"/>
        </w:rPr>
        <w:t>re</w:t>
      </w:r>
      <w:r w:rsidRPr="0070762D">
        <w:rPr>
          <w:rFonts w:ascii="Trebuchet MS" w:hAnsi="Trebuchet MS"/>
        </w:rPr>
        <w:t>.</w:t>
      </w:r>
    </w:p>
    <w:p w14:paraId="6711954E" w14:textId="77777777" w:rsidR="00FB6488" w:rsidRPr="00E53DBA" w:rsidRDefault="00FB6488" w:rsidP="00862235">
      <w:pPr>
        <w:pBdr>
          <w:top w:val="single" w:sz="18" w:space="1" w:color="FFFF00"/>
          <w:left w:val="single" w:sz="18" w:space="4" w:color="FFFF00"/>
          <w:bottom w:val="single" w:sz="18" w:space="1" w:color="FFFF00"/>
          <w:right w:val="single" w:sz="18" w:space="4" w:color="FFFF00"/>
        </w:pBdr>
        <w:shd w:val="clear" w:color="auto" w:fill="BDD6EE"/>
        <w:spacing w:after="120"/>
        <w:jc w:val="both"/>
        <w:rPr>
          <w:rFonts w:ascii="Trebuchet MS" w:hAnsi="Trebuchet MS"/>
        </w:rPr>
      </w:pPr>
      <w:r w:rsidRPr="00E53DBA">
        <w:rPr>
          <w:rFonts w:ascii="Trebuchet MS" w:hAnsi="Trebuchet MS"/>
          <w:b/>
        </w:rPr>
        <w:lastRenderedPageBreak/>
        <w:t>SISTEMUL INFORMATIC MySMIS 2014 VA FI DESCHIS ÎN DATA DE</w:t>
      </w:r>
      <w:r w:rsidR="002B4858" w:rsidRPr="00E53DBA">
        <w:rPr>
          <w:rFonts w:ascii="Trebuchet MS" w:hAnsi="Trebuchet MS"/>
          <w:b/>
        </w:rPr>
        <w:t xml:space="preserve"> </w:t>
      </w:r>
      <w:r w:rsidR="00F31AEF" w:rsidRPr="00E53DBA">
        <w:rPr>
          <w:rFonts w:ascii="Trebuchet MS" w:hAnsi="Trebuchet MS"/>
          <w:b/>
        </w:rPr>
        <w:t>…………….</w:t>
      </w:r>
      <w:r w:rsidR="00D41BBF" w:rsidRPr="00E53DBA">
        <w:rPr>
          <w:rFonts w:ascii="Trebuchet MS" w:hAnsi="Trebuchet MS"/>
          <w:b/>
        </w:rPr>
        <w:t>.201</w:t>
      </w:r>
      <w:r w:rsidR="005F4E9A" w:rsidRPr="00E53DBA">
        <w:rPr>
          <w:rFonts w:ascii="Trebuchet MS" w:hAnsi="Trebuchet MS"/>
          <w:b/>
        </w:rPr>
        <w:t>8</w:t>
      </w:r>
      <w:r w:rsidRPr="00E53DBA">
        <w:rPr>
          <w:rFonts w:ascii="Trebuchet MS" w:hAnsi="Trebuchet MS"/>
          <w:b/>
        </w:rPr>
        <w:t xml:space="preserve"> ORA</w:t>
      </w:r>
      <w:r w:rsidR="002B4858" w:rsidRPr="00E53DBA">
        <w:rPr>
          <w:rFonts w:ascii="Trebuchet MS" w:hAnsi="Trebuchet MS"/>
          <w:b/>
        </w:rPr>
        <w:t xml:space="preserve"> 1</w:t>
      </w:r>
      <w:r w:rsidR="0045404C" w:rsidRPr="00E53DBA">
        <w:rPr>
          <w:rFonts w:ascii="Trebuchet MS" w:hAnsi="Trebuchet MS"/>
          <w:b/>
        </w:rPr>
        <w:t>0</w:t>
      </w:r>
      <w:r w:rsidR="002B4858" w:rsidRPr="00E53DBA">
        <w:rPr>
          <w:rFonts w:ascii="Trebuchet MS" w:hAnsi="Trebuchet MS"/>
          <w:b/>
        </w:rPr>
        <w:t>.00</w:t>
      </w:r>
      <w:r w:rsidRPr="00E53DBA">
        <w:rPr>
          <w:rFonts w:ascii="Trebuchet MS" w:hAnsi="Trebuchet MS"/>
        </w:rPr>
        <w:t xml:space="preserve"> </w:t>
      </w:r>
      <w:r w:rsidRPr="00E53DBA">
        <w:rPr>
          <w:rFonts w:ascii="Trebuchet MS" w:hAnsi="Trebuchet MS"/>
          <w:b/>
        </w:rPr>
        <w:t xml:space="preserve">ŞI SE </w:t>
      </w:r>
      <w:r w:rsidRPr="00B108DA">
        <w:rPr>
          <w:rFonts w:ascii="Trebuchet MS" w:hAnsi="Trebuchet MS"/>
          <w:b/>
        </w:rPr>
        <w:t xml:space="preserve">VA ÎNCHIDE </w:t>
      </w:r>
      <w:r w:rsidR="005F4E9A" w:rsidRPr="00B108DA">
        <w:rPr>
          <w:rFonts w:ascii="Trebuchet MS" w:hAnsi="Trebuchet MS"/>
          <w:b/>
        </w:rPr>
        <w:t>IN DATA DE ............</w:t>
      </w:r>
      <w:r w:rsidRPr="00B108DA">
        <w:rPr>
          <w:rFonts w:ascii="Trebuchet MS" w:hAnsi="Trebuchet MS"/>
          <w:b/>
        </w:rPr>
        <w:t>.</w:t>
      </w:r>
    </w:p>
    <w:p w14:paraId="2899D237" w14:textId="77777777" w:rsidR="000C44A2" w:rsidRPr="00E53DBA" w:rsidRDefault="000C44A2" w:rsidP="000C44A2">
      <w:pPr>
        <w:autoSpaceDE w:val="0"/>
        <w:autoSpaceDN w:val="0"/>
        <w:adjustRightInd w:val="0"/>
        <w:spacing w:after="0" w:line="240" w:lineRule="auto"/>
        <w:jc w:val="both"/>
        <w:rPr>
          <w:rFonts w:ascii="Trebuchet MS" w:hAnsi="Trebuchet MS"/>
        </w:rPr>
      </w:pPr>
      <w:r w:rsidRPr="00E53DBA">
        <w:rPr>
          <w:rFonts w:ascii="Trebuchet MS" w:hAnsi="Trebuchet MS"/>
        </w:rPr>
        <w:t>Elaborarea propunerii de proiect va urma fazele mecanismului non-competitiv</w:t>
      </w:r>
      <w:r w:rsidR="009B101D" w:rsidRPr="00E53DBA">
        <w:rPr>
          <w:rFonts w:ascii="Trebuchet MS" w:hAnsi="Trebuchet MS"/>
        </w:rPr>
        <w:t xml:space="preserve">, descrise in </w:t>
      </w:r>
      <w:r w:rsidR="009B101D" w:rsidRPr="00E53DBA">
        <w:rPr>
          <w:rFonts w:ascii="Trebuchet MS" w:hAnsi="Trebuchet MS"/>
          <w:i/>
        </w:rPr>
        <w:t>Metodologia de verificare, evaluare si selectie a proiectelor in cadrul Programului Operational Capital Uman 2014-2020</w:t>
      </w:r>
      <w:r w:rsidRPr="00E53DBA">
        <w:rPr>
          <w:rFonts w:ascii="Trebuchet MS" w:hAnsi="Trebuchet MS"/>
        </w:rPr>
        <w:t>.</w:t>
      </w:r>
    </w:p>
    <w:p w14:paraId="30224BA4" w14:textId="77777777" w:rsidR="000C44A2" w:rsidRPr="00E53DBA" w:rsidRDefault="000C44A2" w:rsidP="000C44A2">
      <w:pPr>
        <w:autoSpaceDE w:val="0"/>
        <w:autoSpaceDN w:val="0"/>
        <w:adjustRightInd w:val="0"/>
        <w:spacing w:after="0" w:line="240" w:lineRule="auto"/>
        <w:jc w:val="both"/>
        <w:rPr>
          <w:rFonts w:ascii="Trebuchet MS" w:hAnsi="Trebuchet MS"/>
        </w:rPr>
      </w:pPr>
    </w:p>
    <w:p w14:paraId="2EBCAD3E" w14:textId="77777777" w:rsidR="00FB6488" w:rsidRPr="00E53DBA" w:rsidRDefault="000C44A2" w:rsidP="009C0B5B">
      <w:pPr>
        <w:pStyle w:val="Titlu2"/>
        <w:numPr>
          <w:ilvl w:val="0"/>
          <w:numId w:val="0"/>
        </w:numPr>
        <w:rPr>
          <w:rFonts w:ascii="Trebuchet MS" w:hAnsi="Trebuchet MS"/>
          <w:b/>
          <w:color w:val="auto"/>
          <w:sz w:val="22"/>
          <w:szCs w:val="22"/>
        </w:rPr>
      </w:pPr>
      <w:bookmarkStart w:id="7" w:name="_Toc515904684"/>
      <w:r w:rsidRPr="00E53DBA">
        <w:rPr>
          <w:rFonts w:ascii="Trebuchet MS" w:hAnsi="Trebuchet MS"/>
          <w:b/>
          <w:color w:val="auto"/>
          <w:sz w:val="22"/>
          <w:szCs w:val="22"/>
        </w:rPr>
        <w:t>1.4</w:t>
      </w:r>
      <w:r w:rsidR="00FB6488" w:rsidRPr="00E53DBA">
        <w:rPr>
          <w:rFonts w:ascii="Trebuchet MS" w:hAnsi="Trebuchet MS"/>
          <w:b/>
          <w:color w:val="auto"/>
          <w:sz w:val="22"/>
          <w:szCs w:val="22"/>
        </w:rPr>
        <w:t xml:space="preserve"> Acțiunile sprijinite în cadrul apelului</w:t>
      </w:r>
      <w:bookmarkEnd w:id="7"/>
    </w:p>
    <w:p w14:paraId="174EF520" w14:textId="77777777" w:rsidR="00497ED8" w:rsidRPr="00E53DBA" w:rsidRDefault="00497ED8" w:rsidP="000C44A2">
      <w:pPr>
        <w:spacing w:before="60" w:after="60"/>
        <w:ind w:right="95"/>
        <w:jc w:val="both"/>
        <w:rPr>
          <w:rFonts w:ascii="Trebuchet MS" w:hAnsi="Trebuchet MS" w:cs="Calibri"/>
        </w:rPr>
      </w:pPr>
    </w:p>
    <w:p w14:paraId="4B1E78AF" w14:textId="3E88956D" w:rsidR="000C44A2" w:rsidRPr="00E53DBA" w:rsidRDefault="000C44A2" w:rsidP="000C44A2">
      <w:pPr>
        <w:spacing w:before="60" w:after="60"/>
        <w:ind w:right="95"/>
        <w:jc w:val="both"/>
        <w:rPr>
          <w:rFonts w:ascii="Trebuchet MS" w:hAnsi="Trebuchet MS" w:cs="Calibri"/>
        </w:rPr>
      </w:pPr>
      <w:r w:rsidRPr="00E53DBA">
        <w:rPr>
          <w:rFonts w:ascii="Trebuchet MS" w:hAnsi="Trebuchet MS" w:cs="Calibri"/>
        </w:rPr>
        <w:t>În acord cu prevederile POCU 2014-2020, activitățile considerate eligibile sunt cele care urmăresc</w:t>
      </w:r>
      <w:r w:rsidR="002309FA" w:rsidRPr="00E53DBA">
        <w:rPr>
          <w:rFonts w:ascii="Trebuchet MS" w:hAnsi="Trebuchet MS" w:cs="Calibri"/>
        </w:rPr>
        <w:t xml:space="preserve"> </w:t>
      </w:r>
      <w:r w:rsidR="004D173F" w:rsidRPr="004D173F">
        <w:rPr>
          <w:rFonts w:ascii="Trebuchet MS" w:hAnsi="Trebuchet MS" w:cs="Calibri"/>
        </w:rPr>
        <w:t>consolidarea reţelei publice de asistenţă socială comunitară prin furnizarea de servicii sociale adaptate nevoilor populaţiei prin asigurarea resurselor umane adecvate, inclusiv prin furnizarea de programe de formare, participare la schimburi de experienţă/de bune practici etc. inclusiv în contextul acţiunilor de cooperare transnaţională</w:t>
      </w:r>
      <w:r w:rsidR="002309FA" w:rsidRPr="00E53DBA">
        <w:rPr>
          <w:rFonts w:ascii="Trebuchet MS" w:hAnsi="Trebuchet MS" w:cs="Calibri"/>
        </w:rPr>
        <w:t>.</w:t>
      </w:r>
    </w:p>
    <w:p w14:paraId="62B4A409" w14:textId="77777777" w:rsidR="00E05324" w:rsidRPr="00E53DBA" w:rsidRDefault="00E05324" w:rsidP="000C44A2">
      <w:pPr>
        <w:spacing w:before="60" w:after="60"/>
        <w:ind w:right="95"/>
        <w:jc w:val="both"/>
        <w:rPr>
          <w:rFonts w:ascii="Trebuchet MS" w:hAnsi="Trebuchet MS" w:cs="Calibri"/>
        </w:rPr>
      </w:pPr>
    </w:p>
    <w:p w14:paraId="28C50830" w14:textId="7D5FAE9E" w:rsidR="00F15CB9" w:rsidRPr="00E53DBA" w:rsidRDefault="00225F59" w:rsidP="00F15CB9">
      <w:pPr>
        <w:spacing w:after="120" w:line="240" w:lineRule="auto"/>
        <w:jc w:val="both"/>
        <w:rPr>
          <w:rFonts w:ascii="Trebuchet MS" w:hAnsi="Trebuchet MS"/>
          <w:b/>
        </w:rPr>
      </w:pPr>
      <w:r>
        <w:rPr>
          <w:rFonts w:ascii="Trebuchet MS" w:hAnsi="Trebuchet MS"/>
          <w:b/>
        </w:rPr>
        <w:t>În sensul activității de mai sus, î</w:t>
      </w:r>
      <w:r w:rsidR="00F15CB9" w:rsidRPr="00E53DBA">
        <w:rPr>
          <w:rFonts w:ascii="Trebuchet MS" w:hAnsi="Trebuchet MS"/>
          <w:b/>
        </w:rPr>
        <w:t>n vederea realizării OS</w:t>
      </w:r>
      <w:r w:rsidR="008D15B5" w:rsidRPr="00E53DBA">
        <w:rPr>
          <w:rFonts w:ascii="Trebuchet MS" w:hAnsi="Trebuchet MS"/>
          <w:b/>
        </w:rPr>
        <w:t xml:space="preserve"> 4.</w:t>
      </w:r>
      <w:r w:rsidR="00661A25">
        <w:rPr>
          <w:rFonts w:ascii="Trebuchet MS" w:hAnsi="Trebuchet MS"/>
          <w:b/>
        </w:rPr>
        <w:t>6</w:t>
      </w:r>
      <w:r w:rsidR="00347D0E" w:rsidRPr="00E53DBA">
        <w:rPr>
          <w:rFonts w:ascii="Trebuchet MS" w:hAnsi="Trebuchet MS"/>
          <w:b/>
        </w:rPr>
        <w:t xml:space="preserve"> </w:t>
      </w:r>
      <w:r w:rsidR="00F15CB9" w:rsidRPr="00E53DBA">
        <w:rPr>
          <w:rFonts w:ascii="Trebuchet MS" w:hAnsi="Trebuchet MS"/>
          <w:b/>
        </w:rPr>
        <w:t>vor fi susţinute din FS</w:t>
      </w:r>
      <w:r w:rsidR="008D15B5" w:rsidRPr="00E53DBA">
        <w:rPr>
          <w:rFonts w:ascii="Trebuchet MS" w:hAnsi="Trebuchet MS"/>
          <w:b/>
        </w:rPr>
        <w:t>E următoarele tipuri de acţiuni:</w:t>
      </w:r>
    </w:p>
    <w:p w14:paraId="6515B5DA" w14:textId="77777777" w:rsidR="00C92D48" w:rsidRPr="00E53DBA" w:rsidRDefault="00C92D48" w:rsidP="00F15CB9">
      <w:pPr>
        <w:spacing w:after="120" w:line="240" w:lineRule="auto"/>
        <w:jc w:val="both"/>
        <w:rPr>
          <w:rFonts w:ascii="Trebuchet MS" w:hAnsi="Trebuchet MS"/>
          <w:b/>
        </w:rPr>
      </w:pPr>
    </w:p>
    <w:p w14:paraId="35640BF3" w14:textId="77777777" w:rsidR="00AB592D" w:rsidRDefault="008D15B5" w:rsidP="00573F9E">
      <w:pPr>
        <w:autoSpaceDE w:val="0"/>
        <w:autoSpaceDN w:val="0"/>
        <w:adjustRightInd w:val="0"/>
        <w:jc w:val="both"/>
        <w:rPr>
          <w:rFonts w:ascii="Trebuchet MS" w:hAnsi="Trebuchet MS"/>
          <w:b/>
        </w:rPr>
      </w:pPr>
      <w:r w:rsidRPr="00E53DBA">
        <w:rPr>
          <w:rFonts w:ascii="Trebuchet MS" w:hAnsi="Trebuchet MS"/>
          <w:b/>
        </w:rPr>
        <w:t>A.1.</w:t>
      </w:r>
      <w:r w:rsidR="00C92D48" w:rsidRPr="00E53DBA">
        <w:rPr>
          <w:rFonts w:ascii="Trebuchet MS" w:hAnsi="Trebuchet MS"/>
          <w:b/>
        </w:rPr>
        <w:t xml:space="preserve"> </w:t>
      </w:r>
      <w:r w:rsidR="00AB592D">
        <w:rPr>
          <w:rFonts w:ascii="Trebuchet MS" w:hAnsi="Trebuchet MS"/>
          <w:b/>
        </w:rPr>
        <w:t>Identificarea si selectarea zonelor marginalizate</w:t>
      </w:r>
    </w:p>
    <w:p w14:paraId="29D7D023" w14:textId="0B3E0F79" w:rsidR="008D15B5" w:rsidRDefault="001553FA" w:rsidP="00573F9E">
      <w:pPr>
        <w:autoSpaceDE w:val="0"/>
        <w:autoSpaceDN w:val="0"/>
        <w:adjustRightInd w:val="0"/>
        <w:jc w:val="both"/>
        <w:rPr>
          <w:rFonts w:ascii="Trebuchet MS" w:eastAsia="MS Mincho" w:hAnsi="Trebuchet MS" w:cs="Baskerville SemiBold Italic"/>
          <w:noProof/>
          <w:lang w:val="eu-ES"/>
        </w:rPr>
      </w:pPr>
      <w:r>
        <w:rPr>
          <w:rFonts w:ascii="Trebuchet MS" w:hAnsi="Trebuchet MS"/>
        </w:rPr>
        <w:t>Operatiuni eligibile: a</w:t>
      </w:r>
      <w:r w:rsidR="00AB592D" w:rsidRPr="00776A62">
        <w:rPr>
          <w:rFonts w:ascii="Trebuchet MS" w:hAnsi="Trebuchet MS"/>
        </w:rPr>
        <w:t xml:space="preserve">naliza zonelor de interventie, </w:t>
      </w:r>
      <w:r w:rsidR="005141D4">
        <w:rPr>
          <w:rFonts w:ascii="Trebuchet MS" w:hAnsi="Trebuchet MS"/>
        </w:rPr>
        <w:t xml:space="preserve">stabilirea criteriilor de selectie a celor 350 zone marginalizate, </w:t>
      </w:r>
      <w:r>
        <w:rPr>
          <w:rFonts w:ascii="Trebuchet MS" w:hAnsi="Trebuchet MS"/>
        </w:rPr>
        <w:t xml:space="preserve">metodologia de interventie, </w:t>
      </w:r>
      <w:r w:rsidR="00AB592D" w:rsidRPr="00776A62">
        <w:rPr>
          <w:rFonts w:ascii="Trebuchet MS" w:hAnsi="Trebuchet MS"/>
        </w:rPr>
        <w:t xml:space="preserve">intalniri cu reprezentantii UAT, </w:t>
      </w:r>
      <w:r w:rsidR="00776A62" w:rsidRPr="00776A62">
        <w:rPr>
          <w:rFonts w:ascii="Trebuchet MS" w:hAnsi="Trebuchet MS"/>
        </w:rPr>
        <w:t>prezentarea legislatiei in domeniu etc.</w:t>
      </w:r>
      <w:r w:rsidR="00AB592D" w:rsidRPr="00776A62">
        <w:rPr>
          <w:rFonts w:ascii="Trebuchet MS" w:hAnsi="Trebuchet MS"/>
        </w:rPr>
        <w:t xml:space="preserve"> </w:t>
      </w:r>
      <w:r w:rsidR="00E05324" w:rsidRPr="00776A62">
        <w:rPr>
          <w:rFonts w:ascii="Trebuchet MS" w:eastAsia="MS Mincho" w:hAnsi="Trebuchet MS" w:cs="Baskerville SemiBold Italic"/>
          <w:noProof/>
          <w:lang w:val="eu-ES"/>
        </w:rPr>
        <w:t xml:space="preserve"> </w:t>
      </w:r>
    </w:p>
    <w:p w14:paraId="3F8280BB" w14:textId="0F882602" w:rsidR="005141D4" w:rsidRDefault="0067654E" w:rsidP="00573F9E">
      <w:pPr>
        <w:autoSpaceDE w:val="0"/>
        <w:autoSpaceDN w:val="0"/>
        <w:adjustRightInd w:val="0"/>
        <w:jc w:val="both"/>
        <w:rPr>
          <w:rFonts w:ascii="Trebuchet MS" w:hAnsi="Trebuchet MS"/>
        </w:rPr>
      </w:pPr>
      <w:r>
        <w:rPr>
          <w:rFonts w:ascii="Trebuchet MS" w:hAnsi="Trebuchet MS"/>
        </w:rPr>
        <w:t xml:space="preserve">In vederea distribuirii cat mai uniforme a interventiei in teritoriu, zonele marginalizate vor fi selectate de la nivelul </w:t>
      </w:r>
      <w:r w:rsidR="005141D4">
        <w:rPr>
          <w:rFonts w:ascii="Trebuchet MS" w:hAnsi="Trebuchet MS"/>
        </w:rPr>
        <w:t xml:space="preserve">tuturor celor </w:t>
      </w:r>
      <w:r w:rsidR="00225F59">
        <w:rPr>
          <w:rFonts w:ascii="Trebuchet MS" w:hAnsi="Trebuchet MS"/>
        </w:rPr>
        <w:t>8</w:t>
      </w:r>
      <w:r w:rsidR="005141D4">
        <w:rPr>
          <w:rFonts w:ascii="Trebuchet MS" w:hAnsi="Trebuchet MS"/>
        </w:rPr>
        <w:t xml:space="preserve"> </w:t>
      </w:r>
      <w:r w:rsidR="005141D4" w:rsidRPr="0070762D">
        <w:rPr>
          <w:rFonts w:ascii="Trebuchet MS" w:hAnsi="Trebuchet MS"/>
        </w:rPr>
        <w:t>regiuni</w:t>
      </w:r>
      <w:r w:rsidR="005141D4">
        <w:rPr>
          <w:rFonts w:ascii="Trebuchet MS" w:hAnsi="Trebuchet MS"/>
        </w:rPr>
        <w:t xml:space="preserve"> </w:t>
      </w:r>
      <w:r w:rsidR="00225F59">
        <w:rPr>
          <w:rFonts w:ascii="Trebuchet MS" w:hAnsi="Trebuchet MS"/>
        </w:rPr>
        <w:t>de</w:t>
      </w:r>
      <w:r w:rsidR="005141D4">
        <w:rPr>
          <w:rFonts w:ascii="Trebuchet MS" w:hAnsi="Trebuchet MS"/>
        </w:rPr>
        <w:t xml:space="preserve"> </w:t>
      </w:r>
      <w:r w:rsidR="005141D4" w:rsidRPr="0070762D">
        <w:rPr>
          <w:rFonts w:ascii="Trebuchet MS" w:hAnsi="Trebuchet MS"/>
        </w:rPr>
        <w:t>dezvolta</w:t>
      </w:r>
      <w:r w:rsidR="00225F59">
        <w:rPr>
          <w:rFonts w:ascii="Trebuchet MS" w:hAnsi="Trebuchet MS"/>
        </w:rPr>
        <w:t>re</w:t>
      </w:r>
      <w:r>
        <w:rPr>
          <w:rFonts w:ascii="Trebuchet MS" w:hAnsi="Trebuchet MS"/>
        </w:rPr>
        <w:t xml:space="preserve">, asigurandu-se selectarea a cel putin 5 zone marginalizate din fiecare </w:t>
      </w:r>
      <w:r w:rsidR="00534BC7">
        <w:rPr>
          <w:rFonts w:ascii="Trebuchet MS" w:hAnsi="Trebuchet MS"/>
        </w:rPr>
        <w:t>județ</w:t>
      </w:r>
      <w:r>
        <w:rPr>
          <w:rFonts w:ascii="Trebuchet MS" w:hAnsi="Trebuchet MS"/>
        </w:rPr>
        <w:t>, din aceste regiuni</w:t>
      </w:r>
      <w:r w:rsidR="005141D4" w:rsidRPr="0070762D">
        <w:rPr>
          <w:rFonts w:ascii="Trebuchet MS" w:hAnsi="Trebuchet MS"/>
        </w:rPr>
        <w:t>.</w:t>
      </w:r>
      <w:r>
        <w:rPr>
          <w:rFonts w:ascii="Trebuchet MS" w:hAnsi="Trebuchet MS"/>
        </w:rPr>
        <w:t xml:space="preserve"> </w:t>
      </w:r>
    </w:p>
    <w:p w14:paraId="61687649" w14:textId="1D37F79F" w:rsidR="00DD4FE8" w:rsidRPr="00776A62" w:rsidRDefault="00DD4FE8" w:rsidP="00573F9E">
      <w:pPr>
        <w:autoSpaceDE w:val="0"/>
        <w:autoSpaceDN w:val="0"/>
        <w:adjustRightInd w:val="0"/>
        <w:jc w:val="both"/>
        <w:rPr>
          <w:rFonts w:ascii="Trebuchet MS" w:eastAsia="MS Mincho" w:hAnsi="Trebuchet MS" w:cs="Baskerville SemiBold Italic"/>
          <w:noProof/>
          <w:lang w:val="eu-ES"/>
        </w:rPr>
      </w:pPr>
      <w:r>
        <w:rPr>
          <w:rFonts w:ascii="Trebuchet MS" w:hAnsi="Trebuchet MS"/>
        </w:rPr>
        <w:t xml:space="preserve">Cele 350 zone marginalizate selectate corespund cu 350 UAT. Daca la nivelul unei UAT exista mai multe zone marginalizate, acestea se considera ca fiind o zona marginalizata de interventie prin proiect, avand in vedere ca serviciile vor fi furnizate de la nivelul UAT. </w:t>
      </w:r>
    </w:p>
    <w:p w14:paraId="5758991E" w14:textId="29CC532D" w:rsidR="00383BFD" w:rsidRDefault="005865FE" w:rsidP="00A81B29">
      <w:pPr>
        <w:spacing w:after="0" w:line="240" w:lineRule="auto"/>
        <w:ind w:right="95"/>
        <w:jc w:val="both"/>
        <w:rPr>
          <w:rFonts w:ascii="Trebuchet MS" w:eastAsia="MS Mincho" w:hAnsi="Trebuchet MS" w:cs="Baskerville SemiBold Italic"/>
          <w:b/>
          <w:noProof/>
          <w:lang w:val="eu-ES"/>
        </w:rPr>
      </w:pPr>
      <w:r w:rsidRPr="00E53DBA">
        <w:rPr>
          <w:rFonts w:ascii="Trebuchet MS" w:eastAsia="MS Mincho" w:hAnsi="Trebuchet MS" w:cs="Baskerville SemiBold Italic"/>
          <w:b/>
          <w:noProof/>
          <w:lang w:val="eu-ES"/>
        </w:rPr>
        <w:t xml:space="preserve">A.2. </w:t>
      </w:r>
      <w:r w:rsidR="00853DFB">
        <w:rPr>
          <w:rFonts w:ascii="Trebuchet MS" w:eastAsia="MS Mincho" w:hAnsi="Trebuchet MS" w:cs="Baskerville SemiBold Italic"/>
          <w:b/>
          <w:noProof/>
          <w:lang w:val="eu-ES"/>
        </w:rPr>
        <w:t xml:space="preserve">Dezvoltarea si </w:t>
      </w:r>
      <w:r w:rsidR="00F42D68" w:rsidRPr="00F42D68">
        <w:rPr>
          <w:rFonts w:ascii="Trebuchet MS" w:eastAsia="MS Mincho" w:hAnsi="Trebuchet MS" w:cs="Baskerville SemiBold Italic"/>
          <w:b/>
          <w:noProof/>
          <w:lang w:val="eu-ES"/>
        </w:rPr>
        <w:t xml:space="preserve">consolidarea serviciilor publice de asistență socială </w:t>
      </w:r>
      <w:r w:rsidR="00853DFB">
        <w:rPr>
          <w:rFonts w:ascii="Trebuchet MS" w:eastAsia="MS Mincho" w:hAnsi="Trebuchet MS" w:cs="Baskerville SemiBold Italic"/>
          <w:b/>
          <w:noProof/>
          <w:lang w:val="eu-ES"/>
        </w:rPr>
        <w:t xml:space="preserve">din </w:t>
      </w:r>
      <w:r w:rsidR="00F42D68" w:rsidRPr="00F42D68">
        <w:rPr>
          <w:rFonts w:ascii="Trebuchet MS" w:eastAsia="MS Mincho" w:hAnsi="Trebuchet MS" w:cs="Baskerville SemiBold Italic"/>
          <w:b/>
          <w:noProof/>
          <w:lang w:val="eu-ES"/>
        </w:rPr>
        <w:t>comunități</w:t>
      </w:r>
      <w:r w:rsidR="00853DFB">
        <w:rPr>
          <w:rFonts w:ascii="Trebuchet MS" w:eastAsia="MS Mincho" w:hAnsi="Trebuchet MS" w:cs="Baskerville SemiBold Italic"/>
          <w:b/>
          <w:noProof/>
          <w:lang w:val="eu-ES"/>
        </w:rPr>
        <w:t>le</w:t>
      </w:r>
      <w:r w:rsidR="00F42D68" w:rsidRPr="00F42D68">
        <w:rPr>
          <w:rFonts w:ascii="Trebuchet MS" w:eastAsia="MS Mincho" w:hAnsi="Trebuchet MS" w:cs="Baskerville SemiBold Italic"/>
          <w:b/>
          <w:noProof/>
          <w:lang w:val="eu-ES"/>
        </w:rPr>
        <w:t xml:space="preserve"> marginalizate</w:t>
      </w:r>
      <w:r w:rsidR="00E05324" w:rsidRPr="00E53DBA">
        <w:rPr>
          <w:rFonts w:ascii="Trebuchet MS" w:eastAsia="MS Mincho" w:hAnsi="Trebuchet MS" w:cs="Baskerville SemiBold Italic"/>
          <w:b/>
          <w:noProof/>
          <w:lang w:val="eu-ES"/>
        </w:rPr>
        <w:t xml:space="preserve"> </w:t>
      </w:r>
    </w:p>
    <w:p w14:paraId="29747E4E" w14:textId="77777777" w:rsidR="0009381A" w:rsidRDefault="0009381A" w:rsidP="00A81B29">
      <w:pPr>
        <w:spacing w:after="0" w:line="240" w:lineRule="auto"/>
        <w:ind w:right="95"/>
        <w:jc w:val="both"/>
        <w:rPr>
          <w:rFonts w:ascii="Trebuchet MS" w:eastAsia="MS Mincho" w:hAnsi="Trebuchet MS" w:cs="Baskerville SemiBold Italic"/>
          <w:b/>
          <w:noProof/>
          <w:lang w:val="eu-ES"/>
        </w:rPr>
      </w:pPr>
    </w:p>
    <w:p w14:paraId="5F36F2B4" w14:textId="38E9022C" w:rsidR="00E76FEB" w:rsidRDefault="00E76FEB" w:rsidP="00A81B29">
      <w:pPr>
        <w:spacing w:after="0" w:line="240" w:lineRule="auto"/>
        <w:ind w:right="95"/>
        <w:jc w:val="both"/>
        <w:rPr>
          <w:rFonts w:ascii="Trebuchet MS" w:eastAsia="MS Mincho" w:hAnsi="Trebuchet MS" w:cs="Baskerville SemiBold Italic"/>
          <w:noProof/>
          <w:lang w:val="eu-ES"/>
        </w:rPr>
      </w:pPr>
      <w:r>
        <w:rPr>
          <w:rFonts w:ascii="Trebuchet MS" w:eastAsia="MS Mincho" w:hAnsi="Trebuchet MS" w:cs="Baskerville SemiBold Italic"/>
          <w:noProof/>
          <w:lang w:val="eu-ES"/>
        </w:rPr>
        <w:t>In cadrul acestei activitati sunt vizate urmatoarele operatiuni:</w:t>
      </w:r>
    </w:p>
    <w:p w14:paraId="1CF33479" w14:textId="1EB97851" w:rsidR="00534BC7" w:rsidRDefault="0009381A" w:rsidP="00534BC7">
      <w:pPr>
        <w:pStyle w:val="Listparagraf"/>
        <w:numPr>
          <w:ilvl w:val="0"/>
          <w:numId w:val="46"/>
        </w:numPr>
        <w:spacing w:after="0" w:line="240" w:lineRule="auto"/>
        <w:ind w:right="95"/>
        <w:jc w:val="both"/>
        <w:rPr>
          <w:rFonts w:ascii="Trebuchet MS" w:eastAsia="MS Mincho" w:hAnsi="Trebuchet MS" w:cs="Baskerville SemiBold Italic"/>
          <w:noProof/>
          <w:lang w:val="eu-ES"/>
        </w:rPr>
      </w:pPr>
      <w:r w:rsidRPr="00534BC7">
        <w:rPr>
          <w:rFonts w:ascii="Trebuchet MS" w:eastAsia="MS Mincho" w:hAnsi="Trebuchet MS" w:cs="Baskerville SemiBold Italic"/>
          <w:noProof/>
          <w:lang w:val="eu-ES"/>
        </w:rPr>
        <w:t>Recrutarea si angajarea personalului specializat</w:t>
      </w:r>
      <w:r w:rsidR="00534BC7">
        <w:rPr>
          <w:rFonts w:ascii="Trebuchet MS" w:eastAsia="MS Mincho" w:hAnsi="Trebuchet MS" w:cs="Baskerville SemiBold Italic"/>
          <w:noProof/>
          <w:lang w:val="eu-ES"/>
        </w:rPr>
        <w:t>.</w:t>
      </w:r>
    </w:p>
    <w:p w14:paraId="56FF97FE" w14:textId="77777777" w:rsidR="00534BC7" w:rsidRDefault="007E6AE3" w:rsidP="00534BC7">
      <w:pPr>
        <w:pStyle w:val="Listparagraf"/>
        <w:numPr>
          <w:ilvl w:val="0"/>
          <w:numId w:val="46"/>
        </w:numPr>
        <w:spacing w:after="0" w:line="240" w:lineRule="auto"/>
        <w:ind w:right="95"/>
        <w:jc w:val="both"/>
        <w:rPr>
          <w:rFonts w:ascii="Trebuchet MS" w:eastAsia="MS Mincho" w:hAnsi="Trebuchet MS" w:cs="Baskerville SemiBold Italic"/>
          <w:noProof/>
          <w:lang w:val="eu-ES"/>
        </w:rPr>
      </w:pPr>
      <w:r w:rsidRPr="00534BC7">
        <w:rPr>
          <w:rFonts w:ascii="Trebuchet MS" w:eastAsia="MS Mincho" w:hAnsi="Trebuchet MS" w:cs="Baskerville SemiBold Italic"/>
          <w:noProof/>
          <w:lang w:val="eu-ES"/>
        </w:rPr>
        <w:t>Sprijin pentru intocmirea documentatiei necesare obtinerii avizului de exercitare a profesiei de asistent social</w:t>
      </w:r>
      <w:r w:rsidR="00326CBB" w:rsidRPr="00534BC7">
        <w:rPr>
          <w:rFonts w:ascii="Trebuchet MS" w:eastAsia="MS Mincho" w:hAnsi="Trebuchet MS" w:cs="Baskerville SemiBold Italic"/>
          <w:noProof/>
          <w:lang w:val="eu-ES"/>
        </w:rPr>
        <w:t xml:space="preserve">, </w:t>
      </w:r>
      <w:r w:rsidRPr="00534BC7">
        <w:rPr>
          <w:rFonts w:ascii="Trebuchet MS" w:eastAsia="MS Mincho" w:hAnsi="Trebuchet MS" w:cs="Baskerville SemiBold Italic"/>
          <w:noProof/>
          <w:lang w:val="eu-ES"/>
        </w:rPr>
        <w:t>obtinerii unei trepte de competenta profesionala superioara</w:t>
      </w:r>
      <w:r w:rsidR="00326CBB" w:rsidRPr="00534BC7">
        <w:rPr>
          <w:rFonts w:ascii="Trebuchet MS" w:eastAsia="MS Mincho" w:hAnsi="Trebuchet MS" w:cs="Baskerville SemiBold Italic"/>
          <w:noProof/>
          <w:lang w:val="eu-ES"/>
        </w:rPr>
        <w:t>, obtinerii atestatului de libera practica in asistenta sociala etc.</w:t>
      </w:r>
    </w:p>
    <w:p w14:paraId="302F5EA4" w14:textId="77777777" w:rsidR="00534BC7" w:rsidRDefault="0009381A" w:rsidP="00534BC7">
      <w:pPr>
        <w:pStyle w:val="Listparagraf"/>
        <w:numPr>
          <w:ilvl w:val="0"/>
          <w:numId w:val="46"/>
        </w:numPr>
        <w:spacing w:after="0" w:line="240" w:lineRule="auto"/>
        <w:ind w:right="95"/>
        <w:jc w:val="both"/>
        <w:rPr>
          <w:rFonts w:ascii="Trebuchet MS" w:eastAsia="MS Mincho" w:hAnsi="Trebuchet MS" w:cs="Baskerville SemiBold Italic"/>
          <w:noProof/>
          <w:lang w:val="eu-ES"/>
        </w:rPr>
      </w:pPr>
      <w:r w:rsidRPr="00534BC7">
        <w:rPr>
          <w:rFonts w:ascii="Trebuchet MS" w:eastAsia="MS Mincho" w:hAnsi="Trebuchet MS" w:cs="Baskerville SemiBold Italic"/>
          <w:noProof/>
          <w:lang w:val="eu-ES"/>
        </w:rPr>
        <w:t>Dotarea minima a servici</w:t>
      </w:r>
      <w:r w:rsidR="00E76FEB" w:rsidRPr="00534BC7">
        <w:rPr>
          <w:rFonts w:ascii="Trebuchet MS" w:eastAsia="MS Mincho" w:hAnsi="Trebuchet MS" w:cs="Baskerville SemiBold Italic"/>
          <w:noProof/>
          <w:lang w:val="eu-ES"/>
        </w:rPr>
        <w:t>ilor</w:t>
      </w:r>
      <w:r w:rsidRPr="00534BC7">
        <w:rPr>
          <w:rFonts w:ascii="Trebuchet MS" w:eastAsia="MS Mincho" w:hAnsi="Trebuchet MS" w:cs="Baskerville SemiBold Italic"/>
          <w:noProof/>
          <w:lang w:val="eu-ES"/>
        </w:rPr>
        <w:t xml:space="preserve"> public</w:t>
      </w:r>
      <w:r w:rsidR="00E76FEB" w:rsidRPr="00534BC7">
        <w:rPr>
          <w:rFonts w:ascii="Trebuchet MS" w:eastAsia="MS Mincho" w:hAnsi="Trebuchet MS" w:cs="Baskerville SemiBold Italic"/>
          <w:noProof/>
          <w:lang w:val="eu-ES"/>
        </w:rPr>
        <w:t>e</w:t>
      </w:r>
      <w:r w:rsidRPr="00534BC7">
        <w:rPr>
          <w:rFonts w:ascii="Trebuchet MS" w:eastAsia="MS Mincho" w:hAnsi="Trebuchet MS" w:cs="Baskerville SemiBold Italic"/>
          <w:noProof/>
          <w:lang w:val="eu-ES"/>
        </w:rPr>
        <w:t xml:space="preserve"> de asistență socială din comunitățile marginalizate</w:t>
      </w:r>
      <w:r w:rsidR="00E76FEB" w:rsidRPr="00534BC7">
        <w:rPr>
          <w:rFonts w:ascii="Trebuchet MS" w:eastAsia="MS Mincho" w:hAnsi="Trebuchet MS" w:cs="Baskerville SemiBold Italic"/>
          <w:noProof/>
          <w:lang w:val="eu-ES"/>
        </w:rPr>
        <w:t xml:space="preserve"> sprijinite prin proiect cu echipamente si bunuri, materiale consumabile, materiale de specialitate, </w:t>
      </w:r>
      <w:r w:rsidR="00544174" w:rsidRPr="00534BC7">
        <w:rPr>
          <w:rFonts w:ascii="Trebuchet MS" w:eastAsia="MS Mincho" w:hAnsi="Trebuchet MS" w:cs="Baskerville SemiBold Italic"/>
          <w:noProof/>
          <w:lang w:val="eu-ES"/>
        </w:rPr>
        <w:t>informative</w:t>
      </w:r>
      <w:r w:rsidR="00DC1402" w:rsidRPr="00534BC7">
        <w:rPr>
          <w:rFonts w:ascii="Trebuchet MS" w:eastAsia="MS Mincho" w:hAnsi="Trebuchet MS" w:cs="Baskerville SemiBold Italic"/>
          <w:noProof/>
          <w:lang w:val="eu-ES"/>
        </w:rPr>
        <w:t xml:space="preserve"> etc.</w:t>
      </w:r>
    </w:p>
    <w:p w14:paraId="0DE06E53" w14:textId="244E89D4" w:rsidR="00544174" w:rsidRPr="00534BC7" w:rsidRDefault="00544174" w:rsidP="00534BC7">
      <w:pPr>
        <w:pStyle w:val="Listparagraf"/>
        <w:numPr>
          <w:ilvl w:val="0"/>
          <w:numId w:val="46"/>
        </w:numPr>
        <w:spacing w:after="0" w:line="240" w:lineRule="auto"/>
        <w:ind w:right="95"/>
        <w:jc w:val="both"/>
        <w:rPr>
          <w:rFonts w:ascii="Trebuchet MS" w:eastAsia="MS Mincho" w:hAnsi="Trebuchet MS" w:cs="Baskerville SemiBold Italic"/>
          <w:noProof/>
          <w:lang w:val="eu-ES"/>
        </w:rPr>
      </w:pPr>
      <w:r w:rsidRPr="00534BC7">
        <w:rPr>
          <w:rFonts w:ascii="Trebuchet MS" w:eastAsia="MS Mincho" w:hAnsi="Trebuchet MS" w:cs="Baskerville SemiBold Italic"/>
          <w:noProof/>
          <w:lang w:val="eu-ES"/>
        </w:rPr>
        <w:t xml:space="preserve">Sprijinirea functionarii serviciilor publice de asistență socială din comunitățile marginalizate </w:t>
      </w:r>
      <w:r w:rsidR="00DC1402" w:rsidRPr="00534BC7">
        <w:rPr>
          <w:rFonts w:ascii="Trebuchet MS" w:eastAsia="MS Mincho" w:hAnsi="Trebuchet MS" w:cs="Baskerville SemiBold Italic"/>
          <w:noProof/>
          <w:lang w:val="eu-ES"/>
        </w:rPr>
        <w:t xml:space="preserve">selectate </w:t>
      </w:r>
      <w:r w:rsidRPr="00534BC7">
        <w:rPr>
          <w:rFonts w:ascii="Trebuchet MS" w:eastAsia="MS Mincho" w:hAnsi="Trebuchet MS" w:cs="Baskerville SemiBold Italic"/>
          <w:noProof/>
          <w:lang w:val="eu-ES"/>
        </w:rPr>
        <w:t>prin proiect, prin plata utilitatilor si serviciilor, lucrari de reabilitare/ igienizare a spatiilor</w:t>
      </w:r>
      <w:r w:rsidR="00DC1402" w:rsidRPr="00534BC7">
        <w:rPr>
          <w:rFonts w:ascii="Trebuchet MS" w:eastAsia="MS Mincho" w:hAnsi="Trebuchet MS" w:cs="Baskerville SemiBold Italic"/>
          <w:noProof/>
          <w:lang w:val="eu-ES"/>
        </w:rPr>
        <w:t xml:space="preserve"> etc.</w:t>
      </w:r>
    </w:p>
    <w:p w14:paraId="50FCF88D" w14:textId="77777777" w:rsidR="004B4AE5" w:rsidRDefault="004B4AE5" w:rsidP="00A81B29">
      <w:pPr>
        <w:spacing w:after="0" w:line="240" w:lineRule="auto"/>
        <w:ind w:right="95"/>
        <w:jc w:val="both"/>
        <w:rPr>
          <w:rFonts w:ascii="Trebuchet MS" w:eastAsia="MS Mincho" w:hAnsi="Trebuchet MS" w:cs="Baskerville SemiBold Italic"/>
          <w:noProof/>
          <w:lang w:val="eu-ES"/>
        </w:rPr>
      </w:pPr>
    </w:p>
    <w:p w14:paraId="42199240" w14:textId="77777777" w:rsidR="006315BA" w:rsidRPr="00E53DBA" w:rsidRDefault="006315BA" w:rsidP="006315BA">
      <w:pPr>
        <w:spacing w:after="0" w:line="240" w:lineRule="auto"/>
        <w:ind w:right="95"/>
        <w:jc w:val="both"/>
        <w:rPr>
          <w:rFonts w:ascii="Trebuchet MS" w:hAnsi="Trebuchet MS" w:cs="Calibri"/>
          <w:i/>
        </w:rPr>
      </w:pPr>
      <w:r w:rsidRPr="00E53DBA">
        <w:rPr>
          <w:rFonts w:ascii="Trebuchet MS" w:hAnsi="Trebuchet MS" w:cs="Calibri"/>
          <w:b/>
          <w:i/>
        </w:rPr>
        <w:lastRenderedPageBreak/>
        <w:t>NB</w:t>
      </w:r>
      <w:r w:rsidRPr="00E53DBA">
        <w:rPr>
          <w:rFonts w:ascii="Trebuchet MS" w:hAnsi="Trebuchet MS" w:cs="Calibri"/>
          <w:i/>
        </w:rPr>
        <w:t xml:space="preserve"> acordarea finanțării va fi condiționată de asumarea responsabilității pentru asigurarea sustenabilității serviciilor dezvoltate</w:t>
      </w:r>
      <w:r>
        <w:rPr>
          <w:rFonts w:ascii="Trebuchet MS" w:hAnsi="Trebuchet MS" w:cs="Calibri"/>
          <w:i/>
        </w:rPr>
        <w:t>,</w:t>
      </w:r>
      <w:r w:rsidRPr="00E53DBA">
        <w:rPr>
          <w:rFonts w:ascii="Trebuchet MS" w:hAnsi="Trebuchet MS" w:cs="Calibri"/>
          <w:i/>
        </w:rPr>
        <w:t xml:space="preserve"> după  finalizarea sprijinului FSE</w:t>
      </w:r>
      <w:r>
        <w:rPr>
          <w:rFonts w:ascii="Trebuchet MS" w:hAnsi="Trebuchet MS" w:cs="Calibri"/>
          <w:i/>
        </w:rPr>
        <w:t>.</w:t>
      </w:r>
    </w:p>
    <w:p w14:paraId="6A0C7E15" w14:textId="77777777" w:rsidR="006315BA" w:rsidRDefault="006315BA" w:rsidP="00A81B29">
      <w:pPr>
        <w:spacing w:after="0" w:line="240" w:lineRule="auto"/>
        <w:ind w:right="95"/>
        <w:jc w:val="both"/>
        <w:rPr>
          <w:rFonts w:ascii="Trebuchet MS" w:hAnsi="Trebuchet MS"/>
          <w:b/>
        </w:rPr>
      </w:pPr>
    </w:p>
    <w:p w14:paraId="2D95D3E5" w14:textId="360D7330" w:rsidR="00550374" w:rsidRPr="00776A62" w:rsidRDefault="00550374" w:rsidP="00A81B29">
      <w:pPr>
        <w:spacing w:after="0" w:line="240" w:lineRule="auto"/>
        <w:ind w:right="95"/>
        <w:jc w:val="both"/>
        <w:rPr>
          <w:rFonts w:ascii="Trebuchet MS" w:eastAsia="MS Mincho" w:hAnsi="Trebuchet MS" w:cs="Baskerville SemiBold Italic"/>
          <w:noProof/>
          <w:lang w:val="eu-ES"/>
        </w:rPr>
      </w:pPr>
      <w:r w:rsidRPr="004069EC">
        <w:rPr>
          <w:rFonts w:ascii="Trebuchet MS" w:hAnsi="Trebuchet MS"/>
          <w:b/>
        </w:rPr>
        <w:t xml:space="preserve">Serviciile înființate sau dezvoltate prin proiect trebuie să funcționeze minimum </w:t>
      </w:r>
      <w:r w:rsidR="001A5748">
        <w:rPr>
          <w:rFonts w:ascii="Trebuchet MS" w:hAnsi="Trebuchet MS"/>
          <w:b/>
        </w:rPr>
        <w:t>24</w:t>
      </w:r>
      <w:r w:rsidRPr="004069EC">
        <w:rPr>
          <w:rFonts w:ascii="Trebuchet MS" w:hAnsi="Trebuchet MS"/>
          <w:b/>
        </w:rPr>
        <w:t xml:space="preserve"> de luni pe perioada implementării proiectului și minimum 12 luni dupa data de finalizare a proiectului - perioadă de sustenabilitate (criteriu de eligibilitate).</w:t>
      </w:r>
    </w:p>
    <w:p w14:paraId="7CF6FBE5" w14:textId="77777777" w:rsidR="005865FE" w:rsidRPr="00E53DBA" w:rsidRDefault="005865FE" w:rsidP="00A81B29">
      <w:pPr>
        <w:spacing w:after="0" w:line="240" w:lineRule="auto"/>
        <w:ind w:right="95"/>
        <w:jc w:val="both"/>
        <w:rPr>
          <w:rFonts w:ascii="Trebuchet MS" w:hAnsi="Trebuchet MS"/>
          <w:b/>
        </w:rPr>
      </w:pPr>
    </w:p>
    <w:p w14:paraId="421FBF52" w14:textId="77777777" w:rsidR="0009381A" w:rsidRDefault="005865FE" w:rsidP="00A81B29">
      <w:pPr>
        <w:spacing w:after="0" w:line="240" w:lineRule="auto"/>
        <w:ind w:right="95"/>
        <w:jc w:val="both"/>
        <w:rPr>
          <w:rFonts w:ascii="Trebuchet MS" w:eastAsia="MS Mincho" w:hAnsi="Trebuchet MS" w:cs="Baskerville SemiBold Italic"/>
          <w:b/>
          <w:noProof/>
          <w:lang w:val="eu-ES"/>
        </w:rPr>
      </w:pPr>
      <w:r w:rsidRPr="00E53DBA">
        <w:rPr>
          <w:rFonts w:ascii="Trebuchet MS" w:hAnsi="Trebuchet MS"/>
          <w:b/>
        </w:rPr>
        <w:t xml:space="preserve">A3. </w:t>
      </w:r>
      <w:r w:rsidR="0009381A">
        <w:rPr>
          <w:rFonts w:ascii="Trebuchet MS" w:hAnsi="Trebuchet MS"/>
          <w:b/>
        </w:rPr>
        <w:t>Furnizarea de programe de f</w:t>
      </w:r>
      <w:r w:rsidR="00E05324" w:rsidRPr="00E53DBA">
        <w:rPr>
          <w:rFonts w:ascii="Trebuchet MS" w:eastAsia="MS Mincho" w:hAnsi="Trebuchet MS" w:cs="Baskerville SemiBold Italic"/>
          <w:b/>
          <w:noProof/>
          <w:lang w:val="eu-ES"/>
        </w:rPr>
        <w:t>ormare</w:t>
      </w:r>
      <w:r w:rsidR="0009381A">
        <w:rPr>
          <w:rFonts w:ascii="Trebuchet MS" w:eastAsia="MS Mincho" w:hAnsi="Trebuchet MS" w:cs="Baskerville SemiBold Italic"/>
          <w:b/>
          <w:noProof/>
          <w:lang w:val="eu-ES"/>
        </w:rPr>
        <w:t xml:space="preserve"> profesionala </w:t>
      </w:r>
    </w:p>
    <w:p w14:paraId="090FAFAF" w14:textId="77777777" w:rsidR="0009381A" w:rsidRDefault="0009381A" w:rsidP="00A81B29">
      <w:pPr>
        <w:spacing w:after="0" w:line="240" w:lineRule="auto"/>
        <w:ind w:right="95"/>
        <w:jc w:val="both"/>
        <w:rPr>
          <w:rFonts w:ascii="Trebuchet MS" w:eastAsia="MS Mincho" w:hAnsi="Trebuchet MS" w:cs="Baskerville SemiBold Italic"/>
          <w:b/>
          <w:noProof/>
          <w:lang w:val="eu-ES"/>
        </w:rPr>
      </w:pPr>
    </w:p>
    <w:p w14:paraId="067CC66E" w14:textId="2B97327F" w:rsidR="00144167" w:rsidRDefault="0009381A" w:rsidP="00A81B29">
      <w:pPr>
        <w:spacing w:after="0" w:line="240" w:lineRule="auto"/>
        <w:ind w:right="95"/>
        <w:jc w:val="both"/>
        <w:rPr>
          <w:rFonts w:ascii="Trebuchet MS" w:eastAsia="MS Mincho" w:hAnsi="Trebuchet MS" w:cs="Baskerville SemiBold Italic"/>
          <w:noProof/>
          <w:lang w:val="eu-ES"/>
        </w:rPr>
      </w:pPr>
      <w:r w:rsidRPr="00776A62">
        <w:rPr>
          <w:rFonts w:ascii="Trebuchet MS" w:eastAsia="MS Mincho" w:hAnsi="Trebuchet MS" w:cs="Baskerville SemiBold Italic"/>
          <w:noProof/>
          <w:lang w:val="eu-ES"/>
        </w:rPr>
        <w:t xml:space="preserve">Formare profesionala </w:t>
      </w:r>
      <w:r w:rsidR="00E05324" w:rsidRPr="00776A62">
        <w:rPr>
          <w:rFonts w:ascii="Trebuchet MS" w:eastAsia="MS Mincho" w:hAnsi="Trebuchet MS" w:cs="Baskerville SemiBold Italic"/>
          <w:noProof/>
          <w:lang w:val="eu-ES"/>
        </w:rPr>
        <w:t xml:space="preserve">a personalului </w:t>
      </w:r>
      <w:r w:rsidRPr="00776A62">
        <w:rPr>
          <w:rFonts w:ascii="Trebuchet MS" w:eastAsia="MS Mincho" w:hAnsi="Trebuchet MS" w:cs="Baskerville SemiBold Italic"/>
          <w:noProof/>
          <w:lang w:val="eu-ES"/>
        </w:rPr>
        <w:t xml:space="preserve">nou angajat si a celui </w:t>
      </w:r>
      <w:r w:rsidR="00E05324" w:rsidRPr="00776A62">
        <w:rPr>
          <w:rFonts w:ascii="Trebuchet MS" w:eastAsia="MS Mincho" w:hAnsi="Trebuchet MS" w:cs="Baskerville SemiBold Italic"/>
          <w:noProof/>
          <w:lang w:val="eu-ES"/>
        </w:rPr>
        <w:t>existent la nivelul SPAS-urilor/compartimentelor de asistenta sociala la nivelul UAT si a personalului care active</w:t>
      </w:r>
      <w:r w:rsidR="00CA5C98" w:rsidRPr="00776A62">
        <w:rPr>
          <w:rFonts w:ascii="Trebuchet MS" w:eastAsia="MS Mincho" w:hAnsi="Trebuchet MS" w:cs="Baskerville SemiBold Italic"/>
          <w:noProof/>
          <w:lang w:val="eu-ES"/>
        </w:rPr>
        <w:t>a</w:t>
      </w:r>
      <w:r w:rsidR="00E05324" w:rsidRPr="00776A62">
        <w:rPr>
          <w:rFonts w:ascii="Trebuchet MS" w:eastAsia="MS Mincho" w:hAnsi="Trebuchet MS" w:cs="Baskerville SemiBold Italic"/>
          <w:noProof/>
          <w:lang w:val="eu-ES"/>
        </w:rPr>
        <w:t>za in serviciile sociale de la nivelul comunitatii, clasificate conform nomenclatorului serviciilor sociale</w:t>
      </w:r>
      <w:r w:rsidR="00776A62">
        <w:rPr>
          <w:rFonts w:ascii="Trebuchet MS" w:eastAsia="MS Mincho" w:hAnsi="Trebuchet MS" w:cs="Baskerville SemiBold Italic"/>
          <w:noProof/>
          <w:lang w:val="eu-ES"/>
        </w:rPr>
        <w:t>.</w:t>
      </w:r>
    </w:p>
    <w:p w14:paraId="4E5E4FA9" w14:textId="77777777" w:rsidR="005A07AB" w:rsidRPr="00776A62" w:rsidRDefault="005A07AB" w:rsidP="00A81B29">
      <w:pPr>
        <w:spacing w:after="0" w:line="240" w:lineRule="auto"/>
        <w:ind w:right="95"/>
        <w:jc w:val="both"/>
        <w:rPr>
          <w:rFonts w:ascii="Trebuchet MS" w:eastAsia="MS Mincho" w:hAnsi="Trebuchet MS" w:cs="Baskerville SemiBold Italic"/>
          <w:noProof/>
          <w:lang w:val="eu-ES"/>
        </w:rPr>
      </w:pPr>
    </w:p>
    <w:p w14:paraId="6983BF2F" w14:textId="64746C89" w:rsidR="0009381A" w:rsidRPr="00B65F4D" w:rsidRDefault="00D14017" w:rsidP="00A81B29">
      <w:pPr>
        <w:spacing w:after="0" w:line="240" w:lineRule="auto"/>
        <w:ind w:right="95"/>
        <w:jc w:val="both"/>
        <w:rPr>
          <w:rFonts w:ascii="Trebuchet MS" w:eastAsia="MS Mincho" w:hAnsi="Trebuchet MS" w:cs="Baskerville SemiBold Italic"/>
          <w:noProof/>
          <w:lang w:val="eu-ES"/>
        </w:rPr>
      </w:pPr>
      <w:r w:rsidRPr="00B65F4D">
        <w:rPr>
          <w:rFonts w:ascii="Trebuchet MS" w:eastAsia="MS Mincho" w:hAnsi="Trebuchet MS" w:cs="Baskerville SemiBold Italic"/>
          <w:noProof/>
          <w:lang w:val="eu-ES"/>
        </w:rPr>
        <w:t xml:space="preserve">Potrivit dispozitiilor art.I, lit.12 din Legea nr.117/2008 privind aprobarea Ordonanţei de urgenţă a Guvernului nr. 109/2007 pentru modificarea şi completarea Legii nr. 200/2004 privind recunoaşterea diplomelor şi calificărilor profesionale pentru profesiile reglementate din România, Colegiul National al Asistentilor Sociali </w:t>
      </w:r>
      <w:r w:rsidR="00FD228E">
        <w:rPr>
          <w:rFonts w:ascii="Trebuchet MS" w:eastAsia="MS Mincho" w:hAnsi="Trebuchet MS" w:cs="Baskerville SemiBold Italic"/>
          <w:noProof/>
          <w:lang w:val="eu-ES"/>
        </w:rPr>
        <w:t xml:space="preserve">(CNASR) </w:t>
      </w:r>
      <w:r w:rsidRPr="00B65F4D">
        <w:rPr>
          <w:rFonts w:ascii="Trebuchet MS" w:eastAsia="MS Mincho" w:hAnsi="Trebuchet MS" w:cs="Baskerville SemiBold Italic"/>
          <w:noProof/>
          <w:lang w:val="eu-ES"/>
        </w:rPr>
        <w:t>este autoritatea romana competenta pentru recunoastere diplomelor si calificarilor obtinute pentru profesia de asistent social.</w:t>
      </w:r>
    </w:p>
    <w:p w14:paraId="58DE0A2F" w14:textId="28FB2DA9" w:rsidR="00B65F4D" w:rsidRPr="005321C2" w:rsidRDefault="003B0E0D" w:rsidP="00A23BA0">
      <w:pPr>
        <w:spacing w:after="0" w:line="240" w:lineRule="auto"/>
        <w:ind w:right="95"/>
        <w:jc w:val="both"/>
        <w:rPr>
          <w:rFonts w:ascii="Trebuchet MS" w:eastAsia="MS Mincho" w:hAnsi="Trebuchet MS" w:cs="Baskerville SemiBold Italic"/>
          <w:noProof/>
          <w:lang w:val="eu-ES"/>
        </w:rPr>
      </w:pPr>
      <w:r w:rsidRPr="005321C2">
        <w:rPr>
          <w:rFonts w:ascii="Trebuchet MS" w:eastAsia="MS Mincho" w:hAnsi="Trebuchet MS" w:cs="Baskerville SemiBold Italic"/>
          <w:noProof/>
          <w:lang w:val="eu-ES"/>
        </w:rPr>
        <w:t>Ca urmare, pot fi furnizate p</w:t>
      </w:r>
      <w:r w:rsidR="00B65F4D" w:rsidRPr="005321C2">
        <w:rPr>
          <w:rFonts w:ascii="Trebuchet MS" w:eastAsia="MS Mincho" w:hAnsi="Trebuchet MS" w:cs="Baskerville SemiBold Italic"/>
          <w:noProof/>
          <w:lang w:val="eu-ES"/>
        </w:rPr>
        <w:t>rograme organizate de catre furnizorii de formare profesională continuă în asistență sociala</w:t>
      </w:r>
      <w:r w:rsidRPr="005321C2">
        <w:rPr>
          <w:rFonts w:ascii="Trebuchet MS" w:eastAsia="MS Mincho" w:hAnsi="Trebuchet MS" w:cs="Baskerville SemiBold Italic"/>
          <w:noProof/>
          <w:lang w:val="eu-ES"/>
        </w:rPr>
        <w:t xml:space="preserve"> </w:t>
      </w:r>
      <w:r w:rsidR="00A23BA0" w:rsidRPr="005321C2">
        <w:rPr>
          <w:rFonts w:ascii="Trebuchet MS" w:eastAsia="MS Mincho" w:hAnsi="Trebuchet MS" w:cs="Baskerville SemiBold Italic"/>
          <w:noProof/>
          <w:lang w:val="eu-ES"/>
        </w:rPr>
        <w:t>i</w:t>
      </w:r>
      <w:r w:rsidR="00B65F4D" w:rsidRPr="005321C2">
        <w:rPr>
          <w:rFonts w:ascii="Trebuchet MS" w:eastAsia="MS Mincho" w:hAnsi="Trebuchet MS" w:cs="Baskerville SemiBold Italic"/>
          <w:noProof/>
          <w:lang w:val="eu-ES"/>
        </w:rPr>
        <w:t>nregistrați,</w:t>
      </w:r>
      <w:r w:rsidR="00A23BA0" w:rsidRPr="005321C2">
        <w:rPr>
          <w:rFonts w:ascii="Trebuchet MS" w:eastAsia="MS Mincho" w:hAnsi="Trebuchet MS" w:cs="Baskerville SemiBold Italic"/>
          <w:noProof/>
          <w:lang w:val="eu-ES"/>
        </w:rPr>
        <w:t xml:space="preserve"> </w:t>
      </w:r>
      <w:r w:rsidRPr="005321C2">
        <w:rPr>
          <w:rFonts w:ascii="Trebuchet MS" w:eastAsia="MS Mincho" w:hAnsi="Trebuchet MS" w:cs="Baskerville SemiBold Italic"/>
          <w:noProof/>
          <w:lang w:val="eu-ES"/>
        </w:rPr>
        <w:t>p</w:t>
      </w:r>
      <w:r w:rsidR="00A23BA0" w:rsidRPr="005321C2">
        <w:rPr>
          <w:rFonts w:ascii="Trebuchet MS" w:eastAsia="MS Mincho" w:hAnsi="Trebuchet MS" w:cs="Baskerville SemiBold Italic"/>
          <w:noProof/>
          <w:lang w:val="eu-ES"/>
        </w:rPr>
        <w:t>rograme organizate de catre alte entitati aviza</w:t>
      </w:r>
      <w:r w:rsidRPr="005321C2">
        <w:rPr>
          <w:rFonts w:ascii="Trebuchet MS" w:eastAsia="MS Mincho" w:hAnsi="Trebuchet MS" w:cs="Baskerville SemiBold Italic"/>
          <w:noProof/>
          <w:lang w:val="eu-ES"/>
        </w:rPr>
        <w:t>te</w:t>
      </w:r>
      <w:r w:rsidR="00A23BA0" w:rsidRPr="005321C2">
        <w:rPr>
          <w:rFonts w:ascii="Trebuchet MS" w:eastAsia="MS Mincho" w:hAnsi="Trebuchet MS" w:cs="Baskerville SemiBold Italic"/>
          <w:noProof/>
          <w:lang w:val="eu-ES"/>
        </w:rPr>
        <w:t xml:space="preserve"> și credita</w:t>
      </w:r>
      <w:r w:rsidRPr="005321C2">
        <w:rPr>
          <w:rFonts w:ascii="Trebuchet MS" w:eastAsia="MS Mincho" w:hAnsi="Trebuchet MS" w:cs="Baskerville SemiBold Italic"/>
          <w:noProof/>
          <w:lang w:val="eu-ES"/>
        </w:rPr>
        <w:t xml:space="preserve">te, </w:t>
      </w:r>
      <w:r w:rsidR="00FD228E" w:rsidRPr="005321C2">
        <w:rPr>
          <w:rFonts w:ascii="Trebuchet MS" w:eastAsia="MS Mincho" w:hAnsi="Trebuchet MS" w:cs="Baskerville SemiBold Italic"/>
          <w:noProof/>
          <w:lang w:val="eu-ES"/>
        </w:rPr>
        <w:t>programe organizate de sucursalele teritoriale CNASR, alte forme de formare profesională avizate de către CNASR.</w:t>
      </w:r>
      <w:r w:rsidR="00B65F4D" w:rsidRPr="005321C2">
        <w:rPr>
          <w:rFonts w:ascii="Trebuchet MS" w:eastAsia="MS Mincho" w:hAnsi="Trebuchet MS" w:cs="Baskerville SemiBold Italic"/>
          <w:noProof/>
          <w:lang w:val="eu-ES"/>
        </w:rPr>
        <w:t xml:space="preserve"> </w:t>
      </w:r>
    </w:p>
    <w:p w14:paraId="59398590" w14:textId="77777777" w:rsidR="00B65F4D" w:rsidRDefault="00B65F4D" w:rsidP="00A81B29">
      <w:pPr>
        <w:spacing w:after="0" w:line="240" w:lineRule="auto"/>
        <w:ind w:right="95"/>
        <w:jc w:val="both"/>
        <w:rPr>
          <w:rFonts w:ascii="Trebuchet MS" w:eastAsia="MS Mincho" w:hAnsi="Trebuchet MS" w:cs="Baskerville SemiBold Italic"/>
          <w:b/>
          <w:noProof/>
          <w:lang w:val="eu-ES"/>
        </w:rPr>
      </w:pPr>
    </w:p>
    <w:p w14:paraId="6F587352" w14:textId="77777777" w:rsidR="00FD228E" w:rsidRDefault="00FD228E" w:rsidP="00A81B29">
      <w:pPr>
        <w:spacing w:after="0" w:line="240" w:lineRule="auto"/>
        <w:ind w:right="95"/>
        <w:jc w:val="both"/>
        <w:rPr>
          <w:rFonts w:ascii="Trebuchet MS" w:eastAsia="MS Mincho" w:hAnsi="Trebuchet MS" w:cs="Baskerville SemiBold Italic"/>
          <w:b/>
          <w:noProof/>
          <w:lang w:val="eu-ES"/>
        </w:rPr>
      </w:pPr>
    </w:p>
    <w:p w14:paraId="7E4A6369" w14:textId="4E174D75" w:rsidR="0009381A" w:rsidRPr="00E53DBA" w:rsidRDefault="0009381A" w:rsidP="00A81B29">
      <w:pPr>
        <w:spacing w:after="0" w:line="240" w:lineRule="auto"/>
        <w:ind w:right="95"/>
        <w:jc w:val="both"/>
        <w:rPr>
          <w:rFonts w:ascii="Trebuchet MS" w:hAnsi="Trebuchet MS"/>
          <w:b/>
        </w:rPr>
      </w:pPr>
      <w:r>
        <w:rPr>
          <w:rFonts w:ascii="Trebuchet MS" w:eastAsia="MS Mincho" w:hAnsi="Trebuchet MS" w:cs="Baskerville SemiBold Italic"/>
          <w:b/>
          <w:noProof/>
          <w:lang w:val="eu-ES"/>
        </w:rPr>
        <w:t>A4. Schimburi de experienta si bune practici</w:t>
      </w:r>
    </w:p>
    <w:p w14:paraId="385034F3" w14:textId="77777777" w:rsidR="00144167" w:rsidRPr="00E53DBA" w:rsidRDefault="00144167" w:rsidP="00A81B29">
      <w:pPr>
        <w:spacing w:after="0" w:line="240" w:lineRule="auto"/>
        <w:ind w:right="95"/>
        <w:jc w:val="both"/>
        <w:rPr>
          <w:rFonts w:ascii="Trebuchet MS" w:hAnsi="Trebuchet MS"/>
          <w:b/>
        </w:rPr>
      </w:pPr>
    </w:p>
    <w:p w14:paraId="05406423" w14:textId="48DF5E6B" w:rsidR="00D11C4A" w:rsidRPr="00C92333" w:rsidRDefault="009A3A50" w:rsidP="00A81B29">
      <w:pPr>
        <w:spacing w:after="0" w:line="240" w:lineRule="auto"/>
        <w:ind w:right="95"/>
        <w:jc w:val="both"/>
        <w:rPr>
          <w:rFonts w:ascii="Trebuchet MS" w:hAnsi="Trebuchet MS"/>
        </w:rPr>
      </w:pPr>
      <w:r>
        <w:rPr>
          <w:rFonts w:ascii="Trebuchet MS" w:hAnsi="Trebuchet MS"/>
        </w:rPr>
        <w:t>O</w:t>
      </w:r>
      <w:r w:rsidR="00C92333" w:rsidRPr="00C92333">
        <w:rPr>
          <w:rFonts w:ascii="Trebuchet MS" w:hAnsi="Trebuchet MS"/>
        </w:rPr>
        <w:t xml:space="preserve">rganizare </w:t>
      </w:r>
      <w:r w:rsidR="000D6539" w:rsidRPr="00C92333">
        <w:rPr>
          <w:rFonts w:ascii="Trebuchet MS" w:hAnsi="Trebuchet MS"/>
        </w:rPr>
        <w:t>simpozio</w:t>
      </w:r>
      <w:r w:rsidR="00C92333" w:rsidRPr="00C92333">
        <w:rPr>
          <w:rFonts w:ascii="Trebuchet MS" w:hAnsi="Trebuchet MS"/>
        </w:rPr>
        <w:t>a</w:t>
      </w:r>
      <w:r w:rsidR="000D6539" w:rsidRPr="00C92333">
        <w:rPr>
          <w:rFonts w:ascii="Trebuchet MS" w:hAnsi="Trebuchet MS"/>
        </w:rPr>
        <w:t>n</w:t>
      </w:r>
      <w:r w:rsidR="00C92333" w:rsidRPr="00C92333">
        <w:rPr>
          <w:rFonts w:ascii="Trebuchet MS" w:hAnsi="Trebuchet MS"/>
        </w:rPr>
        <w:t>e</w:t>
      </w:r>
      <w:r w:rsidR="000D6539" w:rsidRPr="00C92333">
        <w:rPr>
          <w:rFonts w:ascii="Trebuchet MS" w:hAnsi="Trebuchet MS"/>
        </w:rPr>
        <w:t>, dezbater</w:t>
      </w:r>
      <w:r w:rsidR="00C92333" w:rsidRPr="00C92333">
        <w:rPr>
          <w:rFonts w:ascii="Trebuchet MS" w:hAnsi="Trebuchet MS"/>
        </w:rPr>
        <w:t>i</w:t>
      </w:r>
      <w:r w:rsidR="000D6539" w:rsidRPr="00C92333">
        <w:rPr>
          <w:rFonts w:ascii="Trebuchet MS" w:hAnsi="Trebuchet MS"/>
        </w:rPr>
        <w:t xml:space="preserve"> public</w:t>
      </w:r>
      <w:r w:rsidR="00C92333" w:rsidRPr="00C92333">
        <w:rPr>
          <w:rFonts w:ascii="Trebuchet MS" w:hAnsi="Trebuchet MS"/>
        </w:rPr>
        <w:t>e</w:t>
      </w:r>
      <w:r w:rsidR="000D6539" w:rsidRPr="00C92333">
        <w:rPr>
          <w:rFonts w:ascii="Trebuchet MS" w:hAnsi="Trebuchet MS"/>
        </w:rPr>
        <w:t>, atelier</w:t>
      </w:r>
      <w:r w:rsidR="00C92333" w:rsidRPr="00C92333">
        <w:rPr>
          <w:rFonts w:ascii="Trebuchet MS" w:hAnsi="Trebuchet MS"/>
        </w:rPr>
        <w:t>e</w:t>
      </w:r>
      <w:r w:rsidR="000D6539" w:rsidRPr="00C92333">
        <w:rPr>
          <w:rFonts w:ascii="Trebuchet MS" w:hAnsi="Trebuchet MS"/>
        </w:rPr>
        <w:t xml:space="preserve"> de lucru/workshop</w:t>
      </w:r>
      <w:r w:rsidR="004D173F">
        <w:rPr>
          <w:rFonts w:ascii="Trebuchet MS" w:hAnsi="Trebuchet MS"/>
        </w:rPr>
        <w:t xml:space="preserve">, </w:t>
      </w:r>
      <w:r w:rsidR="004D173F" w:rsidRPr="004D173F">
        <w:rPr>
          <w:rFonts w:ascii="Trebuchet MS" w:hAnsi="Trebuchet MS"/>
        </w:rPr>
        <w:t xml:space="preserve">schimburi de </w:t>
      </w:r>
      <w:proofErr w:type="spellStart"/>
      <w:r w:rsidR="004D173F" w:rsidRPr="004D173F">
        <w:rPr>
          <w:rFonts w:ascii="Trebuchet MS" w:hAnsi="Trebuchet MS"/>
        </w:rPr>
        <w:t>experienţă</w:t>
      </w:r>
      <w:proofErr w:type="spellEnd"/>
      <w:r w:rsidR="004D173F" w:rsidRPr="004D173F">
        <w:rPr>
          <w:rFonts w:ascii="Trebuchet MS" w:hAnsi="Trebuchet MS"/>
        </w:rPr>
        <w:t>/de bune practici</w:t>
      </w:r>
      <w:r>
        <w:rPr>
          <w:rFonts w:ascii="Trebuchet MS" w:hAnsi="Trebuchet MS"/>
        </w:rPr>
        <w:t>.</w:t>
      </w:r>
    </w:p>
    <w:p w14:paraId="60D9BED8" w14:textId="7380C1C0" w:rsidR="004B4AE5" w:rsidRDefault="004B4AE5" w:rsidP="004B4AE5">
      <w:pPr>
        <w:jc w:val="both"/>
        <w:rPr>
          <w:rFonts w:ascii="Trebuchet MS" w:hAnsi="Trebuchet MS"/>
          <w:b/>
        </w:rPr>
      </w:pPr>
    </w:p>
    <w:p w14:paraId="4C6300A4" w14:textId="6CCE5C82" w:rsidR="00166578" w:rsidRPr="00166578" w:rsidRDefault="009A3A50" w:rsidP="00166578">
      <w:pPr>
        <w:jc w:val="both"/>
        <w:rPr>
          <w:rFonts w:ascii="Trebuchet MS" w:hAnsi="Trebuchet MS"/>
        </w:rPr>
      </w:pPr>
      <w:r w:rsidRPr="009A3A50">
        <w:rPr>
          <w:rFonts w:ascii="Trebuchet MS" w:hAnsi="Trebuchet MS"/>
          <w:b/>
        </w:rPr>
        <w:t>N.B.</w:t>
      </w:r>
      <w:r>
        <w:rPr>
          <w:rFonts w:ascii="Trebuchet MS" w:hAnsi="Trebuchet MS"/>
        </w:rPr>
        <w:t xml:space="preserve"> </w:t>
      </w:r>
      <w:r w:rsidR="00166578">
        <w:rPr>
          <w:rFonts w:ascii="Trebuchet MS" w:hAnsi="Trebuchet MS"/>
        </w:rPr>
        <w:t>A</w:t>
      </w:r>
      <w:r w:rsidR="00166578" w:rsidRPr="00166578">
        <w:rPr>
          <w:rFonts w:ascii="Trebuchet MS" w:hAnsi="Trebuchet MS"/>
        </w:rPr>
        <w:t>ctivități</w:t>
      </w:r>
      <w:r w:rsidR="00166578">
        <w:rPr>
          <w:rFonts w:ascii="Trebuchet MS" w:hAnsi="Trebuchet MS"/>
        </w:rPr>
        <w:t>le p</w:t>
      </w:r>
      <w:r w:rsidR="00166578" w:rsidRPr="00166578">
        <w:rPr>
          <w:rFonts w:ascii="Trebuchet MS" w:hAnsi="Trebuchet MS"/>
        </w:rPr>
        <w:t xml:space="preserve">roiectului se pot desfășura </w:t>
      </w:r>
      <w:r w:rsidR="00166578">
        <w:rPr>
          <w:rFonts w:ascii="Trebuchet MS" w:hAnsi="Trebuchet MS"/>
        </w:rPr>
        <w:t xml:space="preserve">si </w:t>
      </w:r>
      <w:r w:rsidR="00166578" w:rsidRPr="00166578">
        <w:rPr>
          <w:rFonts w:ascii="Trebuchet MS" w:hAnsi="Trebuchet MS"/>
        </w:rPr>
        <w:t>în afara locației comunității marginalizate vizate prin proiect, cu condiția ca acestea să fie în interesul grupului țintă vizat prin proiect</w:t>
      </w:r>
      <w:r>
        <w:rPr>
          <w:rFonts w:ascii="Trebuchet MS" w:hAnsi="Trebuchet MS"/>
        </w:rPr>
        <w:t xml:space="preserve"> (ex. c</w:t>
      </w:r>
      <w:r w:rsidR="004B4AE5">
        <w:rPr>
          <w:rFonts w:ascii="Trebuchet MS" w:hAnsi="Trebuchet MS"/>
        </w:rPr>
        <w:t>ursuri de formare profesionala, conferinte, seminarii etc)</w:t>
      </w:r>
      <w:r w:rsidR="00166578" w:rsidRPr="00166578">
        <w:rPr>
          <w:rFonts w:ascii="Trebuchet MS" w:hAnsi="Trebuchet MS"/>
        </w:rPr>
        <w:t>.</w:t>
      </w:r>
    </w:p>
    <w:p w14:paraId="35DF17A0" w14:textId="4A9A2825" w:rsidR="00471C27" w:rsidRPr="00E53DBA" w:rsidRDefault="00471C27" w:rsidP="00A81B29">
      <w:pPr>
        <w:rPr>
          <w:rFonts w:ascii="Trebuchet MS" w:hAnsi="Trebuchet MS" w:cs="font202"/>
          <w:lang w:eastAsia="ar-SA"/>
        </w:rPr>
      </w:pPr>
    </w:p>
    <w:p w14:paraId="6F6048B6" w14:textId="77777777" w:rsidR="007B3C8B" w:rsidRPr="00E53DBA" w:rsidRDefault="007B3C8B" w:rsidP="007B3C8B">
      <w:pPr>
        <w:pStyle w:val="Titlu3"/>
        <w:spacing w:before="0" w:after="120"/>
        <w:jc w:val="both"/>
        <w:rPr>
          <w:rFonts w:ascii="Trebuchet MS" w:hAnsi="Trebuchet MS" w:cs="font202"/>
          <w:b/>
          <w:color w:val="auto"/>
          <w:sz w:val="22"/>
          <w:szCs w:val="22"/>
          <w:lang w:eastAsia="ar-SA"/>
        </w:rPr>
      </w:pPr>
      <w:bookmarkStart w:id="8" w:name="_Toc515904685"/>
      <w:r w:rsidRPr="00E53DBA">
        <w:rPr>
          <w:rFonts w:ascii="Trebuchet MS" w:hAnsi="Trebuchet MS" w:cs="font202"/>
          <w:b/>
          <w:color w:val="auto"/>
          <w:sz w:val="22"/>
          <w:szCs w:val="22"/>
          <w:lang w:eastAsia="ar-SA"/>
        </w:rPr>
        <w:t>1.4.1. Teme secundare FSE</w:t>
      </w:r>
      <w:bookmarkEnd w:id="8"/>
    </w:p>
    <w:p w14:paraId="5BD26720" w14:textId="77777777" w:rsidR="00720310" w:rsidRPr="00E53DBA" w:rsidRDefault="00720310" w:rsidP="007B3C8B">
      <w:pPr>
        <w:autoSpaceDE w:val="0"/>
        <w:autoSpaceDN w:val="0"/>
        <w:adjustRightInd w:val="0"/>
        <w:spacing w:after="0" w:line="240" w:lineRule="auto"/>
        <w:jc w:val="both"/>
        <w:rPr>
          <w:rFonts w:ascii="Trebuchet MS" w:hAnsi="Trebuchet MS" w:cs="Calibri"/>
        </w:rPr>
      </w:pPr>
    </w:p>
    <w:p w14:paraId="31CB1DF4" w14:textId="77777777" w:rsidR="007B3C8B" w:rsidRPr="00E53DBA" w:rsidRDefault="007B3C8B" w:rsidP="007B3C8B">
      <w:pPr>
        <w:autoSpaceDE w:val="0"/>
        <w:autoSpaceDN w:val="0"/>
        <w:adjustRightInd w:val="0"/>
        <w:spacing w:after="0" w:line="240" w:lineRule="auto"/>
        <w:jc w:val="both"/>
        <w:rPr>
          <w:rFonts w:ascii="Trebuchet MS" w:hAnsi="Trebuchet MS" w:cs="Calibri"/>
        </w:rPr>
      </w:pPr>
      <w:r w:rsidRPr="00E53DBA">
        <w:rPr>
          <w:rFonts w:ascii="Trebuchet MS" w:hAnsi="Trebuchet MS" w:cs="Calibri"/>
        </w:rPr>
        <w:t>În cadrul Axei Prioritare 4/ PI 9.iv sunt vizate temele secundare prezentate în tabelul de mai jos.</w:t>
      </w:r>
    </w:p>
    <w:p w14:paraId="5848DF9F" w14:textId="77777777" w:rsidR="007B3C8B" w:rsidRPr="00E53DBA" w:rsidRDefault="007B3C8B" w:rsidP="007B3C8B">
      <w:pPr>
        <w:autoSpaceDE w:val="0"/>
        <w:autoSpaceDN w:val="0"/>
        <w:adjustRightInd w:val="0"/>
        <w:spacing w:after="0" w:line="240" w:lineRule="auto"/>
        <w:jc w:val="both"/>
        <w:rPr>
          <w:rFonts w:ascii="Trebuchet MS" w:hAnsi="Trebuchet MS" w:cs="Calibri"/>
        </w:rPr>
      </w:pPr>
    </w:p>
    <w:p w14:paraId="7EB7C9A0" w14:textId="77777777" w:rsidR="007B3C8B" w:rsidRPr="00E53DBA" w:rsidRDefault="007B3C8B" w:rsidP="007B3C8B">
      <w:pPr>
        <w:autoSpaceDE w:val="0"/>
        <w:autoSpaceDN w:val="0"/>
        <w:adjustRightInd w:val="0"/>
        <w:spacing w:after="0" w:line="240" w:lineRule="auto"/>
        <w:jc w:val="both"/>
        <w:rPr>
          <w:rFonts w:ascii="Trebuchet MS" w:hAnsi="Trebuchet MS" w:cs="Calibri"/>
        </w:rPr>
      </w:pPr>
      <w:r w:rsidRPr="00E53DBA">
        <w:rPr>
          <w:rFonts w:ascii="Trebuchet MS" w:hAnsi="Trebuchet MS" w:cs="Calibri"/>
        </w:rPr>
        <w:t>Propunerile de proiecte vor trebui să evidențieze în secțiunea relevantă (tema secundară vizată) în ce constă contribuția proiectului la o anumită temă secundară, precum și costul estimat al respectivelor măsuri.</w:t>
      </w:r>
    </w:p>
    <w:p w14:paraId="6BBEEA6C" w14:textId="77777777" w:rsidR="007B3C8B" w:rsidRPr="00E53DBA" w:rsidRDefault="007B3C8B" w:rsidP="007B3C8B">
      <w:pPr>
        <w:autoSpaceDE w:val="0"/>
        <w:autoSpaceDN w:val="0"/>
        <w:adjustRightInd w:val="0"/>
        <w:spacing w:after="0" w:line="240" w:lineRule="auto"/>
        <w:jc w:val="both"/>
        <w:rPr>
          <w:rFonts w:ascii="Trebuchet MS" w:hAnsi="Trebuchet MS" w:cs="Calibri"/>
        </w:rPr>
      </w:pPr>
      <w:r w:rsidRPr="00E53DBA">
        <w:rPr>
          <w:rFonts w:ascii="Trebuchet MS" w:hAnsi="Trebuchet MS" w:cs="Calibri"/>
        </w:rPr>
        <w:t xml:space="preserve"> </w:t>
      </w:r>
    </w:p>
    <w:p w14:paraId="16340F46" w14:textId="77777777" w:rsidR="007B3C8B" w:rsidRPr="00E53DBA" w:rsidRDefault="007B3C8B" w:rsidP="007B3C8B">
      <w:pPr>
        <w:autoSpaceDE w:val="0"/>
        <w:autoSpaceDN w:val="0"/>
        <w:adjustRightInd w:val="0"/>
        <w:spacing w:after="0" w:line="240" w:lineRule="auto"/>
        <w:jc w:val="both"/>
        <w:rPr>
          <w:rFonts w:ascii="Trebuchet MS" w:hAnsi="Trebuchet MS" w:cs="Calibri"/>
        </w:rPr>
      </w:pPr>
      <w:r w:rsidRPr="00E53DBA">
        <w:rPr>
          <w:rFonts w:ascii="Trebuchet MS" w:hAnsi="Trebuchet MS" w:cs="Calibri"/>
        </w:rPr>
        <w:t>Alocările din tabelul de mai jos reprezintă alocări indicative la nivelul Axei Prioritare 4. Prin urmare, în cadrul cererii de finanțare se vor evidenția sumele calculate pentru măsurile care vizează teme secundare relevante pentru proiect.</w:t>
      </w:r>
    </w:p>
    <w:p w14:paraId="663AA268" w14:textId="77777777" w:rsidR="007B3C8B" w:rsidRPr="00E53DBA" w:rsidRDefault="007B3C8B" w:rsidP="007B3C8B">
      <w:pPr>
        <w:autoSpaceDE w:val="0"/>
        <w:autoSpaceDN w:val="0"/>
        <w:adjustRightInd w:val="0"/>
        <w:spacing w:after="0" w:line="240" w:lineRule="auto"/>
        <w:jc w:val="both"/>
        <w:rPr>
          <w:rFonts w:ascii="Trebuchet MS" w:hAnsi="Trebuchet MS" w:cs="Calibri"/>
        </w:rPr>
      </w:pPr>
    </w:p>
    <w:p w14:paraId="72754F89" w14:textId="77777777" w:rsidR="007B3C8B" w:rsidRPr="00E53DBA" w:rsidRDefault="007B3C8B" w:rsidP="007B3C8B">
      <w:pPr>
        <w:autoSpaceDE w:val="0"/>
        <w:autoSpaceDN w:val="0"/>
        <w:adjustRightInd w:val="0"/>
        <w:spacing w:after="0" w:line="240" w:lineRule="auto"/>
        <w:jc w:val="both"/>
        <w:rPr>
          <w:rFonts w:ascii="Trebuchet MS" w:hAnsi="Trebuchet MS" w:cs="Calibri"/>
        </w:rPr>
      </w:pPr>
      <w:r w:rsidRPr="00E53DBA">
        <w:rPr>
          <w:rFonts w:ascii="Trebuchet MS" w:hAnsi="Trebuchet MS" w:cs="Calibri"/>
        </w:rPr>
        <w:t>Procentele din tabelul de mai jos reprezintă ponderi din totalul alocărilor aferente temelor secundare la nivel de axă prioritară/ PI.</w:t>
      </w:r>
    </w:p>
    <w:p w14:paraId="19794038" w14:textId="77777777" w:rsidR="00615586" w:rsidRPr="00E53DBA" w:rsidRDefault="00615586" w:rsidP="003A1221">
      <w:pPr>
        <w:autoSpaceDE w:val="0"/>
        <w:autoSpaceDN w:val="0"/>
        <w:adjustRightInd w:val="0"/>
        <w:spacing w:after="0" w:line="240" w:lineRule="auto"/>
        <w:jc w:val="both"/>
        <w:rPr>
          <w:rFonts w:ascii="Trebuchet MS" w:hAnsi="Trebuchet MS" w:cs="Calibri,Bold"/>
          <w:b/>
          <w:bCs/>
        </w:rPr>
      </w:pPr>
      <w:bookmarkStart w:id="9" w:name="_Toc4235965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2002"/>
      </w:tblGrid>
      <w:tr w:rsidR="00B46B6E" w:rsidRPr="00E53DBA" w14:paraId="27FD428D" w14:textId="77777777" w:rsidTr="00D316AE">
        <w:trPr>
          <w:tblHeader/>
          <w:jc w:val="center"/>
        </w:trPr>
        <w:tc>
          <w:tcPr>
            <w:tcW w:w="3960" w:type="pct"/>
            <w:shd w:val="clear" w:color="auto" w:fill="EEECE1"/>
          </w:tcPr>
          <w:p w14:paraId="5BA16B26" w14:textId="77777777" w:rsidR="00615586" w:rsidRPr="00E53DBA"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kern w:val="2"/>
                <w:lang w:eastAsia="en-GB"/>
              </w:rPr>
            </w:pPr>
            <w:r w:rsidRPr="00E53DBA">
              <w:rPr>
                <w:rFonts w:ascii="Trebuchet MS" w:hAnsi="Trebuchet MS"/>
              </w:rPr>
              <w:t>Tema secundară</w:t>
            </w:r>
          </w:p>
        </w:tc>
        <w:tc>
          <w:tcPr>
            <w:tcW w:w="1040" w:type="pct"/>
            <w:shd w:val="clear" w:color="auto" w:fill="EEECE1"/>
          </w:tcPr>
          <w:p w14:paraId="5A988398" w14:textId="77777777" w:rsidR="00615586" w:rsidRPr="00E53DBA"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lang w:eastAsia="ar-SA"/>
              </w:rPr>
            </w:pPr>
            <w:r w:rsidRPr="00E53DBA">
              <w:rPr>
                <w:rFonts w:ascii="Trebuchet MS" w:hAnsi="Trebuchet MS"/>
              </w:rPr>
              <w:t>Pondere minimă pe proiect</w:t>
            </w:r>
          </w:p>
        </w:tc>
      </w:tr>
      <w:tr w:rsidR="00B46B6E" w:rsidRPr="00E53DBA" w14:paraId="2803E848" w14:textId="77777777" w:rsidTr="00D316AE">
        <w:trPr>
          <w:jc w:val="center"/>
        </w:trPr>
        <w:tc>
          <w:tcPr>
            <w:tcW w:w="3960" w:type="pct"/>
          </w:tcPr>
          <w:p w14:paraId="39EED704" w14:textId="77777777" w:rsidR="00615586" w:rsidRPr="00E53DBA"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kern w:val="2"/>
                <w:lang w:eastAsia="en-GB"/>
              </w:rPr>
            </w:pPr>
            <w:r w:rsidRPr="00E53DBA">
              <w:rPr>
                <w:rFonts w:ascii="Trebuchet MS" w:hAnsi="Trebuchet MS"/>
              </w:rPr>
              <w:t>01. Sprijinirea tranziției către o economie cu emisii scăzute de dioxid de carbon și eficientă din punctul de vedere al utilizării resurselor.</w:t>
            </w:r>
          </w:p>
        </w:tc>
        <w:tc>
          <w:tcPr>
            <w:tcW w:w="1040" w:type="pct"/>
          </w:tcPr>
          <w:p w14:paraId="1ABB8C59" w14:textId="77777777" w:rsidR="00615586" w:rsidRPr="00E53DBA"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kern w:val="2"/>
                <w:lang w:eastAsia="en-GB"/>
              </w:rPr>
            </w:pPr>
            <w:r w:rsidRPr="00E53DBA">
              <w:rPr>
                <w:rFonts w:ascii="Trebuchet MS" w:hAnsi="Trebuchet MS"/>
              </w:rPr>
              <w:t>2%</w:t>
            </w:r>
          </w:p>
        </w:tc>
      </w:tr>
      <w:tr w:rsidR="00B46B6E" w:rsidRPr="00E53DBA" w14:paraId="343DC756" w14:textId="77777777" w:rsidTr="00D316AE">
        <w:trPr>
          <w:jc w:val="center"/>
        </w:trPr>
        <w:tc>
          <w:tcPr>
            <w:tcW w:w="3960" w:type="pct"/>
          </w:tcPr>
          <w:p w14:paraId="38F2E39B" w14:textId="77777777" w:rsidR="00615586" w:rsidRPr="00E53DBA"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kern w:val="2"/>
                <w:lang w:eastAsia="en-GB"/>
              </w:rPr>
            </w:pPr>
            <w:r w:rsidRPr="00E53DBA">
              <w:rPr>
                <w:rFonts w:ascii="Trebuchet MS" w:hAnsi="Trebuchet MS"/>
              </w:rPr>
              <w:t>02. Inovare socială</w:t>
            </w:r>
          </w:p>
        </w:tc>
        <w:tc>
          <w:tcPr>
            <w:tcW w:w="1040" w:type="pct"/>
          </w:tcPr>
          <w:p w14:paraId="591275CB" w14:textId="77777777" w:rsidR="00615586" w:rsidRPr="00E53DBA"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kern w:val="2"/>
                <w:lang w:eastAsia="en-GB"/>
              </w:rPr>
            </w:pPr>
            <w:r w:rsidRPr="00E53DBA">
              <w:rPr>
                <w:rFonts w:ascii="Trebuchet MS" w:hAnsi="Trebuchet MS"/>
              </w:rPr>
              <w:t>5%</w:t>
            </w:r>
          </w:p>
        </w:tc>
      </w:tr>
      <w:tr w:rsidR="00B46B6E" w:rsidRPr="00E53DBA" w14:paraId="75246E8E" w14:textId="77777777" w:rsidTr="00D316AE">
        <w:trPr>
          <w:jc w:val="center"/>
        </w:trPr>
        <w:tc>
          <w:tcPr>
            <w:tcW w:w="3960" w:type="pct"/>
          </w:tcPr>
          <w:p w14:paraId="4114F8DF" w14:textId="77777777" w:rsidR="00615586" w:rsidRPr="00E53DBA"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lang w:eastAsia="ar-SA"/>
              </w:rPr>
            </w:pPr>
            <w:r w:rsidRPr="00E53DBA">
              <w:rPr>
                <w:rFonts w:ascii="Trebuchet MS" w:hAnsi="Trebuchet MS"/>
              </w:rPr>
              <w:t>06. Nediscriminare</w:t>
            </w:r>
          </w:p>
        </w:tc>
        <w:tc>
          <w:tcPr>
            <w:tcW w:w="1040" w:type="pct"/>
          </w:tcPr>
          <w:p w14:paraId="5C9C598D" w14:textId="77777777" w:rsidR="00615586" w:rsidRPr="00E53DBA"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kern w:val="2"/>
                <w:lang w:eastAsia="en-GB"/>
              </w:rPr>
            </w:pPr>
            <w:r w:rsidRPr="00E53DBA">
              <w:rPr>
                <w:rFonts w:ascii="Trebuchet MS" w:hAnsi="Trebuchet MS"/>
              </w:rPr>
              <w:t>5%</w:t>
            </w:r>
          </w:p>
        </w:tc>
      </w:tr>
    </w:tbl>
    <w:p w14:paraId="11B232DA" w14:textId="77777777" w:rsidR="000C44A2" w:rsidRPr="00E53DBA" w:rsidRDefault="000C44A2" w:rsidP="000C44A2">
      <w:pPr>
        <w:autoSpaceDE w:val="0"/>
        <w:autoSpaceDN w:val="0"/>
        <w:adjustRightInd w:val="0"/>
        <w:spacing w:after="0" w:line="240" w:lineRule="auto"/>
        <w:jc w:val="both"/>
        <w:rPr>
          <w:rFonts w:ascii="Trebuchet MS" w:hAnsi="Trebuchet MS" w:cs="Calibri"/>
        </w:rPr>
      </w:pPr>
    </w:p>
    <w:p w14:paraId="7C559302" w14:textId="77777777" w:rsidR="000C44A2" w:rsidRPr="00E53DBA" w:rsidRDefault="000C44A2" w:rsidP="000C44A2">
      <w:pPr>
        <w:suppressAutoHyphens/>
        <w:spacing w:before="120" w:after="120" w:line="240" w:lineRule="auto"/>
        <w:jc w:val="both"/>
        <w:rPr>
          <w:rFonts w:ascii="Trebuchet MS" w:eastAsia="Times New Roman" w:hAnsi="Trebuchet MS" w:cs="PF Square Sans Pro Medium"/>
          <w:b/>
          <w:lang w:eastAsia="ar-SA"/>
        </w:rPr>
      </w:pPr>
      <w:r w:rsidRPr="00E53DBA">
        <w:rPr>
          <w:rFonts w:ascii="Trebuchet MS" w:eastAsia="Times New Roman" w:hAnsi="Trebuchet MS" w:cs="PF Square Sans Pro Medium"/>
          <w:lang w:eastAsia="ar-SA"/>
        </w:rPr>
        <w:t>În dezvoltarea cererii de finanțare, prin anumite activități, veți viza</w:t>
      </w:r>
      <w:r w:rsidRPr="00E53DBA">
        <w:rPr>
          <w:rFonts w:ascii="Trebuchet MS" w:eastAsia="Times New Roman" w:hAnsi="Trebuchet MS" w:cs="PF Square Sans Pro Medium"/>
          <w:b/>
          <w:lang w:eastAsia="ar-SA"/>
        </w:rPr>
        <w:t xml:space="preserve"> cel puțin o temă secundară </w:t>
      </w:r>
      <w:r w:rsidRPr="00E53DBA">
        <w:rPr>
          <w:rFonts w:ascii="Trebuchet MS" w:eastAsia="Times New Roman" w:hAnsi="Trebuchet MS" w:cs="PF Square Sans Pro Medium"/>
          <w:lang w:eastAsia="ar-SA"/>
        </w:rPr>
        <w:t xml:space="preserve">dintre cele aferente axei prioritare. Pentru respectiva temă secundară veți avea în vedere un buget care să reprezinte </w:t>
      </w:r>
      <w:r w:rsidRPr="00E53DBA">
        <w:rPr>
          <w:rFonts w:ascii="Trebuchet MS" w:eastAsia="Times New Roman" w:hAnsi="Trebuchet MS" w:cs="PF Square Sans Pro Medium"/>
          <w:b/>
          <w:u w:val="single"/>
          <w:lang w:eastAsia="ar-SA"/>
        </w:rPr>
        <w:t>minim procentul indicat</w:t>
      </w:r>
      <w:r w:rsidRPr="00E53DBA">
        <w:rPr>
          <w:rFonts w:ascii="Trebuchet MS" w:eastAsia="Times New Roman" w:hAnsi="Trebuchet MS" w:cs="PF Square Sans Pro Medium"/>
          <w:b/>
          <w:lang w:eastAsia="ar-SA"/>
        </w:rPr>
        <w:t xml:space="preserve"> </w:t>
      </w:r>
      <w:r w:rsidRPr="00E53DBA">
        <w:rPr>
          <w:rFonts w:ascii="Trebuchet MS" w:eastAsia="Times New Roman" w:hAnsi="Trebuchet MS" w:cs="PF Square Sans Pro Medium"/>
          <w:lang w:eastAsia="ar-SA"/>
        </w:rPr>
        <w:t>în tabel calculat la totalul cheltuielilor eligibile ale proiectului.</w:t>
      </w:r>
    </w:p>
    <w:p w14:paraId="79F5AE4E" w14:textId="77777777" w:rsidR="00551C40" w:rsidRPr="00E53DBA" w:rsidRDefault="00551C40" w:rsidP="00502B5D">
      <w:pPr>
        <w:spacing w:after="0" w:line="240" w:lineRule="auto"/>
        <w:rPr>
          <w:rFonts w:ascii="Trebuchet MS" w:hAnsi="Trebuchet MS"/>
        </w:rPr>
      </w:pPr>
    </w:p>
    <w:p w14:paraId="612CECD5" w14:textId="77777777" w:rsidR="00FB6488" w:rsidRPr="00E53DBA" w:rsidRDefault="00FB6488" w:rsidP="00502B5D">
      <w:pPr>
        <w:spacing w:after="0" w:line="240" w:lineRule="auto"/>
        <w:rPr>
          <w:rFonts w:ascii="Trebuchet MS" w:hAnsi="Trebuchet MS"/>
          <w:b/>
        </w:rPr>
      </w:pPr>
      <w:r w:rsidRPr="00E53DBA">
        <w:rPr>
          <w:rFonts w:ascii="Trebuchet MS" w:hAnsi="Trebuchet MS"/>
          <w:b/>
        </w:rPr>
        <w:t>Aspecte privind inovarea socială</w:t>
      </w:r>
    </w:p>
    <w:p w14:paraId="13868305" w14:textId="77777777" w:rsidR="000244F0" w:rsidRPr="00E53DBA" w:rsidRDefault="000244F0" w:rsidP="000244F0">
      <w:pPr>
        <w:suppressAutoHyphens/>
        <w:spacing w:before="120" w:after="120" w:line="240" w:lineRule="auto"/>
        <w:jc w:val="both"/>
        <w:rPr>
          <w:rFonts w:ascii="Trebuchet MS" w:eastAsia="Times New Roman" w:hAnsi="Trebuchet MS" w:cs="PF Square Sans Pro Medium"/>
          <w:lang w:eastAsia="ar-SA"/>
        </w:rPr>
      </w:pPr>
      <w:r w:rsidRPr="00E53DBA">
        <w:rPr>
          <w:rFonts w:ascii="Trebuchet MS" w:eastAsia="Times New Roman" w:hAnsi="Trebuchet MS" w:cs="PF Square Sans Pro Medium"/>
          <w:b/>
          <w:lang w:eastAsia="ar-SA"/>
        </w:rPr>
        <w:t>Inovarea socială</w:t>
      </w:r>
      <w:r w:rsidRPr="00E53DBA">
        <w:rPr>
          <w:rFonts w:ascii="Trebuchet MS" w:eastAsia="Times New Roman" w:hAnsi="Trebuchet MS" w:cs="PF Square Sans Pro Medium"/>
          <w:lang w:eastAsia="ar-SA"/>
        </w:rPr>
        <w:t xml:space="preserve"> presupune dezvoltarea de idei, servicii și modele prin care pot fi mai bine abordate provocările sociale, cu participarea actorilor publici și privați, inclusiv a societății civile, cu scopul îmbunătățirii serviciilor sociale .</w:t>
      </w:r>
    </w:p>
    <w:p w14:paraId="2A5D0FEA" w14:textId="77777777" w:rsidR="000244F0" w:rsidRPr="00E53DBA" w:rsidRDefault="000244F0" w:rsidP="000244F0">
      <w:pPr>
        <w:suppressAutoHyphens/>
        <w:spacing w:before="120" w:after="120" w:line="240" w:lineRule="auto"/>
        <w:jc w:val="both"/>
        <w:rPr>
          <w:rFonts w:ascii="Trebuchet MS" w:eastAsia="Times New Roman" w:hAnsi="Trebuchet MS" w:cs="PF Square Sans Pro Medium"/>
          <w:lang w:eastAsia="ar-SA"/>
        </w:rPr>
      </w:pPr>
      <w:r w:rsidRPr="00E53DBA">
        <w:rPr>
          <w:rFonts w:ascii="Trebuchet MS" w:eastAsia="Times New Roman" w:hAnsi="Trebuchet MS" w:cs="PF Square Sans Pro Medium"/>
          <w:lang w:eastAsia="ar-SA"/>
        </w:rPr>
        <w:t>Programul Operațional Capital Uman promovează inovarea socială, în special cu scopul de a testa, și, eventual, a implementa la scară largă soluții inovatoare, la nivel local sau regional, pentru a aborda provocările sociale.</w:t>
      </w:r>
    </w:p>
    <w:p w14:paraId="4F384738" w14:textId="77777777" w:rsidR="000244F0" w:rsidRPr="00E53DBA" w:rsidRDefault="000244F0" w:rsidP="000244F0">
      <w:pPr>
        <w:suppressAutoHyphens/>
        <w:spacing w:before="120" w:after="120" w:line="240" w:lineRule="auto"/>
        <w:jc w:val="both"/>
        <w:rPr>
          <w:rFonts w:ascii="Trebuchet MS" w:eastAsia="Times New Roman" w:hAnsi="Trebuchet MS" w:cs="PF Square Sans Pro Medium"/>
          <w:lang w:eastAsia="ar-SA"/>
        </w:rPr>
      </w:pPr>
      <w:r w:rsidRPr="00E53DBA">
        <w:rPr>
          <w:rFonts w:ascii="Trebuchet MS" w:eastAsia="Times New Roman" w:hAnsi="Trebuchet MS" w:cs="PF Square Sans Pro Medium"/>
          <w:lang w:eastAsia="ar-SA"/>
        </w:rPr>
        <w:t>Inovarea socială are o importanță deosebită mai ales în contextul inițiativelor din domeniul incluziunii sociale și a combaterii sărăciei, având în vedere faptul că acestea vizează cu prioritate comunitățile marginalizate aflate în risc de sărăcie și excluziune socială.</w:t>
      </w:r>
    </w:p>
    <w:p w14:paraId="3D110690" w14:textId="77777777" w:rsidR="000244F0" w:rsidRPr="00E53DBA" w:rsidRDefault="000244F0" w:rsidP="000244F0">
      <w:pPr>
        <w:suppressAutoHyphens/>
        <w:spacing w:before="120" w:after="120" w:line="240" w:lineRule="auto"/>
        <w:jc w:val="both"/>
        <w:rPr>
          <w:rFonts w:ascii="Trebuchet MS" w:eastAsia="Times New Roman" w:hAnsi="Trebuchet MS" w:cs="PF Square Sans Pro Medium"/>
          <w:lang w:eastAsia="ar-SA"/>
        </w:rPr>
      </w:pPr>
      <w:r w:rsidRPr="00E53DBA">
        <w:rPr>
          <w:rFonts w:ascii="Trebuchet MS" w:eastAsia="Times New Roman" w:hAnsi="Trebuchet MS" w:cs="PF Square Sans Pro Medium"/>
          <w:lang w:eastAsia="ar-SA"/>
        </w:rPr>
        <w:t>Exemple de teme de inovare socială care ar putea fi utilizate în cadrul acestui ghid al solicitantului – condiții specifice:</w:t>
      </w:r>
    </w:p>
    <w:p w14:paraId="51358646" w14:textId="77777777" w:rsidR="000244F0" w:rsidRPr="00E53DBA" w:rsidRDefault="000244F0" w:rsidP="000244F0">
      <w:pPr>
        <w:pStyle w:val="Listparagraf"/>
        <w:numPr>
          <w:ilvl w:val="0"/>
          <w:numId w:val="25"/>
        </w:numPr>
        <w:suppressAutoHyphens/>
        <w:spacing w:before="120" w:after="120" w:line="240" w:lineRule="auto"/>
        <w:jc w:val="both"/>
        <w:rPr>
          <w:rFonts w:ascii="Trebuchet MS" w:eastAsia="Times New Roman" w:hAnsi="Trebuchet MS" w:cs="PF Square Sans Pro Medium"/>
          <w:lang w:eastAsia="ar-SA"/>
        </w:rPr>
      </w:pPr>
      <w:r w:rsidRPr="00E53DBA">
        <w:rPr>
          <w:rFonts w:ascii="Trebuchet MS" w:eastAsia="Times New Roman" w:hAnsi="Trebuchet MS" w:cs="PF Square Sans Pro Medium"/>
          <w:lang w:eastAsia="ar-SA"/>
        </w:rPr>
        <w:t xml:space="preserve">crearea și consolidarea de parteneriate relevante pentru soluționarea problemelor cu care se confruntă comunitățile marginalizate/ persoanele aflate în risc de sărăcie/ persoane aparținând grupurilor vulnerabile, dar și pentru identificarea unor soluții practice, viabile, inovative de a răspunde problemelor identificate, bazate inclusiv pe valorificarea de bune practici la nivel național sau din alte State Membre; </w:t>
      </w:r>
    </w:p>
    <w:p w14:paraId="0D6CFB9B" w14:textId="77777777" w:rsidR="000244F0" w:rsidRPr="00E53DBA" w:rsidRDefault="000244F0" w:rsidP="000244F0">
      <w:pPr>
        <w:pStyle w:val="Listparagraf"/>
        <w:numPr>
          <w:ilvl w:val="0"/>
          <w:numId w:val="25"/>
        </w:numPr>
        <w:suppressAutoHyphens/>
        <w:spacing w:before="120" w:after="120" w:line="240" w:lineRule="auto"/>
        <w:jc w:val="both"/>
        <w:rPr>
          <w:rFonts w:ascii="Trebuchet MS" w:eastAsia="Times New Roman" w:hAnsi="Trebuchet MS" w:cs="PF Square Sans Pro Medium"/>
          <w:lang w:eastAsia="ar-SA"/>
        </w:rPr>
      </w:pPr>
      <w:r w:rsidRPr="00E53DBA">
        <w:rPr>
          <w:rFonts w:ascii="Trebuchet MS" w:eastAsia="Times New Roman" w:hAnsi="Trebuchet MS" w:cs="PF Square Sans Pro Medium"/>
          <w:lang w:eastAsia="ar-SA"/>
        </w:rPr>
        <w:t xml:space="preserve">metode inovative de implicare activă a membrilor comunității în operațiunile sprijinite, inclusiv pentru depășirea barierelor de ordin moral sau care țin de cutumele din societate/etnice; </w:t>
      </w:r>
    </w:p>
    <w:p w14:paraId="28FD2A6C" w14:textId="77777777" w:rsidR="000244F0" w:rsidRPr="00E53DBA" w:rsidRDefault="000244F0" w:rsidP="000244F0">
      <w:pPr>
        <w:pStyle w:val="Listparagraf"/>
        <w:numPr>
          <w:ilvl w:val="0"/>
          <w:numId w:val="25"/>
        </w:numPr>
        <w:suppressAutoHyphens/>
        <w:spacing w:before="120" w:after="120" w:line="240" w:lineRule="auto"/>
        <w:jc w:val="both"/>
        <w:rPr>
          <w:rFonts w:ascii="Trebuchet MS" w:eastAsia="Times New Roman" w:hAnsi="Trebuchet MS" w:cs="PF Square Sans Pro Medium"/>
          <w:lang w:eastAsia="ar-SA"/>
        </w:rPr>
      </w:pPr>
      <w:r w:rsidRPr="00E53DBA">
        <w:rPr>
          <w:rFonts w:ascii="Trebuchet MS" w:eastAsia="Times New Roman" w:hAnsi="Trebuchet MS" w:cs="PF Square Sans Pro Medium"/>
          <w:lang w:eastAsia="ar-SA"/>
        </w:rPr>
        <w:t>metode inovative de combatere a discriminării;</w:t>
      </w:r>
    </w:p>
    <w:p w14:paraId="13514528" w14:textId="77777777" w:rsidR="000244F0" w:rsidRPr="00E53DBA" w:rsidRDefault="000244F0">
      <w:pPr>
        <w:pStyle w:val="Listparagraf"/>
        <w:numPr>
          <w:ilvl w:val="0"/>
          <w:numId w:val="25"/>
        </w:numPr>
        <w:suppressAutoHyphens/>
        <w:spacing w:before="120" w:after="120" w:line="240" w:lineRule="auto"/>
        <w:jc w:val="both"/>
        <w:rPr>
          <w:rFonts w:ascii="Trebuchet MS" w:eastAsia="Times New Roman" w:hAnsi="Trebuchet MS" w:cs="PF Square Sans Pro Medium"/>
          <w:lang w:eastAsia="ar-SA"/>
        </w:rPr>
      </w:pPr>
      <w:r w:rsidRPr="00E53DBA">
        <w:rPr>
          <w:rFonts w:ascii="Trebuchet MS" w:eastAsia="Times New Roman" w:hAnsi="Trebuchet MS" w:cs="PF Square Sans Pro Medium"/>
          <w:lang w:eastAsia="ar-SA"/>
        </w:rPr>
        <w:t xml:space="preserve">valorificarea oportunităților locale în identificarea soluțiilor propuse; </w:t>
      </w:r>
    </w:p>
    <w:p w14:paraId="2FD6D3CB" w14:textId="77777777" w:rsidR="000244F0" w:rsidRPr="00E53DBA" w:rsidRDefault="000244F0" w:rsidP="000244F0">
      <w:pPr>
        <w:pStyle w:val="Listparagraf"/>
        <w:numPr>
          <w:ilvl w:val="0"/>
          <w:numId w:val="25"/>
        </w:numPr>
        <w:suppressAutoHyphens/>
        <w:spacing w:before="120" w:after="120" w:line="240" w:lineRule="auto"/>
        <w:jc w:val="both"/>
        <w:rPr>
          <w:rFonts w:ascii="Trebuchet MS" w:eastAsia="Times New Roman" w:hAnsi="Trebuchet MS" w:cs="PF Square Sans Pro Medium"/>
          <w:lang w:eastAsia="ar-SA"/>
        </w:rPr>
      </w:pPr>
      <w:r w:rsidRPr="00E53DBA">
        <w:rPr>
          <w:rFonts w:ascii="Trebuchet MS" w:eastAsia="Times New Roman" w:hAnsi="Trebuchet MS" w:cs="PF Square Sans Pro Medium"/>
          <w:lang w:eastAsia="ar-SA"/>
        </w:rPr>
        <w:t>activități și inițiative care vizează promovarea egalității de șanse, non discriminarea etc.</w:t>
      </w:r>
    </w:p>
    <w:p w14:paraId="5F87D86E" w14:textId="77777777" w:rsidR="000C44A2" w:rsidRPr="00E53DBA" w:rsidRDefault="000244F0" w:rsidP="000C44A2">
      <w:pPr>
        <w:suppressAutoHyphens/>
        <w:spacing w:before="120" w:after="120" w:line="240" w:lineRule="auto"/>
        <w:jc w:val="both"/>
        <w:rPr>
          <w:rFonts w:ascii="Trebuchet MS" w:eastAsia="Times New Roman" w:hAnsi="Trebuchet MS" w:cs="PF Square Sans Pro Medium"/>
          <w:lang w:eastAsia="ar-SA"/>
        </w:rPr>
      </w:pPr>
      <w:r w:rsidRPr="00E53DBA">
        <w:rPr>
          <w:rFonts w:ascii="Trebuchet MS" w:eastAsia="Times New Roman" w:hAnsi="Trebuchet MS" w:cs="PF Square Sans Pro Medium"/>
          <w:lang w:eastAsia="ar-SA"/>
        </w:rPr>
        <w:t>Solicitanții și/ sau partenerii eligibili trebuie să evidențieze în formularul de aplicație dacă propunerea de proiect contribuie la inovarea socială, conform celor prezentate mai sus.</w:t>
      </w:r>
    </w:p>
    <w:p w14:paraId="7986CAF3" w14:textId="77777777" w:rsidR="00966CF1" w:rsidRPr="00E53DBA" w:rsidRDefault="00966CF1" w:rsidP="00862235">
      <w:pPr>
        <w:spacing w:after="120"/>
        <w:ind w:right="101"/>
        <w:jc w:val="both"/>
        <w:rPr>
          <w:rFonts w:ascii="Trebuchet MS" w:hAnsi="Trebuchet MS"/>
          <w:lang w:eastAsia="ro-RO"/>
        </w:rPr>
      </w:pPr>
    </w:p>
    <w:p w14:paraId="4324C80F" w14:textId="77777777" w:rsidR="00FB6488" w:rsidRPr="00E53DBA" w:rsidRDefault="00FB6488" w:rsidP="00F16850">
      <w:pPr>
        <w:pStyle w:val="Titlu3"/>
        <w:rPr>
          <w:rFonts w:ascii="Trebuchet MS" w:hAnsi="Trebuchet MS"/>
          <w:b/>
          <w:color w:val="auto"/>
          <w:sz w:val="22"/>
          <w:szCs w:val="22"/>
        </w:rPr>
      </w:pPr>
      <w:bookmarkStart w:id="10" w:name="_Toc435003190"/>
      <w:bookmarkStart w:id="11" w:name="_Toc442084037"/>
      <w:bookmarkStart w:id="12" w:name="_Toc515904686"/>
      <w:r w:rsidRPr="00E53DBA">
        <w:rPr>
          <w:rFonts w:ascii="Trebuchet MS" w:hAnsi="Trebuchet MS" w:cs="font202"/>
          <w:b/>
          <w:color w:val="auto"/>
          <w:sz w:val="22"/>
          <w:szCs w:val="22"/>
          <w:lang w:eastAsia="ar-SA"/>
        </w:rPr>
        <w:t>1.</w:t>
      </w:r>
      <w:r w:rsidR="00F73302" w:rsidRPr="00E53DBA">
        <w:rPr>
          <w:rFonts w:ascii="Trebuchet MS" w:hAnsi="Trebuchet MS" w:cs="font202"/>
          <w:b/>
          <w:color w:val="auto"/>
          <w:sz w:val="22"/>
          <w:szCs w:val="22"/>
          <w:lang w:eastAsia="ar-SA"/>
        </w:rPr>
        <w:t>4.</w:t>
      </w:r>
      <w:r w:rsidR="00174500" w:rsidRPr="00E53DBA">
        <w:rPr>
          <w:rFonts w:ascii="Trebuchet MS" w:hAnsi="Trebuchet MS" w:cs="font202"/>
          <w:b/>
          <w:color w:val="auto"/>
          <w:sz w:val="22"/>
          <w:szCs w:val="22"/>
          <w:lang w:eastAsia="ar-SA"/>
        </w:rPr>
        <w:t xml:space="preserve">2 </w:t>
      </w:r>
      <w:r w:rsidRPr="00E53DBA">
        <w:rPr>
          <w:rFonts w:ascii="Trebuchet MS" w:hAnsi="Trebuchet MS" w:cs="font202"/>
          <w:b/>
          <w:color w:val="auto"/>
          <w:sz w:val="22"/>
          <w:szCs w:val="22"/>
          <w:lang w:eastAsia="ar-SA"/>
        </w:rPr>
        <w:t>Teme orizontale</w:t>
      </w:r>
      <w:bookmarkEnd w:id="9"/>
      <w:bookmarkEnd w:id="10"/>
      <w:bookmarkEnd w:id="11"/>
      <w:bookmarkEnd w:id="12"/>
      <w:r w:rsidRPr="00E53DBA">
        <w:rPr>
          <w:rFonts w:ascii="Trebuchet MS" w:hAnsi="Trebuchet MS" w:cs="font202"/>
          <w:b/>
          <w:color w:val="auto"/>
          <w:sz w:val="22"/>
          <w:szCs w:val="22"/>
          <w:lang w:eastAsia="ar-SA"/>
        </w:rPr>
        <w:t xml:space="preserve"> </w:t>
      </w:r>
    </w:p>
    <w:p w14:paraId="751BC3FC" w14:textId="77777777" w:rsidR="000C44A2" w:rsidRPr="00E53DBA" w:rsidRDefault="000C44A2" w:rsidP="000C44A2">
      <w:pPr>
        <w:suppressAutoHyphens/>
        <w:spacing w:before="120" w:after="120" w:line="240" w:lineRule="auto"/>
        <w:jc w:val="both"/>
        <w:rPr>
          <w:rFonts w:ascii="Trebuchet MS" w:eastAsia="Times New Roman" w:hAnsi="Trebuchet MS" w:cs="PF Square Sans Pro Medium"/>
          <w:lang w:eastAsia="ar-SA"/>
        </w:rPr>
      </w:pPr>
      <w:r w:rsidRPr="00E53DBA">
        <w:rPr>
          <w:rFonts w:ascii="Trebuchet MS" w:eastAsia="Times New Roman" w:hAnsi="Trebuchet MS" w:cs="PF Square Sans Pro Medium"/>
          <w:lang w:eastAsia="ar-SA"/>
        </w:rPr>
        <w:t>În cadrul proiectului dumneavoastră va trebui să eviden</w:t>
      </w:r>
      <w:r w:rsidRPr="00E53DBA">
        <w:rPr>
          <w:rFonts w:ascii="Trebuchet MS" w:eastAsia="Times New Roman" w:hAnsi="Trebuchet MS"/>
          <w:lang w:eastAsia="ar-SA"/>
        </w:rPr>
        <w:t>ț</w:t>
      </w:r>
      <w:r w:rsidRPr="00E53DBA">
        <w:rPr>
          <w:rFonts w:ascii="Trebuchet MS" w:eastAsia="Times New Roman" w:hAnsi="Trebuchet MS" w:cs="PF Square Sans Pro Medium"/>
          <w:lang w:eastAsia="ar-SA"/>
        </w:rPr>
        <w:t>ia</w:t>
      </w:r>
      <w:r w:rsidRPr="00E53DBA">
        <w:rPr>
          <w:rFonts w:ascii="Trebuchet MS" w:eastAsia="Times New Roman" w:hAnsi="Trebuchet MS"/>
          <w:lang w:eastAsia="ar-SA"/>
        </w:rPr>
        <w:t>ț</w:t>
      </w:r>
      <w:r w:rsidRPr="00E53DBA">
        <w:rPr>
          <w:rFonts w:ascii="Trebuchet MS" w:eastAsia="Times New Roman" w:hAnsi="Trebuchet MS" w:cs="PF Square Sans Pro Medium"/>
          <w:lang w:eastAsia="ar-SA"/>
        </w:rPr>
        <w:t>i, în sec</w:t>
      </w:r>
      <w:r w:rsidRPr="00E53DBA">
        <w:rPr>
          <w:rFonts w:ascii="Trebuchet MS" w:eastAsia="Times New Roman" w:hAnsi="Trebuchet MS"/>
          <w:lang w:eastAsia="ar-SA"/>
        </w:rPr>
        <w:t>ț</w:t>
      </w:r>
      <w:r w:rsidRPr="00E53DBA">
        <w:rPr>
          <w:rFonts w:ascii="Trebuchet MS" w:eastAsia="Times New Roman" w:hAnsi="Trebuchet MS" w:cs="PF Square Sans Pro Medium"/>
          <w:lang w:eastAsia="ar-SA"/>
        </w:rPr>
        <w:t>iunea relevantă din cadrul aplica</w:t>
      </w:r>
      <w:r w:rsidRPr="00E53DBA">
        <w:rPr>
          <w:rFonts w:ascii="Trebuchet MS" w:eastAsia="Times New Roman" w:hAnsi="Trebuchet MS"/>
          <w:lang w:eastAsia="ar-SA"/>
        </w:rPr>
        <w:t>ț</w:t>
      </w:r>
      <w:r w:rsidRPr="00E53DBA">
        <w:rPr>
          <w:rFonts w:ascii="Trebuchet MS" w:eastAsia="Times New Roman" w:hAnsi="Trebuchet MS" w:cs="PF Square Sans Pro Medium"/>
          <w:lang w:eastAsia="ar-SA"/>
        </w:rPr>
        <w:t>iei electronice, contribu</w:t>
      </w:r>
      <w:r w:rsidRPr="00E53DBA">
        <w:rPr>
          <w:rFonts w:ascii="Trebuchet MS" w:eastAsia="Times New Roman" w:hAnsi="Trebuchet MS"/>
          <w:lang w:eastAsia="ar-SA"/>
        </w:rPr>
        <w:t>ț</w:t>
      </w:r>
      <w:r w:rsidRPr="00E53DBA">
        <w:rPr>
          <w:rFonts w:ascii="Trebuchet MS" w:eastAsia="Times New Roman" w:hAnsi="Trebuchet MS" w:cs="PF Square Sans Pro Medium"/>
          <w:lang w:eastAsia="ar-SA"/>
        </w:rPr>
        <w:t xml:space="preserve">ia proiectului la temele orizontale stabilite prin POCU 2014-2020. </w:t>
      </w:r>
      <w:r w:rsidRPr="00E53DBA">
        <w:rPr>
          <w:rFonts w:ascii="Trebuchet MS" w:eastAsia="Times New Roman" w:hAnsi="Trebuchet MS" w:cs="PF Square Sans Pro Medium"/>
          <w:b/>
          <w:u w:val="single"/>
          <w:lang w:eastAsia="ar-SA"/>
        </w:rPr>
        <w:lastRenderedPageBreak/>
        <w:t>Prin activită</w:t>
      </w:r>
      <w:r w:rsidRPr="00E53DBA">
        <w:rPr>
          <w:rFonts w:ascii="Trebuchet MS" w:eastAsia="Times New Roman" w:hAnsi="Trebuchet MS"/>
          <w:b/>
          <w:u w:val="single"/>
          <w:lang w:eastAsia="ar-SA"/>
        </w:rPr>
        <w:t>ț</w:t>
      </w:r>
      <w:r w:rsidRPr="00E53DBA">
        <w:rPr>
          <w:rFonts w:ascii="Trebuchet MS" w:eastAsia="Times New Roman" w:hAnsi="Trebuchet MS" w:cs="PF Square Sans Pro Medium"/>
          <w:b/>
          <w:u w:val="single"/>
          <w:lang w:eastAsia="ar-SA"/>
        </w:rPr>
        <w:t xml:space="preserve">ile propuse în cadrul proiectului </w:t>
      </w:r>
      <w:r w:rsidR="00174500" w:rsidRPr="00E53DBA">
        <w:rPr>
          <w:rFonts w:ascii="Trebuchet MS" w:eastAsia="Times New Roman" w:hAnsi="Trebuchet MS" w:cs="PF Square Sans Pro Medium"/>
          <w:b/>
          <w:u w:val="single"/>
          <w:lang w:eastAsia="ar-SA"/>
        </w:rPr>
        <w:t>trebuie asigurată</w:t>
      </w:r>
      <w:r w:rsidRPr="00E53DBA">
        <w:rPr>
          <w:rFonts w:ascii="Trebuchet MS" w:eastAsia="Times New Roman" w:hAnsi="Trebuchet MS" w:cs="PF Square Sans Pro Medium"/>
          <w:b/>
          <w:u w:val="single"/>
          <w:lang w:eastAsia="ar-SA"/>
        </w:rPr>
        <w:t xml:space="preserve"> contribu</w:t>
      </w:r>
      <w:r w:rsidRPr="00E53DBA">
        <w:rPr>
          <w:rFonts w:ascii="Trebuchet MS" w:eastAsia="Times New Roman" w:hAnsi="Trebuchet MS"/>
          <w:b/>
          <w:u w:val="single"/>
          <w:lang w:eastAsia="ar-SA"/>
        </w:rPr>
        <w:t>ț</w:t>
      </w:r>
      <w:r w:rsidRPr="00E53DBA">
        <w:rPr>
          <w:rFonts w:ascii="Trebuchet MS" w:eastAsia="Times New Roman" w:hAnsi="Trebuchet MS" w:cs="PF Square Sans Pro Medium"/>
          <w:b/>
          <w:u w:val="single"/>
          <w:lang w:eastAsia="ar-SA"/>
        </w:rPr>
        <w:t>ia la cel pu</w:t>
      </w:r>
      <w:r w:rsidRPr="00E53DBA">
        <w:rPr>
          <w:rFonts w:ascii="Trebuchet MS" w:eastAsia="Times New Roman" w:hAnsi="Trebuchet MS"/>
          <w:b/>
          <w:u w:val="single"/>
          <w:lang w:eastAsia="ar-SA"/>
        </w:rPr>
        <w:t>ț</w:t>
      </w:r>
      <w:r w:rsidRPr="00E53DBA">
        <w:rPr>
          <w:rFonts w:ascii="Trebuchet MS" w:eastAsia="Times New Roman" w:hAnsi="Trebuchet MS" w:cs="PF Square Sans Pro Medium"/>
          <w:b/>
          <w:u w:val="single"/>
          <w:lang w:eastAsia="ar-SA"/>
        </w:rPr>
        <w:t>in una din temele orizontale de mai jos</w:t>
      </w:r>
      <w:r w:rsidRPr="00E53DBA">
        <w:rPr>
          <w:rFonts w:ascii="Trebuchet MS" w:eastAsia="Times New Roman" w:hAnsi="Trebuchet MS" w:cs="PF Square Sans Pro Medium"/>
          <w:b/>
          <w:lang w:eastAsia="ar-SA"/>
        </w:rPr>
        <w:t>.</w:t>
      </w:r>
      <w:r w:rsidRPr="00E53DBA">
        <w:rPr>
          <w:rFonts w:ascii="Trebuchet MS" w:eastAsia="Times New Roman" w:hAnsi="Trebuchet MS" w:cs="PF Square Sans Pro Medium"/>
          <w:lang w:eastAsia="ar-SA"/>
        </w:rPr>
        <w:t xml:space="preserve"> </w:t>
      </w:r>
    </w:p>
    <w:p w14:paraId="453A80E6" w14:textId="77777777" w:rsidR="00A752DB" w:rsidRPr="00E53DBA" w:rsidRDefault="00A752DB" w:rsidP="00A752DB">
      <w:pPr>
        <w:numPr>
          <w:ilvl w:val="0"/>
          <w:numId w:val="3"/>
        </w:numPr>
        <w:suppressAutoHyphens/>
        <w:spacing w:before="120" w:after="120" w:line="240" w:lineRule="auto"/>
        <w:jc w:val="both"/>
        <w:rPr>
          <w:rFonts w:ascii="Trebuchet MS" w:hAnsi="Trebuchet MS" w:cs="Calibri"/>
          <w:lang w:eastAsia="ar-SA"/>
        </w:rPr>
      </w:pPr>
      <w:r w:rsidRPr="00E53DBA">
        <w:rPr>
          <w:rFonts w:ascii="Trebuchet MS" w:hAnsi="Trebuchet MS" w:cs="Calibri"/>
          <w:b/>
          <w:lang w:eastAsia="ar-SA"/>
        </w:rPr>
        <w:t>Dezvoltare durabilă</w:t>
      </w:r>
      <w:r w:rsidRPr="00E53DBA">
        <w:rPr>
          <w:rFonts w:ascii="Trebuchet MS" w:hAnsi="Trebuchet MS" w:cs="Calibri"/>
          <w:lang w:eastAsia="ar-SA"/>
        </w:rPr>
        <w:t xml:space="preserve"> </w:t>
      </w:r>
    </w:p>
    <w:p w14:paraId="706FD630" w14:textId="77777777" w:rsidR="00A752DB" w:rsidRPr="00E53DBA" w:rsidRDefault="00A752DB" w:rsidP="00A752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line="240" w:lineRule="auto"/>
        <w:jc w:val="both"/>
        <w:rPr>
          <w:rFonts w:ascii="Trebuchet MS" w:hAnsi="Trebuchet MS" w:cs="Calibri"/>
          <w:lang w:eastAsia="ar-SA"/>
        </w:rPr>
      </w:pPr>
      <w:r w:rsidRPr="00E53DBA">
        <w:rPr>
          <w:rFonts w:ascii="Trebuchet MS" w:hAnsi="Trebuchet MS" w:cs="Calibri"/>
          <w:lang w:eastAsia="ar-SA"/>
        </w:rPr>
        <w:t xml:space="preserve">Aplicarea principului dezvoltării durabile va urmări asigurarea unui echilibru între aspectele legate de mediu, coeziune socială și creștere economică în cadrul POCU. Integrarea orizontală a principiului are în vedere ca operațiunile finanțate să urmărească reducerea impactului asupra mediului cât mai mult posibil, prin </w:t>
      </w:r>
      <w:r w:rsidRPr="00E53DBA">
        <w:rPr>
          <w:rFonts w:ascii="Trebuchet MS" w:hAnsi="Trebuchet MS" w:cs="Calibri"/>
          <w:i/>
          <w:lang w:eastAsia="ar-SA"/>
        </w:rPr>
        <w:t>activități dedicate protecției mediului</w:t>
      </w:r>
      <w:r w:rsidRPr="00E53DBA">
        <w:rPr>
          <w:rFonts w:ascii="Trebuchet MS" w:hAnsi="Trebuchet MS" w:cs="Calibri"/>
          <w:lang w:eastAsia="ar-SA"/>
        </w:rPr>
        <w:t xml:space="preserve">, </w:t>
      </w:r>
      <w:r w:rsidRPr="00E53DBA">
        <w:rPr>
          <w:rFonts w:ascii="Trebuchet MS" w:hAnsi="Trebuchet MS" w:cs="Calibri"/>
          <w:i/>
          <w:lang w:eastAsia="ar-SA"/>
        </w:rPr>
        <w:t>eficienței energetice</w:t>
      </w:r>
      <w:r w:rsidRPr="00E53DBA">
        <w:rPr>
          <w:rFonts w:ascii="Trebuchet MS" w:hAnsi="Trebuchet MS" w:cs="Calibri"/>
          <w:lang w:eastAsia="ar-SA"/>
        </w:rPr>
        <w:t xml:space="preserve">, </w:t>
      </w:r>
      <w:r w:rsidRPr="00E53DBA">
        <w:rPr>
          <w:rFonts w:ascii="Trebuchet MS" w:hAnsi="Trebuchet MS" w:cs="Calibri"/>
          <w:i/>
          <w:lang w:eastAsia="ar-SA"/>
        </w:rPr>
        <w:t>atenuării schimbărilor climatice și adaptării la acestea</w:t>
      </w:r>
      <w:r w:rsidRPr="00E53DBA">
        <w:rPr>
          <w:rFonts w:ascii="Trebuchet MS" w:hAnsi="Trebuchet MS" w:cs="Calibri"/>
          <w:lang w:eastAsia="ar-SA"/>
        </w:rPr>
        <w:t xml:space="preserve">, </w:t>
      </w:r>
      <w:r w:rsidRPr="00E53DBA">
        <w:rPr>
          <w:rFonts w:ascii="Trebuchet MS" w:hAnsi="Trebuchet MS" w:cs="Calibri"/>
          <w:i/>
          <w:lang w:eastAsia="ar-SA"/>
        </w:rPr>
        <w:t>biodiversității, rezistenței la dezastre, prevenirii și gestionării riscurilor</w:t>
      </w:r>
      <w:r w:rsidRPr="00E53DBA">
        <w:rPr>
          <w:rFonts w:ascii="Trebuchet MS" w:hAnsi="Trebuchet MS" w:cs="Calibri"/>
          <w:lang w:eastAsia="ar-SA"/>
        </w:rPr>
        <w:t xml:space="preserve">. </w:t>
      </w:r>
    </w:p>
    <w:p w14:paraId="0D78D917" w14:textId="77777777" w:rsidR="00A752DB" w:rsidRPr="00E53DBA" w:rsidRDefault="00A752DB" w:rsidP="00A752DB">
      <w:pPr>
        <w:suppressAutoHyphens/>
        <w:spacing w:before="120" w:after="120" w:line="240" w:lineRule="auto"/>
        <w:jc w:val="both"/>
        <w:rPr>
          <w:rFonts w:ascii="Trebuchet MS" w:hAnsi="Trebuchet MS" w:cs="Calibri"/>
          <w:lang w:eastAsia="ar-SA"/>
        </w:rPr>
      </w:pPr>
      <w:r w:rsidRPr="00E53DBA">
        <w:rPr>
          <w:rFonts w:ascii="Trebuchet MS" w:hAnsi="Trebuchet MS" w:cs="Calibri"/>
          <w:lang w:eastAsia="ar-SA"/>
        </w:rPr>
        <w:t>Acțiunile din cadrul AP4 urmăresc incluziunea socială și combaterea sărăciei prin furnizarea de măsuri integrate pentru persoanele din comunitățile marginalizate. Promovarea și educarea cu privire la protecția mediului și a unui mod de viață sănătos va contribui la integrarea socială a diverselor grupuri vulnerabile, dar şi proiectele de economie socială care combină oportunități de angajare și aspectele de mediu.</w:t>
      </w:r>
    </w:p>
    <w:p w14:paraId="702CFF53" w14:textId="77777777" w:rsidR="00A752DB" w:rsidRPr="00E53DBA" w:rsidRDefault="00A752DB" w:rsidP="00A752DB">
      <w:pPr>
        <w:suppressAutoHyphens/>
        <w:spacing w:before="120" w:after="120" w:line="240" w:lineRule="auto"/>
        <w:jc w:val="both"/>
        <w:rPr>
          <w:rFonts w:ascii="Trebuchet MS" w:hAnsi="Trebuchet MS" w:cs="Calibri"/>
          <w:b/>
          <w:lang w:eastAsia="ar-SA"/>
        </w:rPr>
      </w:pPr>
      <w:r w:rsidRPr="00E53DBA">
        <w:rPr>
          <w:rFonts w:ascii="Trebuchet MS" w:hAnsi="Trebuchet MS" w:cs="Calibri"/>
          <w:lang w:eastAsia="ar-SA"/>
        </w:rPr>
        <w:t>Fără a se limita la acestea, în procesul de selecție se acordă punctaj suplimentar</w:t>
      </w:r>
      <w:r w:rsidRPr="00E53DBA">
        <w:rPr>
          <w:rFonts w:ascii="Trebuchet MS" w:hAnsi="Trebuchet MS" w:cs="Calibri"/>
          <w:b/>
          <w:lang w:eastAsia="ar-SA"/>
        </w:rPr>
        <w:t xml:space="preserve">  </w:t>
      </w:r>
      <w:r w:rsidRPr="00E53DBA">
        <w:rPr>
          <w:rFonts w:ascii="Trebuchet MS" w:hAnsi="Trebuchet MS" w:cs="Calibri"/>
          <w:lang w:eastAsia="ar-SA"/>
        </w:rPr>
        <w:t>proiectelor care propun instrumente concrete pentru asigurarea implementării principiului dezvoltării durabile.</w:t>
      </w:r>
    </w:p>
    <w:p w14:paraId="094C074B" w14:textId="77777777" w:rsidR="00A752DB" w:rsidRPr="00E53DBA" w:rsidRDefault="00A752DB" w:rsidP="00A752DB">
      <w:pPr>
        <w:numPr>
          <w:ilvl w:val="0"/>
          <w:numId w:val="26"/>
        </w:numPr>
        <w:tabs>
          <w:tab w:val="left" w:pos="0"/>
        </w:tabs>
        <w:suppressAutoHyphens/>
        <w:spacing w:before="120" w:after="120" w:line="240" w:lineRule="auto"/>
        <w:jc w:val="both"/>
        <w:rPr>
          <w:rFonts w:ascii="Trebuchet MS" w:hAnsi="Trebuchet MS" w:cs="Calibri"/>
          <w:lang w:eastAsia="ar-SA"/>
        </w:rPr>
      </w:pPr>
      <w:r w:rsidRPr="00E53DBA">
        <w:rPr>
          <w:rFonts w:ascii="Trebuchet MS" w:hAnsi="Trebuchet MS" w:cs="Calibri"/>
          <w:b/>
          <w:lang w:eastAsia="ar-SA"/>
        </w:rPr>
        <w:t>Egalitatea de șanse și non-discriminarea</w:t>
      </w:r>
    </w:p>
    <w:p w14:paraId="44C090B4" w14:textId="77777777" w:rsidR="00A752DB" w:rsidRPr="00E53DBA" w:rsidRDefault="00A752DB" w:rsidP="00A752DB">
      <w:pPr>
        <w:suppressAutoHyphens/>
        <w:spacing w:before="120" w:after="120" w:line="240" w:lineRule="auto"/>
        <w:jc w:val="both"/>
        <w:rPr>
          <w:rFonts w:ascii="Trebuchet MS" w:hAnsi="Trebuchet MS" w:cs="Calibri"/>
          <w:lang w:eastAsia="ar-SA"/>
        </w:rPr>
      </w:pPr>
      <w:r w:rsidRPr="00E53DBA">
        <w:rPr>
          <w:rFonts w:ascii="Trebuchet MS" w:hAnsi="Trebuchet MS" w:cs="Calibri"/>
          <w:lang w:eastAsia="ar-SA"/>
        </w:rPr>
        <w:t>Promovarea egalității de șanse, combaterea discriminării pe criterii de origine rasială sau etnică, religie sau credință, handicap, vârstă sau orientare sexuală și a dificultăților de acces de orice tip și asigurarea accesului egal la serviciile de interes general sunt teme orizontale care contribuie la atingerea obiectivelor Strategiei Europa 2020.</w:t>
      </w:r>
    </w:p>
    <w:p w14:paraId="2A7C15AB" w14:textId="77777777" w:rsidR="00A752DB" w:rsidRPr="00E53DBA" w:rsidRDefault="00A752DB" w:rsidP="00A752DB">
      <w:pPr>
        <w:suppressAutoHyphens/>
        <w:spacing w:before="120" w:after="120" w:line="240" w:lineRule="auto"/>
        <w:jc w:val="both"/>
        <w:rPr>
          <w:rFonts w:ascii="Trebuchet MS" w:hAnsi="Trebuchet MS" w:cs="Calibri"/>
          <w:lang w:eastAsia="ar-SA"/>
        </w:rPr>
      </w:pPr>
      <w:r w:rsidRPr="00E53DBA">
        <w:rPr>
          <w:rFonts w:ascii="Trebuchet MS" w:hAnsi="Trebuchet MS" w:cs="Calibri"/>
          <w:lang w:eastAsia="ar-SA"/>
        </w:rPr>
        <w:t>Acțiunile specifice menite să răspundă nevoilor persoanelor din categoriile expuse unui risc crescut de discriminare includ măsurile specifice țintite către îmbunătățirea inserției sociale și profesionale a acestora, prin creșterea accesului pe piața muncii, dar și prin îmbunătățirea nivelului de educație și competențe.</w:t>
      </w:r>
    </w:p>
    <w:p w14:paraId="75581783" w14:textId="77777777" w:rsidR="00A752DB" w:rsidRPr="00E53DBA" w:rsidRDefault="00A752DB" w:rsidP="00A752DB">
      <w:pPr>
        <w:suppressAutoHyphens/>
        <w:spacing w:before="120" w:after="120" w:line="240" w:lineRule="auto"/>
        <w:jc w:val="both"/>
        <w:rPr>
          <w:rFonts w:ascii="Trebuchet MS" w:hAnsi="Trebuchet MS" w:cs="Calibri"/>
          <w:lang w:eastAsia="ar-SA"/>
        </w:rPr>
      </w:pPr>
      <w:r w:rsidRPr="00E53DBA">
        <w:rPr>
          <w:rFonts w:ascii="Trebuchet MS" w:hAnsi="Trebuchet MS" w:cs="Calibri"/>
          <w:lang w:eastAsia="ar-SA"/>
        </w:rPr>
        <w:t>Totodată, în contextul măsurilor avute în vedere pentru promovarea incluziunii sociale și combaterea sărăciei, se va urmări îmbunătățirea accesului acestor grupuri la serviciile sociale, medicale</w:t>
      </w:r>
      <w:r w:rsidR="00C81F45" w:rsidRPr="00E53DBA">
        <w:rPr>
          <w:rFonts w:ascii="Trebuchet MS" w:hAnsi="Trebuchet MS" w:cs="Calibri"/>
          <w:lang w:eastAsia="ar-SA"/>
        </w:rPr>
        <w:t>, educationale</w:t>
      </w:r>
      <w:r w:rsidRPr="00E53DBA">
        <w:rPr>
          <w:rFonts w:ascii="Trebuchet MS" w:hAnsi="Trebuchet MS" w:cs="Calibri"/>
          <w:lang w:eastAsia="ar-SA"/>
        </w:rPr>
        <w:t xml:space="preserve"> și de interes general, precum și adaptarea condițiilor de muncă și crearea unor facilități speciale pentru persoanele cu dizabilități și alte categorii de persoane dezavantajate. În plus, în cadrul acțiunilor integrate țintite către combaterea sărăciei la nivelul comunităților, vor fi susținute campanii de </w:t>
      </w:r>
      <w:r w:rsidR="001D3861" w:rsidRPr="00E53DBA">
        <w:rPr>
          <w:rFonts w:ascii="Trebuchet MS" w:hAnsi="Trebuchet MS" w:cs="Calibri"/>
          <w:lang w:eastAsia="ar-SA"/>
        </w:rPr>
        <w:t>conștientizare</w:t>
      </w:r>
      <w:r w:rsidRPr="00E53DBA">
        <w:rPr>
          <w:rFonts w:ascii="Trebuchet MS" w:hAnsi="Trebuchet MS" w:cs="Calibri"/>
          <w:lang w:eastAsia="ar-SA"/>
        </w:rPr>
        <w:t xml:space="preserve"> și acțiuni specifice pentru creșterea responsabilității sociale și promovarea inițiativelor de voluntariat și a incluziunii active, pentru combaterea tuturor formelor de discriminare și promovarea egalității de șanse.</w:t>
      </w:r>
    </w:p>
    <w:p w14:paraId="4F8AE6FD" w14:textId="77777777" w:rsidR="00A752DB" w:rsidRPr="00E53DBA" w:rsidRDefault="00A752DB" w:rsidP="00A752DB">
      <w:pPr>
        <w:suppressAutoHyphens/>
        <w:spacing w:before="120" w:after="120" w:line="240" w:lineRule="auto"/>
        <w:jc w:val="both"/>
        <w:rPr>
          <w:rFonts w:ascii="Trebuchet MS" w:hAnsi="Trebuchet MS" w:cs="Calibri"/>
          <w:b/>
          <w:lang w:eastAsia="ar-SA"/>
        </w:rPr>
      </w:pPr>
      <w:r w:rsidRPr="00E53DBA">
        <w:rPr>
          <w:rFonts w:ascii="Trebuchet MS" w:hAnsi="Trebuchet MS" w:cs="Calibri"/>
          <w:lang w:eastAsia="ar-SA"/>
        </w:rPr>
        <w:t>Acțiunile care vizează creșterea incluziunii sociale a grupurilor vulnerabile, prin promovarea de proiecte integrate (cuprinzând servicii educaționale, sociale, medicaleetc.) se adresează în mod direct nevoilor specifice ale persoanelor din aceste grupuri, contribuind la o mai bună inserție socio-profesională a acestor persoane și protejarea acestora împotriva discriminării și a abuzurilor la care acestea sunt supuse.</w:t>
      </w:r>
    </w:p>
    <w:p w14:paraId="1ECC4F0E" w14:textId="77777777" w:rsidR="00A752DB" w:rsidRPr="00E53DBA" w:rsidRDefault="00A752DB" w:rsidP="00A752DB">
      <w:pPr>
        <w:numPr>
          <w:ilvl w:val="0"/>
          <w:numId w:val="3"/>
        </w:numPr>
        <w:suppressAutoHyphens/>
        <w:spacing w:before="120" w:after="120" w:line="240" w:lineRule="auto"/>
        <w:jc w:val="both"/>
        <w:rPr>
          <w:rFonts w:ascii="Trebuchet MS" w:hAnsi="Trebuchet MS" w:cs="Calibri"/>
          <w:lang w:eastAsia="ar-SA"/>
        </w:rPr>
      </w:pPr>
      <w:r w:rsidRPr="00E53DBA">
        <w:rPr>
          <w:rFonts w:ascii="Trebuchet MS" w:hAnsi="Trebuchet MS" w:cs="Calibri"/>
          <w:b/>
          <w:lang w:eastAsia="ar-SA"/>
        </w:rPr>
        <w:t>Promovarea egalității între femei și bărbați</w:t>
      </w:r>
    </w:p>
    <w:p w14:paraId="1F018914" w14:textId="77777777" w:rsidR="00A752DB" w:rsidRPr="00E53DBA" w:rsidRDefault="00A752DB" w:rsidP="00A752DB">
      <w:pPr>
        <w:suppressAutoHyphens/>
        <w:spacing w:before="120" w:after="120" w:line="240" w:lineRule="auto"/>
        <w:jc w:val="both"/>
        <w:rPr>
          <w:rFonts w:ascii="Trebuchet MS" w:hAnsi="Trebuchet MS" w:cs="Calibri"/>
          <w:lang w:eastAsia="ar-SA"/>
        </w:rPr>
      </w:pPr>
      <w:r w:rsidRPr="00E53DBA">
        <w:rPr>
          <w:rFonts w:ascii="Trebuchet MS" w:hAnsi="Trebuchet MS" w:cs="Calibri"/>
          <w:lang w:eastAsia="ar-SA"/>
        </w:rPr>
        <w:t>Promovarea egalității între femei și bărbați reprezintă un principiu de bază care contribuie la atingerea obiectivelor Strategiei Europa 2020.</w:t>
      </w:r>
    </w:p>
    <w:p w14:paraId="18F49890" w14:textId="77777777" w:rsidR="00A752DB" w:rsidRPr="00E53DBA" w:rsidRDefault="00A752DB" w:rsidP="00A752DB">
      <w:pPr>
        <w:suppressAutoHyphens/>
        <w:spacing w:before="120" w:after="120" w:line="240" w:lineRule="auto"/>
        <w:ind w:right="96"/>
        <w:jc w:val="both"/>
        <w:rPr>
          <w:rFonts w:ascii="Trebuchet MS" w:hAnsi="Trebuchet MS" w:cs="Calibri"/>
          <w:lang w:eastAsia="ar-SA"/>
        </w:rPr>
      </w:pPr>
      <w:r w:rsidRPr="00E53DBA">
        <w:rPr>
          <w:rFonts w:ascii="Trebuchet MS" w:hAnsi="Trebuchet MS" w:cs="Calibri"/>
          <w:lang w:eastAsia="ar-SA"/>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7A8D8D0C" w14:textId="77777777" w:rsidR="00A752DB" w:rsidRPr="00E53DBA" w:rsidRDefault="00A752DB" w:rsidP="00A752DB">
      <w:pPr>
        <w:suppressAutoHyphens/>
        <w:spacing w:before="120" w:after="120" w:line="240" w:lineRule="auto"/>
        <w:ind w:right="96"/>
        <w:jc w:val="both"/>
        <w:rPr>
          <w:rFonts w:ascii="Trebuchet MS" w:hAnsi="Trebuchet MS" w:cs="Calibri"/>
          <w:lang w:eastAsia="ar-SA"/>
        </w:rPr>
      </w:pPr>
      <w:r w:rsidRPr="00E53DBA">
        <w:rPr>
          <w:rFonts w:ascii="Trebuchet MS" w:hAnsi="Trebuchet MS" w:cs="Calibri"/>
          <w:lang w:eastAsia="ar-SA"/>
        </w:rPr>
        <w:lastRenderedPageBreak/>
        <w:t xml:space="preserve">De asemenea, campaniile de </w:t>
      </w:r>
      <w:r w:rsidR="001D3861" w:rsidRPr="00E53DBA">
        <w:rPr>
          <w:rFonts w:ascii="Trebuchet MS" w:hAnsi="Trebuchet MS" w:cs="Calibri"/>
          <w:lang w:eastAsia="ar-SA"/>
        </w:rPr>
        <w:t>conștientizare</w:t>
      </w:r>
      <w:r w:rsidRPr="00E53DBA">
        <w:rPr>
          <w:rFonts w:ascii="Trebuchet MS" w:hAnsi="Trebuchet MS" w:cs="Calibri"/>
          <w:lang w:eastAsia="ar-SA"/>
        </w:rPr>
        <w:t xml:space="preserve"> și acțiunile specifice pentru creșterea responsabilității sociale și promovarea incluziunii active vor contribui la combaterea tuturor formelor de discriminare, inclusiv a celor pe bază de gen.  </w:t>
      </w:r>
    </w:p>
    <w:p w14:paraId="2369032B" w14:textId="77777777" w:rsidR="00A752DB" w:rsidRPr="00E53DBA" w:rsidRDefault="00A752DB" w:rsidP="00A752DB">
      <w:pPr>
        <w:suppressAutoHyphens/>
        <w:spacing w:before="120" w:after="120" w:line="240" w:lineRule="auto"/>
        <w:ind w:right="96"/>
        <w:jc w:val="both"/>
        <w:rPr>
          <w:rFonts w:ascii="Trebuchet MS" w:hAnsi="Trebuchet MS" w:cs="Calibri"/>
          <w:lang w:eastAsia="ar-SA"/>
        </w:rPr>
      </w:pPr>
      <w:r w:rsidRPr="00E53DBA">
        <w:rPr>
          <w:rFonts w:ascii="Trebuchet MS" w:hAnsi="Trebuchet MS" w:cs="Calibri"/>
          <w:lang w:eastAsia="ar-SA"/>
        </w:rPr>
        <w:t>Acțiunile vizate acordă o atenție deosebită măsurilor de acompaniere, astfel încât să faciliteze integrarea socio-economică, intervențiile fiind orientate către creșterea ocupării, promovarea incluziunii sociale și îmbunătățirea nivelului de educație și competențe și au în vedere minimizarea efectelor negative ale factorilor externi, care duc la persistența inegalităților și reduc impactul sprijinului direct.</w:t>
      </w:r>
    </w:p>
    <w:p w14:paraId="0EAB3B33" w14:textId="77777777" w:rsidR="00A752DB" w:rsidRPr="00E53DBA" w:rsidRDefault="00A752DB" w:rsidP="00A752DB">
      <w:pPr>
        <w:suppressAutoHyphens/>
        <w:spacing w:before="120" w:after="120" w:line="240" w:lineRule="auto"/>
        <w:ind w:right="96"/>
        <w:jc w:val="both"/>
        <w:rPr>
          <w:rFonts w:ascii="Trebuchet MS" w:hAnsi="Trebuchet MS" w:cs="Calibri"/>
          <w:lang w:eastAsia="ar-SA"/>
        </w:rPr>
      </w:pPr>
      <w:r w:rsidRPr="00E53DBA">
        <w:rPr>
          <w:rFonts w:ascii="Trebuchet MS" w:hAnsi="Trebuchet MS" w:cs="Calibri"/>
          <w:lang w:eastAsia="ar-SA"/>
        </w:rPr>
        <w:t xml:space="preserve">Acțiunile specifice se vor referi la: </w:t>
      </w:r>
    </w:p>
    <w:p w14:paraId="5A0ADE4E" w14:textId="77777777" w:rsidR="00A752DB" w:rsidRPr="00E53DBA" w:rsidRDefault="00A752DB" w:rsidP="00A752DB">
      <w:pPr>
        <w:numPr>
          <w:ilvl w:val="0"/>
          <w:numId w:val="3"/>
        </w:numPr>
        <w:suppressAutoHyphens/>
        <w:spacing w:before="120" w:after="120" w:line="240" w:lineRule="auto"/>
        <w:jc w:val="both"/>
        <w:rPr>
          <w:rFonts w:ascii="Trebuchet MS" w:hAnsi="Trebuchet MS" w:cs="Calibri"/>
          <w:lang w:eastAsia="ar-SA"/>
        </w:rPr>
      </w:pPr>
      <w:r w:rsidRPr="00E53DBA">
        <w:rPr>
          <w:rFonts w:ascii="Trebuchet MS" w:hAnsi="Trebuchet MS" w:cs="Calibri"/>
          <w:lang w:eastAsia="ar-SA"/>
        </w:rPr>
        <w:t>Accesul egal pentru femei și bărbați;</w:t>
      </w:r>
    </w:p>
    <w:p w14:paraId="6DFF3AD0" w14:textId="77777777" w:rsidR="00A752DB" w:rsidRPr="00E53DBA" w:rsidRDefault="00A752DB" w:rsidP="00A752DB">
      <w:pPr>
        <w:numPr>
          <w:ilvl w:val="0"/>
          <w:numId w:val="3"/>
        </w:numPr>
        <w:suppressAutoHyphens/>
        <w:spacing w:before="120" w:after="120" w:line="240" w:lineRule="auto"/>
        <w:jc w:val="both"/>
        <w:rPr>
          <w:rFonts w:ascii="Trebuchet MS" w:hAnsi="Trebuchet MS" w:cs="Calibri"/>
          <w:lang w:eastAsia="ar-SA"/>
        </w:rPr>
      </w:pPr>
      <w:r w:rsidRPr="00E53DBA">
        <w:rPr>
          <w:rFonts w:ascii="Trebuchet MS" w:hAnsi="Trebuchet MS" w:cs="Calibri"/>
          <w:lang w:eastAsia="ar-SA"/>
        </w:rPr>
        <w:t xml:space="preserve">Pentru muncă egală remunerație egală pentru femei și bărbați; </w:t>
      </w:r>
    </w:p>
    <w:p w14:paraId="73802DA7" w14:textId="77777777" w:rsidR="00A752DB" w:rsidRPr="00E53DBA" w:rsidRDefault="00A752DB" w:rsidP="00A752DB">
      <w:pPr>
        <w:numPr>
          <w:ilvl w:val="0"/>
          <w:numId w:val="3"/>
        </w:numPr>
        <w:suppressAutoHyphens/>
        <w:spacing w:before="120" w:after="120" w:line="240" w:lineRule="auto"/>
        <w:jc w:val="both"/>
        <w:rPr>
          <w:rFonts w:ascii="Trebuchet MS" w:hAnsi="Trebuchet MS" w:cs="Calibri"/>
          <w:lang w:eastAsia="ar-SA"/>
        </w:rPr>
      </w:pPr>
      <w:r w:rsidRPr="00E53DBA">
        <w:rPr>
          <w:rFonts w:ascii="Trebuchet MS" w:hAnsi="Trebuchet MS" w:cs="Calibri"/>
          <w:lang w:eastAsia="ar-SA"/>
        </w:rPr>
        <w:t>Promovarea unui mediu de lucru prietenos pentru mame, inclusiv încurajarea adoptării de către angajatori a programelor de lucru flexibile;</w:t>
      </w:r>
    </w:p>
    <w:p w14:paraId="176455AF" w14:textId="77777777" w:rsidR="00A752DB" w:rsidRPr="00E53DBA" w:rsidRDefault="00A752DB" w:rsidP="00A752DB">
      <w:pPr>
        <w:numPr>
          <w:ilvl w:val="0"/>
          <w:numId w:val="3"/>
        </w:numPr>
        <w:suppressAutoHyphens/>
        <w:spacing w:before="120" w:after="120" w:line="240" w:lineRule="auto"/>
        <w:jc w:val="both"/>
        <w:rPr>
          <w:rFonts w:ascii="Trebuchet MS" w:hAnsi="Trebuchet MS" w:cs="Calibri"/>
          <w:lang w:eastAsia="ar-SA"/>
        </w:rPr>
      </w:pPr>
      <w:r w:rsidRPr="00E53DBA">
        <w:rPr>
          <w:rFonts w:ascii="Trebuchet MS" w:hAnsi="Trebuchet MS" w:cs="Calibri"/>
          <w:lang w:eastAsia="ar-SA"/>
        </w:rPr>
        <w:t xml:space="preserve">Promovarea utilizării de către bărbați a beneficiilor sociale legate de concediul de îngrijire a copiilor. </w:t>
      </w:r>
    </w:p>
    <w:p w14:paraId="7F37D158" w14:textId="77777777" w:rsidR="000C44A2" w:rsidRPr="00E53DBA" w:rsidRDefault="00A752DB" w:rsidP="00A752DB">
      <w:pPr>
        <w:spacing w:before="120" w:after="120" w:line="240" w:lineRule="auto"/>
        <w:jc w:val="both"/>
        <w:rPr>
          <w:rFonts w:ascii="Trebuchet MS" w:hAnsi="Trebuchet MS" w:cs="Calibri"/>
          <w:lang w:eastAsia="ar-SA"/>
        </w:rPr>
      </w:pPr>
      <w:bookmarkStart w:id="13" w:name="_Toc422230093"/>
      <w:bookmarkStart w:id="14" w:name="_Toc422229811"/>
      <w:bookmarkStart w:id="15" w:name="_Toc422157546"/>
      <w:bookmarkStart w:id="16" w:name="_Toc422156794"/>
      <w:bookmarkStart w:id="17" w:name="_Toc421793599"/>
      <w:bookmarkEnd w:id="13"/>
      <w:bookmarkEnd w:id="14"/>
      <w:bookmarkEnd w:id="15"/>
      <w:bookmarkEnd w:id="16"/>
      <w:bookmarkEnd w:id="17"/>
      <w:r w:rsidRPr="00E53DBA">
        <w:rPr>
          <w:rFonts w:ascii="Trebuchet MS" w:hAnsi="Trebuchet MS" w:cs="Calibri"/>
          <w:lang w:eastAsia="ar-SA"/>
        </w:rPr>
        <w:t>Fără a se limita doar la acestea, în procesul de selecție se acordă punctaj suplimentar proiectelor care propun instrumente concrete de resurse umane cu privire la asigurarea egalității între femei şi bărbați.</w:t>
      </w:r>
    </w:p>
    <w:p w14:paraId="1B6714B5" w14:textId="77777777" w:rsidR="00B56072" w:rsidRPr="00E53DBA" w:rsidRDefault="00FB6488" w:rsidP="00A752DB">
      <w:pPr>
        <w:spacing w:after="120"/>
        <w:jc w:val="both"/>
        <w:rPr>
          <w:rFonts w:ascii="Trebuchet MS" w:hAnsi="Trebuchet MS"/>
        </w:rPr>
      </w:pPr>
      <w:r w:rsidRPr="00E53DBA">
        <w:rPr>
          <w:rFonts w:ascii="Trebuchet MS" w:hAnsi="Trebuchet MS"/>
        </w:rPr>
        <w:t xml:space="preserve">Pentru informații privind temele orizontale se </w:t>
      </w:r>
      <w:r w:rsidRPr="00E53DBA">
        <w:rPr>
          <w:rFonts w:ascii="Trebuchet MS" w:hAnsi="Trebuchet MS"/>
          <w:lang w:eastAsia="ar-SA"/>
        </w:rPr>
        <w:t>va consulta:</w:t>
      </w:r>
      <w:r w:rsidRPr="00E53DBA">
        <w:rPr>
          <w:rFonts w:ascii="Trebuchet MS" w:hAnsi="Trebuchet MS"/>
        </w:rPr>
        <w:t xml:space="preserve"> </w:t>
      </w:r>
      <w:r w:rsidRPr="00E53DBA">
        <w:rPr>
          <w:rFonts w:ascii="Trebuchet MS" w:hAnsi="Trebuchet MS"/>
          <w:i/>
        </w:rPr>
        <w:t xml:space="preserve">Ghid – integrare teme orizontale în cadrul proiectelor </w:t>
      </w:r>
      <w:r w:rsidR="001D3861" w:rsidRPr="00E53DBA">
        <w:rPr>
          <w:rFonts w:ascii="Trebuchet MS" w:hAnsi="Trebuchet MS"/>
          <w:i/>
        </w:rPr>
        <w:t>finanțate</w:t>
      </w:r>
      <w:r w:rsidRPr="00E53DBA">
        <w:rPr>
          <w:rFonts w:ascii="Trebuchet MS" w:hAnsi="Trebuchet MS"/>
          <w:i/>
        </w:rPr>
        <w:t xml:space="preserve"> din FESI 2014-2020</w:t>
      </w:r>
      <w:r w:rsidRPr="00E53DBA">
        <w:rPr>
          <w:rFonts w:ascii="Trebuchet MS" w:hAnsi="Trebuchet MS"/>
        </w:rPr>
        <w:t xml:space="preserve"> disponibil la </w:t>
      </w:r>
      <w:hyperlink r:id="rId8" w:history="1">
        <w:r w:rsidRPr="00E53DBA">
          <w:rPr>
            <w:rFonts w:ascii="Trebuchet MS" w:hAnsi="Trebuchet MS"/>
          </w:rPr>
          <w:t>http://www.fonduri-ue.ro/orientari-beneficiari</w:t>
        </w:r>
      </w:hyperlink>
      <w:r w:rsidR="00A752DB" w:rsidRPr="00E53DBA">
        <w:rPr>
          <w:rFonts w:ascii="Trebuchet MS" w:hAnsi="Trebuchet MS"/>
        </w:rPr>
        <w:t>.</w:t>
      </w:r>
    </w:p>
    <w:p w14:paraId="5C92216B" w14:textId="77777777" w:rsidR="00EE6EEB" w:rsidRPr="00E53DBA" w:rsidRDefault="00EE6EEB" w:rsidP="00A160FB">
      <w:pPr>
        <w:spacing w:after="120"/>
        <w:jc w:val="both"/>
        <w:rPr>
          <w:rFonts w:ascii="Trebuchet MS" w:hAnsi="Trebuchet MS"/>
          <w:lang w:eastAsia="ro-RO"/>
        </w:rPr>
      </w:pPr>
    </w:p>
    <w:p w14:paraId="6D18F284" w14:textId="503EAE98" w:rsidR="00FB6488" w:rsidRPr="00E53DBA" w:rsidRDefault="00EE6EEB" w:rsidP="001E2B6A">
      <w:pPr>
        <w:pStyle w:val="Titlu2"/>
        <w:numPr>
          <w:ilvl w:val="0"/>
          <w:numId w:val="0"/>
        </w:numPr>
        <w:rPr>
          <w:rFonts w:ascii="Trebuchet MS" w:hAnsi="Trebuchet MS"/>
          <w:b/>
          <w:color w:val="auto"/>
          <w:sz w:val="22"/>
          <w:szCs w:val="22"/>
        </w:rPr>
      </w:pPr>
      <w:bookmarkStart w:id="18" w:name="_Toc515904687"/>
      <w:r w:rsidRPr="00E53DBA">
        <w:rPr>
          <w:rFonts w:ascii="Trebuchet MS" w:hAnsi="Trebuchet MS"/>
          <w:b/>
          <w:color w:val="auto"/>
          <w:sz w:val="22"/>
          <w:szCs w:val="22"/>
          <w:lang w:eastAsia="ro-RO"/>
        </w:rPr>
        <w:t>1</w:t>
      </w:r>
      <w:r w:rsidR="00F73302" w:rsidRPr="00E53DBA">
        <w:rPr>
          <w:rFonts w:ascii="Trebuchet MS" w:hAnsi="Trebuchet MS"/>
          <w:b/>
          <w:color w:val="auto"/>
          <w:sz w:val="22"/>
          <w:szCs w:val="22"/>
        </w:rPr>
        <w:t>.5</w:t>
      </w:r>
      <w:r w:rsidR="00FB6488" w:rsidRPr="00E53DBA">
        <w:rPr>
          <w:rFonts w:ascii="Trebuchet MS" w:hAnsi="Trebuchet MS"/>
          <w:b/>
          <w:color w:val="auto"/>
          <w:sz w:val="22"/>
          <w:szCs w:val="22"/>
        </w:rPr>
        <w:t xml:space="preserve"> Tipuri de solicitanți</w:t>
      </w:r>
      <w:r w:rsidR="00F16850" w:rsidRPr="00E53DBA">
        <w:rPr>
          <w:rFonts w:ascii="Trebuchet MS" w:hAnsi="Trebuchet MS"/>
          <w:b/>
          <w:color w:val="auto"/>
          <w:sz w:val="22"/>
          <w:szCs w:val="22"/>
        </w:rPr>
        <w:t xml:space="preserve"> si </w:t>
      </w:r>
      <w:r w:rsidR="00FB6488" w:rsidRPr="00E53DBA">
        <w:rPr>
          <w:rFonts w:ascii="Trebuchet MS" w:hAnsi="Trebuchet MS"/>
          <w:b/>
          <w:color w:val="auto"/>
          <w:sz w:val="22"/>
          <w:szCs w:val="22"/>
        </w:rPr>
        <w:t>parteneri eligibili</w:t>
      </w:r>
      <w:bookmarkEnd w:id="18"/>
      <w:r w:rsidR="00FB6488" w:rsidRPr="00E53DBA">
        <w:rPr>
          <w:rFonts w:ascii="Trebuchet MS" w:hAnsi="Trebuchet MS"/>
          <w:b/>
          <w:color w:val="auto"/>
          <w:sz w:val="22"/>
          <w:szCs w:val="22"/>
        </w:rPr>
        <w:t xml:space="preserve"> </w:t>
      </w:r>
    </w:p>
    <w:p w14:paraId="711C9A53" w14:textId="77777777" w:rsidR="00494A3C" w:rsidRPr="00E53DBA" w:rsidRDefault="00494A3C" w:rsidP="001E2B6A">
      <w:pPr>
        <w:pStyle w:val="Corptext"/>
        <w:rPr>
          <w:rFonts w:ascii="Trebuchet MS" w:hAnsi="Trebuchet MS"/>
          <w:lang w:eastAsia="ar-SA"/>
        </w:rPr>
      </w:pPr>
    </w:p>
    <w:p w14:paraId="71596367" w14:textId="77777777" w:rsidR="000C44A2" w:rsidRPr="00E53DBA" w:rsidRDefault="001E2853" w:rsidP="00EE6D83">
      <w:pPr>
        <w:rPr>
          <w:rFonts w:ascii="Trebuchet MS" w:hAnsi="Trebuchet MS"/>
        </w:rPr>
      </w:pPr>
      <w:r w:rsidRPr="00F74783">
        <w:rPr>
          <w:rFonts w:ascii="Trebuchet MS" w:hAnsi="Trebuchet MS"/>
        </w:rPr>
        <w:t>Solicitant eligibil:</w:t>
      </w:r>
      <w:r w:rsidR="00EE6D83" w:rsidRPr="00F74783">
        <w:rPr>
          <w:rFonts w:ascii="Trebuchet MS" w:hAnsi="Trebuchet MS"/>
        </w:rPr>
        <w:t xml:space="preserve"> </w:t>
      </w:r>
      <w:r w:rsidR="001D2BAB" w:rsidRPr="00F74783">
        <w:rPr>
          <w:rFonts w:ascii="Trebuchet MS" w:hAnsi="Trebuchet MS"/>
        </w:rPr>
        <w:t>Ministerul Muncii și Justiției Sociale</w:t>
      </w:r>
      <w:r w:rsidR="00EE6D83" w:rsidRPr="00F74783">
        <w:rPr>
          <w:rFonts w:ascii="Trebuchet MS" w:hAnsi="Trebuchet MS"/>
        </w:rPr>
        <w:t xml:space="preserve">, in parteneriat cu </w:t>
      </w:r>
      <w:r w:rsidR="001D2BAB" w:rsidRPr="00F74783">
        <w:rPr>
          <w:rFonts w:ascii="Trebuchet MS" w:hAnsi="Trebuchet MS"/>
        </w:rPr>
        <w:t>Ministerul Sănătății</w:t>
      </w:r>
      <w:r w:rsidR="00EE6D83" w:rsidRPr="00F74783">
        <w:rPr>
          <w:rFonts w:ascii="Trebuchet MS" w:hAnsi="Trebuchet MS"/>
        </w:rPr>
        <w:t xml:space="preserve"> si </w:t>
      </w:r>
      <w:r w:rsidR="00A7054A" w:rsidRPr="00F74783">
        <w:rPr>
          <w:rFonts w:ascii="Trebuchet MS" w:hAnsi="Trebuchet MS"/>
        </w:rPr>
        <w:t>Ministerul Educației Naționale</w:t>
      </w:r>
      <w:r w:rsidR="00EE6D83" w:rsidRPr="00F74783">
        <w:rPr>
          <w:rFonts w:ascii="Trebuchet MS" w:hAnsi="Trebuchet MS"/>
        </w:rPr>
        <w:t>.</w:t>
      </w:r>
      <w:r w:rsidR="000C44A2" w:rsidRPr="00E53DBA">
        <w:rPr>
          <w:rFonts w:ascii="Trebuchet MS" w:hAnsi="Trebuchet MS"/>
        </w:rPr>
        <w:t xml:space="preserve">   </w:t>
      </w:r>
    </w:p>
    <w:p w14:paraId="0D474D00" w14:textId="77777777" w:rsidR="00337DC3" w:rsidRPr="00E53DBA" w:rsidRDefault="00337DC3" w:rsidP="00EE6D83">
      <w:pPr>
        <w:rPr>
          <w:rFonts w:ascii="Trebuchet MS" w:hAnsi="Trebuchet MS"/>
        </w:rPr>
      </w:pPr>
    </w:p>
    <w:p w14:paraId="03619FBE" w14:textId="77777777" w:rsidR="00FB6488" w:rsidRPr="00E53DBA" w:rsidRDefault="00F73302" w:rsidP="00862235">
      <w:pPr>
        <w:pStyle w:val="Titlu2"/>
        <w:numPr>
          <w:ilvl w:val="0"/>
          <w:numId w:val="0"/>
        </w:numPr>
        <w:spacing w:before="0" w:after="120" w:line="276" w:lineRule="auto"/>
        <w:jc w:val="both"/>
        <w:rPr>
          <w:rFonts w:ascii="Trebuchet MS" w:hAnsi="Trebuchet MS" w:cs="Times New Roman"/>
          <w:b/>
          <w:color w:val="auto"/>
          <w:sz w:val="22"/>
          <w:szCs w:val="22"/>
        </w:rPr>
      </w:pPr>
      <w:bookmarkStart w:id="19" w:name="_Toc515904688"/>
      <w:r w:rsidRPr="00E53DBA">
        <w:rPr>
          <w:rFonts w:ascii="Trebuchet MS" w:hAnsi="Trebuchet MS" w:cs="Times New Roman"/>
          <w:b/>
          <w:color w:val="auto"/>
          <w:sz w:val="22"/>
          <w:szCs w:val="22"/>
        </w:rPr>
        <w:t>1.6</w:t>
      </w:r>
      <w:r w:rsidR="00FB6488" w:rsidRPr="00E53DBA">
        <w:rPr>
          <w:rFonts w:ascii="Trebuchet MS" w:hAnsi="Trebuchet MS" w:cs="Times New Roman"/>
          <w:b/>
          <w:color w:val="auto"/>
          <w:sz w:val="22"/>
          <w:szCs w:val="22"/>
        </w:rPr>
        <w:t xml:space="preserve"> Durata proiectului</w:t>
      </w:r>
      <w:bookmarkEnd w:id="19"/>
      <w:r w:rsidR="00FB6488" w:rsidRPr="00E53DBA">
        <w:rPr>
          <w:rFonts w:ascii="Trebuchet MS" w:hAnsi="Trebuchet MS" w:cs="Times New Roman"/>
          <w:b/>
          <w:color w:val="auto"/>
          <w:sz w:val="22"/>
          <w:szCs w:val="22"/>
        </w:rPr>
        <w:t xml:space="preserve"> </w:t>
      </w:r>
    </w:p>
    <w:p w14:paraId="5339EBFA" w14:textId="537A1569" w:rsidR="000C44A2" w:rsidRPr="00E53DBA" w:rsidRDefault="000C44A2" w:rsidP="000C44A2">
      <w:pPr>
        <w:spacing w:before="120" w:after="120" w:line="240" w:lineRule="auto"/>
        <w:jc w:val="both"/>
        <w:rPr>
          <w:rFonts w:ascii="Trebuchet MS" w:hAnsi="Trebuchet MS" w:cstheme="minorHAnsi"/>
        </w:rPr>
      </w:pPr>
      <w:r w:rsidRPr="00E53DBA">
        <w:rPr>
          <w:rFonts w:ascii="Trebuchet MS" w:hAnsi="Trebuchet MS" w:cstheme="minorHAnsi"/>
        </w:rPr>
        <w:t>Perioada de implementare a proiect</w:t>
      </w:r>
      <w:r w:rsidR="00337DC3" w:rsidRPr="00E53DBA">
        <w:rPr>
          <w:rFonts w:ascii="Trebuchet MS" w:hAnsi="Trebuchet MS" w:cstheme="minorHAnsi"/>
        </w:rPr>
        <w:t>ului</w:t>
      </w:r>
      <w:r w:rsidRPr="00E53DBA">
        <w:rPr>
          <w:rFonts w:ascii="Trebuchet MS" w:hAnsi="Trebuchet MS" w:cstheme="minorHAnsi"/>
        </w:rPr>
        <w:t xml:space="preserve"> este de </w:t>
      </w:r>
      <w:r w:rsidRPr="00E53DBA">
        <w:rPr>
          <w:rFonts w:ascii="Trebuchet MS" w:hAnsi="Trebuchet MS" w:cstheme="minorHAnsi"/>
          <w:b/>
        </w:rPr>
        <w:t xml:space="preserve">maximum </w:t>
      </w:r>
      <w:r w:rsidR="00B65508" w:rsidRPr="00E53DBA">
        <w:rPr>
          <w:rFonts w:ascii="Trebuchet MS" w:hAnsi="Trebuchet MS" w:cstheme="minorHAnsi"/>
          <w:b/>
        </w:rPr>
        <w:t>36</w:t>
      </w:r>
      <w:r w:rsidR="00A7054A" w:rsidRPr="00E53DBA">
        <w:rPr>
          <w:rFonts w:ascii="Trebuchet MS" w:hAnsi="Trebuchet MS" w:cstheme="minorHAnsi"/>
          <w:b/>
        </w:rPr>
        <w:t xml:space="preserve"> </w:t>
      </w:r>
      <w:r w:rsidR="001D3861" w:rsidRPr="00E53DBA">
        <w:rPr>
          <w:rStyle w:val="Referincomentariu"/>
          <w:rFonts w:ascii="Trebuchet MS" w:hAnsi="Trebuchet MS"/>
          <w:b/>
          <w:sz w:val="22"/>
          <w:szCs w:val="22"/>
        </w:rPr>
        <w:t>l</w:t>
      </w:r>
      <w:r w:rsidRPr="00E53DBA">
        <w:rPr>
          <w:rFonts w:ascii="Trebuchet MS" w:hAnsi="Trebuchet MS" w:cstheme="minorHAnsi"/>
          <w:b/>
        </w:rPr>
        <w:t>uni.</w:t>
      </w:r>
      <w:r w:rsidRPr="00E53DBA">
        <w:rPr>
          <w:rFonts w:ascii="Trebuchet MS" w:hAnsi="Trebuchet MS" w:cstheme="minorHAnsi"/>
        </w:rPr>
        <w:t xml:space="preserve"> </w:t>
      </w:r>
    </w:p>
    <w:p w14:paraId="701EB93F" w14:textId="77777777" w:rsidR="000C44A2" w:rsidRPr="00E53DBA" w:rsidRDefault="000C44A2" w:rsidP="000C44A2">
      <w:pPr>
        <w:spacing w:before="120" w:after="120" w:line="240" w:lineRule="auto"/>
        <w:jc w:val="both"/>
        <w:rPr>
          <w:rFonts w:ascii="Trebuchet MS" w:hAnsi="Trebuchet MS" w:cstheme="minorHAnsi"/>
        </w:rPr>
      </w:pPr>
      <w:r w:rsidRPr="00E53DBA">
        <w:rPr>
          <w:rFonts w:ascii="Trebuchet MS" w:hAnsi="Trebuchet MS" w:cstheme="minorHAnsi"/>
        </w:rPr>
        <w:t>La completarea cererii de finanțare în sistemul electronic va trebui evidențiată durata fiecărei activități și sub-activități incluse în proiect.</w:t>
      </w:r>
    </w:p>
    <w:p w14:paraId="65B5A783" w14:textId="77777777" w:rsidR="00FB6488" w:rsidRPr="00E53DBA" w:rsidRDefault="0094638B" w:rsidP="00502B5D">
      <w:pPr>
        <w:tabs>
          <w:tab w:val="left" w:pos="8715"/>
        </w:tabs>
        <w:spacing w:after="120"/>
        <w:jc w:val="both"/>
        <w:rPr>
          <w:rFonts w:ascii="Trebuchet MS" w:hAnsi="Trebuchet MS"/>
        </w:rPr>
      </w:pPr>
      <w:r w:rsidRPr="00E53DBA">
        <w:rPr>
          <w:rFonts w:ascii="Trebuchet MS" w:hAnsi="Trebuchet MS"/>
        </w:rPr>
        <w:tab/>
      </w:r>
    </w:p>
    <w:p w14:paraId="04E82FB9" w14:textId="77777777" w:rsidR="00FB6488" w:rsidRPr="00E53DBA" w:rsidRDefault="00FB6488" w:rsidP="00862235">
      <w:pPr>
        <w:pStyle w:val="Titlu2"/>
        <w:numPr>
          <w:ilvl w:val="0"/>
          <w:numId w:val="0"/>
        </w:numPr>
        <w:spacing w:before="0" w:after="120" w:line="276" w:lineRule="auto"/>
        <w:jc w:val="both"/>
        <w:rPr>
          <w:rFonts w:ascii="Trebuchet MS" w:hAnsi="Trebuchet MS" w:cs="Times New Roman"/>
          <w:b/>
          <w:color w:val="auto"/>
          <w:sz w:val="22"/>
          <w:szCs w:val="22"/>
        </w:rPr>
      </w:pPr>
      <w:bookmarkStart w:id="20" w:name="_Toc515904689"/>
      <w:r w:rsidRPr="00E53DBA">
        <w:rPr>
          <w:rFonts w:ascii="Trebuchet MS" w:hAnsi="Trebuchet MS" w:cs="Times New Roman"/>
          <w:b/>
          <w:color w:val="auto"/>
          <w:sz w:val="22"/>
          <w:szCs w:val="22"/>
        </w:rPr>
        <w:t>1.</w:t>
      </w:r>
      <w:r w:rsidR="00F73302" w:rsidRPr="00E53DBA">
        <w:rPr>
          <w:rFonts w:ascii="Trebuchet MS" w:hAnsi="Trebuchet MS" w:cs="Times New Roman"/>
          <w:b/>
          <w:color w:val="auto"/>
          <w:sz w:val="22"/>
          <w:szCs w:val="22"/>
        </w:rPr>
        <w:t>7</w:t>
      </w:r>
      <w:r w:rsidRPr="00E53DBA">
        <w:rPr>
          <w:rFonts w:ascii="Trebuchet MS" w:hAnsi="Trebuchet MS" w:cs="Times New Roman"/>
          <w:b/>
          <w:color w:val="auto"/>
          <w:sz w:val="22"/>
          <w:szCs w:val="22"/>
        </w:rPr>
        <w:t xml:space="preserve"> Grup țintă</w:t>
      </w:r>
      <w:bookmarkEnd w:id="20"/>
      <w:r w:rsidRPr="00E53DBA">
        <w:rPr>
          <w:rFonts w:ascii="Trebuchet MS" w:hAnsi="Trebuchet MS" w:cs="Times New Roman"/>
          <w:b/>
          <w:color w:val="auto"/>
          <w:sz w:val="22"/>
          <w:szCs w:val="22"/>
        </w:rPr>
        <w:t xml:space="preserve"> </w:t>
      </w:r>
    </w:p>
    <w:p w14:paraId="69643E78" w14:textId="0F725A67" w:rsidR="00B65508" w:rsidRPr="00C4681E" w:rsidRDefault="002B0946" w:rsidP="00D9615B">
      <w:pPr>
        <w:spacing w:before="120" w:after="120" w:line="240" w:lineRule="auto"/>
        <w:jc w:val="both"/>
        <w:rPr>
          <w:rFonts w:ascii="Trebuchet MS" w:hAnsi="Trebuchet MS"/>
        </w:rPr>
      </w:pPr>
      <w:r w:rsidRPr="00E53DBA">
        <w:rPr>
          <w:rFonts w:ascii="Trebuchet MS" w:hAnsi="Trebuchet MS"/>
        </w:rPr>
        <w:t xml:space="preserve">În cadrul prezentului apel de proiecte, grupul țintă </w:t>
      </w:r>
      <w:r w:rsidR="00DF21B0" w:rsidRPr="00E53DBA">
        <w:rPr>
          <w:rFonts w:ascii="Trebuchet MS" w:hAnsi="Trebuchet MS"/>
        </w:rPr>
        <w:t xml:space="preserve">eligibil </w:t>
      </w:r>
      <w:r w:rsidRPr="00E53DBA">
        <w:rPr>
          <w:rFonts w:ascii="Trebuchet MS" w:hAnsi="Trebuchet MS"/>
        </w:rPr>
        <w:t>este format din:</w:t>
      </w:r>
    </w:p>
    <w:p w14:paraId="72E9E9B3" w14:textId="17EAF627" w:rsidR="0018718F" w:rsidRPr="00933D44" w:rsidRDefault="00DF21B0" w:rsidP="0018718F">
      <w:pPr>
        <w:pStyle w:val="Listparagraf"/>
        <w:numPr>
          <w:ilvl w:val="0"/>
          <w:numId w:val="17"/>
        </w:numPr>
        <w:jc w:val="both"/>
        <w:rPr>
          <w:rFonts w:ascii="Trebuchet MS" w:hAnsi="Trebuchet MS"/>
        </w:rPr>
      </w:pPr>
      <w:r w:rsidRPr="0018718F">
        <w:rPr>
          <w:rFonts w:ascii="Trebuchet MS" w:hAnsi="Trebuchet MS"/>
        </w:rPr>
        <w:t xml:space="preserve">Personal </w:t>
      </w:r>
      <w:r w:rsidR="0018718F" w:rsidRPr="0018718F">
        <w:rPr>
          <w:rFonts w:ascii="Trebuchet MS" w:hAnsi="Trebuchet MS"/>
        </w:rPr>
        <w:t xml:space="preserve">specializat din cadrul instituțiilor cu responsabilități în domeniul asistenței sociale </w:t>
      </w:r>
    </w:p>
    <w:p w14:paraId="1D46A387" w14:textId="046A3CCB" w:rsidR="00166578" w:rsidRPr="000E35E8" w:rsidRDefault="00166578" w:rsidP="00166578">
      <w:pPr>
        <w:jc w:val="both"/>
        <w:rPr>
          <w:rFonts w:ascii="Trebuchet MS" w:hAnsi="Trebuchet MS"/>
          <w:b/>
        </w:rPr>
      </w:pPr>
      <w:r w:rsidRPr="000E35E8">
        <w:rPr>
          <w:rFonts w:ascii="Trebuchet MS" w:hAnsi="Trebuchet MS"/>
          <w:b/>
        </w:rPr>
        <w:t>Minimul obligatoriu pentru grupul țintă vizat de proiect (element de eligibilitate proiect)</w:t>
      </w:r>
      <w:r w:rsidR="003D7D24" w:rsidRPr="000E35E8">
        <w:rPr>
          <w:rFonts w:ascii="Trebuchet MS" w:hAnsi="Trebuchet MS"/>
          <w:b/>
        </w:rPr>
        <w:t xml:space="preserve"> este de 1</w:t>
      </w:r>
      <w:r w:rsidR="00480163" w:rsidRPr="00480163">
        <w:rPr>
          <w:rFonts w:ascii="Trebuchet MS" w:hAnsi="Trebuchet MS"/>
          <w:b/>
        </w:rPr>
        <w:t>5</w:t>
      </w:r>
      <w:r w:rsidR="00480163">
        <w:rPr>
          <w:rFonts w:ascii="Trebuchet MS" w:hAnsi="Trebuchet MS"/>
          <w:b/>
        </w:rPr>
        <w:t>.</w:t>
      </w:r>
      <w:r w:rsidR="00480163" w:rsidRPr="00480163">
        <w:rPr>
          <w:rFonts w:ascii="Trebuchet MS" w:hAnsi="Trebuchet MS"/>
          <w:b/>
        </w:rPr>
        <w:t>957</w:t>
      </w:r>
      <w:r w:rsidR="00480163">
        <w:rPr>
          <w:rFonts w:ascii="Trebuchet MS" w:hAnsi="Trebuchet MS"/>
          <w:b/>
        </w:rPr>
        <w:t xml:space="preserve"> </w:t>
      </w:r>
      <w:r w:rsidR="003D7D24" w:rsidRPr="000E35E8">
        <w:rPr>
          <w:rFonts w:ascii="Trebuchet MS" w:hAnsi="Trebuchet MS"/>
          <w:b/>
        </w:rPr>
        <w:t>persoane.</w:t>
      </w:r>
      <w:r w:rsidR="00480163" w:rsidRPr="00480163">
        <w:t xml:space="preserve"> </w:t>
      </w:r>
    </w:p>
    <w:p w14:paraId="6D8D9D1F" w14:textId="0477FB2F" w:rsidR="00C738D1" w:rsidRDefault="00604F8F" w:rsidP="00604F8F">
      <w:pPr>
        <w:jc w:val="both"/>
        <w:rPr>
          <w:rFonts w:ascii="Trebuchet MS" w:hAnsi="Trebuchet MS"/>
        </w:rPr>
      </w:pPr>
      <w:r>
        <w:rPr>
          <w:rFonts w:ascii="Trebuchet MS" w:hAnsi="Trebuchet MS"/>
        </w:rPr>
        <w:t>Grupul tinta va fi recrutat din p</w:t>
      </w:r>
      <w:r w:rsidRPr="0018718F">
        <w:rPr>
          <w:rFonts w:ascii="Trebuchet MS" w:hAnsi="Trebuchet MS"/>
        </w:rPr>
        <w:t>ersonal</w:t>
      </w:r>
      <w:r>
        <w:rPr>
          <w:rFonts w:ascii="Trebuchet MS" w:hAnsi="Trebuchet MS"/>
        </w:rPr>
        <w:t>ul</w:t>
      </w:r>
      <w:r w:rsidRPr="0018718F">
        <w:rPr>
          <w:rFonts w:ascii="Trebuchet MS" w:hAnsi="Trebuchet MS"/>
        </w:rPr>
        <w:t xml:space="preserve"> </w:t>
      </w:r>
      <w:r w:rsidR="00C738D1" w:rsidRPr="0018718F">
        <w:rPr>
          <w:rFonts w:ascii="Trebuchet MS" w:hAnsi="Trebuchet MS"/>
        </w:rPr>
        <w:t xml:space="preserve">cu atributii de asistenta sociala </w:t>
      </w:r>
      <w:r w:rsidR="00C738D1">
        <w:rPr>
          <w:rFonts w:ascii="Trebuchet MS" w:hAnsi="Trebuchet MS"/>
        </w:rPr>
        <w:t>angajat in cadrul UAT</w:t>
      </w:r>
      <w:r w:rsidR="004069EC">
        <w:rPr>
          <w:rFonts w:ascii="Trebuchet MS" w:hAnsi="Trebuchet MS"/>
        </w:rPr>
        <w:t>.</w:t>
      </w:r>
    </w:p>
    <w:p w14:paraId="628C9BE6" w14:textId="63A4DA75" w:rsidR="001076DE" w:rsidRDefault="00C738D1" w:rsidP="00166578">
      <w:pPr>
        <w:jc w:val="both"/>
        <w:rPr>
          <w:rFonts w:ascii="Trebuchet MS" w:hAnsi="Trebuchet MS"/>
        </w:rPr>
      </w:pPr>
      <w:r>
        <w:rPr>
          <w:rFonts w:ascii="Trebuchet MS" w:hAnsi="Trebuchet MS"/>
        </w:rPr>
        <w:lastRenderedPageBreak/>
        <w:t xml:space="preserve">UAT din care provine grupul tinta trebuie sa fie localizate in cele </w:t>
      </w:r>
      <w:r w:rsidR="00933D44">
        <w:rPr>
          <w:rFonts w:ascii="Trebuchet MS" w:hAnsi="Trebuchet MS"/>
        </w:rPr>
        <w:t>8</w:t>
      </w:r>
      <w:r>
        <w:rPr>
          <w:rFonts w:ascii="Trebuchet MS" w:hAnsi="Trebuchet MS"/>
        </w:rPr>
        <w:t xml:space="preserve"> </w:t>
      </w:r>
      <w:r w:rsidRPr="0070762D">
        <w:rPr>
          <w:rFonts w:ascii="Trebuchet MS" w:hAnsi="Trebuchet MS"/>
        </w:rPr>
        <w:t>regiuni</w:t>
      </w:r>
      <w:r>
        <w:rPr>
          <w:rFonts w:ascii="Trebuchet MS" w:hAnsi="Trebuchet MS"/>
        </w:rPr>
        <w:t xml:space="preserve"> </w:t>
      </w:r>
      <w:r w:rsidR="00933D44">
        <w:rPr>
          <w:rFonts w:ascii="Trebuchet MS" w:hAnsi="Trebuchet MS"/>
        </w:rPr>
        <w:t>de</w:t>
      </w:r>
      <w:r>
        <w:rPr>
          <w:rFonts w:ascii="Trebuchet MS" w:hAnsi="Trebuchet MS"/>
        </w:rPr>
        <w:t xml:space="preserve"> </w:t>
      </w:r>
      <w:r w:rsidRPr="0070762D">
        <w:rPr>
          <w:rFonts w:ascii="Trebuchet MS" w:hAnsi="Trebuchet MS"/>
        </w:rPr>
        <w:t>dezvolta</w:t>
      </w:r>
      <w:r w:rsidR="00933D44">
        <w:rPr>
          <w:rFonts w:ascii="Trebuchet MS" w:hAnsi="Trebuchet MS"/>
        </w:rPr>
        <w:t>r</w:t>
      </w:r>
      <w:r w:rsidRPr="0070762D">
        <w:rPr>
          <w:rFonts w:ascii="Trebuchet MS" w:hAnsi="Trebuchet MS"/>
        </w:rPr>
        <w:t>e</w:t>
      </w:r>
      <w:r w:rsidR="00604F8F">
        <w:rPr>
          <w:rFonts w:ascii="Trebuchet MS" w:hAnsi="Trebuchet MS"/>
        </w:rPr>
        <w:t>.</w:t>
      </w:r>
      <w:r w:rsidR="00604F8F" w:rsidRPr="0018718F">
        <w:rPr>
          <w:rFonts w:ascii="Trebuchet MS" w:hAnsi="Trebuchet MS"/>
        </w:rPr>
        <w:t xml:space="preserve"> </w:t>
      </w:r>
    </w:p>
    <w:p w14:paraId="50FA94EB" w14:textId="77777777" w:rsidR="00166578" w:rsidRPr="00166578" w:rsidRDefault="00166578" w:rsidP="00166578">
      <w:pPr>
        <w:jc w:val="both"/>
        <w:rPr>
          <w:rFonts w:ascii="Trebuchet MS" w:hAnsi="Trebuchet MS"/>
        </w:rPr>
      </w:pPr>
      <w:r w:rsidRPr="00166578">
        <w:rPr>
          <w:rFonts w:ascii="Trebuchet MS" w:hAnsi="Trebuchet MS"/>
        </w:rPr>
        <w:t>Solicitantul/partenerii au obligaţia de a respecta prevederile Regulamentului nr. 679 din 27 aprilie 2016 privind protecţia persoanelor fizice în ceea ce priveşte prelucrarea datelor cu caracter personal şi privind libera circulaţie a acestor date şi de abrogare a Directivei 95/46/CE (Regulamentul general privind protecţia datelor), precum şi prevederile Directivei 2002/58/CE privind prelucrarea datelor personale și protejarea confidențialității în sectorul comunicațiilor publice (Directiva asupra confidențialității și comunicațiilor electronice), transpusă în legislaţia naţională prin Legea nr. 506/2004 privind prelucrarea datelor cu caracter personal şi protecţia vieţii private în sectorul comunicaţiilor electronice, cu modificarile si completarile ulterioare.</w:t>
      </w:r>
    </w:p>
    <w:p w14:paraId="41A273C1" w14:textId="2074AEE0" w:rsidR="00166578" w:rsidRPr="0018718F" w:rsidRDefault="00166578" w:rsidP="00166578">
      <w:pPr>
        <w:jc w:val="both"/>
        <w:rPr>
          <w:rFonts w:ascii="Trebuchet MS" w:hAnsi="Trebuchet MS"/>
        </w:rPr>
      </w:pPr>
      <w:r w:rsidRPr="00166578">
        <w:rPr>
          <w:rFonts w:ascii="Trebuchet MS" w:hAnsi="Trebuchet MS"/>
        </w:rPr>
        <w:t>Astfel, persoanele din grupul ţintă al proiectului vor fi informate despre obligativitatea de a furniza datele lor personale, cu respectarea dispoziţiilor legale menţionate. Fiecare participant,  în conformitate cu prevederile legale în vigoare, isi va da consimţământul pentru prelucrarea datelor sale cu caracter personal.</w:t>
      </w:r>
    </w:p>
    <w:p w14:paraId="24AED1C7" w14:textId="77777777" w:rsidR="00B65508" w:rsidRPr="00E53DBA" w:rsidRDefault="00B65508" w:rsidP="00633454">
      <w:pPr>
        <w:pStyle w:val="Titlu2"/>
        <w:numPr>
          <w:ilvl w:val="0"/>
          <w:numId w:val="0"/>
        </w:numPr>
        <w:rPr>
          <w:rFonts w:ascii="Trebuchet MS" w:hAnsi="Trebuchet MS"/>
          <w:b/>
          <w:color w:val="auto"/>
          <w:sz w:val="22"/>
          <w:szCs w:val="22"/>
        </w:rPr>
      </w:pPr>
    </w:p>
    <w:p w14:paraId="7E6694B7" w14:textId="77777777" w:rsidR="00FB6488" w:rsidRPr="00E53DBA" w:rsidRDefault="00FB6488" w:rsidP="00633454">
      <w:pPr>
        <w:pStyle w:val="Titlu2"/>
        <w:numPr>
          <w:ilvl w:val="0"/>
          <w:numId w:val="0"/>
        </w:numPr>
        <w:rPr>
          <w:rFonts w:ascii="Trebuchet MS" w:hAnsi="Trebuchet MS"/>
          <w:b/>
          <w:sz w:val="22"/>
          <w:szCs w:val="22"/>
        </w:rPr>
      </w:pPr>
      <w:bookmarkStart w:id="21" w:name="_Toc515904690"/>
      <w:r w:rsidRPr="00E53DBA">
        <w:rPr>
          <w:rFonts w:ascii="Trebuchet MS" w:hAnsi="Trebuchet MS"/>
          <w:b/>
          <w:color w:val="auto"/>
          <w:sz w:val="22"/>
          <w:szCs w:val="22"/>
        </w:rPr>
        <w:t>1.</w:t>
      </w:r>
      <w:r w:rsidR="00F73302" w:rsidRPr="00E53DBA">
        <w:rPr>
          <w:rFonts w:ascii="Trebuchet MS" w:hAnsi="Trebuchet MS"/>
          <w:b/>
          <w:color w:val="auto"/>
          <w:sz w:val="22"/>
          <w:szCs w:val="22"/>
        </w:rPr>
        <w:t>8</w:t>
      </w:r>
      <w:r w:rsidRPr="00E53DBA">
        <w:rPr>
          <w:rFonts w:ascii="Trebuchet MS" w:hAnsi="Trebuchet MS"/>
          <w:b/>
          <w:color w:val="auto"/>
          <w:sz w:val="22"/>
          <w:szCs w:val="22"/>
        </w:rPr>
        <w:t xml:space="preserve"> Indicatori </w:t>
      </w:r>
      <w:r w:rsidR="00960B88" w:rsidRPr="00E53DBA">
        <w:rPr>
          <w:rFonts w:ascii="Trebuchet MS" w:hAnsi="Trebuchet MS"/>
          <w:b/>
          <w:color w:val="auto"/>
          <w:sz w:val="22"/>
          <w:szCs w:val="22"/>
        </w:rPr>
        <w:t>specifici de program</w:t>
      </w:r>
      <w:bookmarkEnd w:id="21"/>
    </w:p>
    <w:p w14:paraId="40643029" w14:textId="77777777" w:rsidR="00960B88" w:rsidRPr="00E53DBA" w:rsidRDefault="000025A1" w:rsidP="00502B5D">
      <w:pPr>
        <w:spacing w:before="120" w:after="120" w:line="240" w:lineRule="auto"/>
        <w:jc w:val="both"/>
        <w:rPr>
          <w:rFonts w:ascii="Trebuchet MS" w:hAnsi="Trebuchet MS"/>
          <w:kern w:val="28"/>
          <w:lang w:eastAsia="en-GB"/>
        </w:rPr>
      </w:pPr>
      <w:r w:rsidRPr="00E53DBA">
        <w:rPr>
          <w:rFonts w:ascii="Trebuchet MS" w:hAnsi="Trebuchet MS"/>
        </w:rPr>
        <w:t>C</w:t>
      </w:r>
      <w:r w:rsidR="00960B88" w:rsidRPr="00E53DBA">
        <w:rPr>
          <w:rFonts w:ascii="Trebuchet MS" w:hAnsi="Trebuchet MS"/>
        </w:rPr>
        <w:t>erere</w:t>
      </w:r>
      <w:r w:rsidRPr="00E53DBA">
        <w:rPr>
          <w:rFonts w:ascii="Trebuchet MS" w:hAnsi="Trebuchet MS"/>
        </w:rPr>
        <w:t>a</w:t>
      </w:r>
      <w:r w:rsidR="00960B88" w:rsidRPr="00E53DBA">
        <w:rPr>
          <w:rFonts w:ascii="Trebuchet MS" w:hAnsi="Trebuchet MS"/>
        </w:rPr>
        <w:t xml:space="preserve"> de finanțare va include </w:t>
      </w:r>
      <w:r w:rsidR="00960B88" w:rsidRPr="00E53DBA">
        <w:rPr>
          <w:rFonts w:ascii="Trebuchet MS" w:hAnsi="Trebuchet MS"/>
          <w:b/>
          <w:u w:val="single"/>
        </w:rPr>
        <w:t>atât</w:t>
      </w:r>
      <w:r w:rsidR="00D316AE" w:rsidRPr="00E53DBA">
        <w:rPr>
          <w:rFonts w:ascii="Trebuchet MS" w:hAnsi="Trebuchet MS"/>
        </w:rPr>
        <w:t xml:space="preserve"> indicatori de realizare, </w:t>
      </w:r>
      <w:r w:rsidR="00960B88" w:rsidRPr="00E53DBA">
        <w:rPr>
          <w:rFonts w:ascii="Trebuchet MS" w:hAnsi="Trebuchet MS"/>
          <w:b/>
          <w:u w:val="single"/>
        </w:rPr>
        <w:t>cât și</w:t>
      </w:r>
      <w:r w:rsidR="00960B88" w:rsidRPr="00E53DBA">
        <w:rPr>
          <w:rFonts w:ascii="Trebuchet MS" w:hAnsi="Trebuchet MS"/>
        </w:rPr>
        <w:t xml:space="preserve"> indicatori de rezultat imediat</w:t>
      </w:r>
      <w:r w:rsidR="008F6219" w:rsidRPr="00E53DBA">
        <w:rPr>
          <w:rFonts w:ascii="Trebuchet MS" w:hAnsi="Trebuchet MS"/>
        </w:rPr>
        <w:t>, așa cum sunt ei</w:t>
      </w:r>
      <w:r w:rsidR="00D316AE" w:rsidRPr="00E53DBA">
        <w:rPr>
          <w:rFonts w:ascii="Trebuchet MS" w:hAnsi="Trebuchet MS"/>
        </w:rPr>
        <w:t xml:space="preserve"> </w:t>
      </w:r>
      <w:r w:rsidR="00960B88" w:rsidRPr="00E53DBA">
        <w:rPr>
          <w:rFonts w:ascii="Trebuchet MS" w:hAnsi="Trebuchet MS"/>
        </w:rPr>
        <w:t>prezentați în continuare.</w:t>
      </w:r>
    </w:p>
    <w:p w14:paraId="5E985C26" w14:textId="77777777" w:rsidR="00960B88" w:rsidRPr="00E53DBA" w:rsidRDefault="000025A1" w:rsidP="00960B88">
      <w:pPr>
        <w:spacing w:before="120" w:after="120" w:line="240" w:lineRule="auto"/>
        <w:jc w:val="both"/>
        <w:rPr>
          <w:rFonts w:ascii="Trebuchet MS" w:hAnsi="Trebuchet MS"/>
        </w:rPr>
      </w:pPr>
      <w:r w:rsidRPr="00E53DBA">
        <w:rPr>
          <w:rFonts w:ascii="Trebuchet MS" w:hAnsi="Trebuchet MS"/>
        </w:rPr>
        <w:t xml:space="preserve">Cererea de finanțare </w:t>
      </w:r>
      <w:r w:rsidR="00960B88" w:rsidRPr="00E53DBA">
        <w:rPr>
          <w:rFonts w:ascii="Trebuchet MS" w:hAnsi="Trebuchet MS"/>
        </w:rPr>
        <w:t xml:space="preserve">va avea în vedere următoarele </w:t>
      </w:r>
      <w:r w:rsidR="00960B88" w:rsidRPr="00E53DBA">
        <w:rPr>
          <w:rFonts w:ascii="Trebuchet MS" w:hAnsi="Trebuchet MS"/>
          <w:b/>
          <w:u w:val="single"/>
        </w:rPr>
        <w:t>ţinte minime obligatorii</w:t>
      </w:r>
      <w:r w:rsidR="00960B88" w:rsidRPr="00E53DBA">
        <w:rPr>
          <w:rFonts w:ascii="Trebuchet MS" w:hAnsi="Trebuchet MS"/>
        </w:rPr>
        <w:t xml:space="preserve"> pentru indicatorii de realizare/ rezultat imediat (elemente de eligibilitate proiect):</w:t>
      </w:r>
    </w:p>
    <w:p w14:paraId="1614140B" w14:textId="77777777" w:rsidR="001914D3" w:rsidRPr="00E53DBA" w:rsidRDefault="001914D3" w:rsidP="00960B88">
      <w:pPr>
        <w:spacing w:before="120" w:after="120" w:line="240" w:lineRule="auto"/>
        <w:jc w:val="both"/>
        <w:rPr>
          <w:rFonts w:ascii="Trebuchet MS" w:hAnsi="Trebuchet MS"/>
        </w:rPr>
      </w:pPr>
    </w:p>
    <w:p w14:paraId="1B51B59A" w14:textId="77777777" w:rsidR="000B5CE6" w:rsidRPr="00E53DBA" w:rsidRDefault="000B5CE6" w:rsidP="00960B88">
      <w:pPr>
        <w:spacing w:before="120" w:after="120" w:line="240" w:lineRule="auto"/>
        <w:jc w:val="both"/>
        <w:rPr>
          <w:rFonts w:ascii="Trebuchet MS" w:hAnsi="Trebuchet MS"/>
        </w:rPr>
      </w:pPr>
    </w:p>
    <w:p w14:paraId="28B092FD" w14:textId="77777777" w:rsidR="000B5CE6" w:rsidRPr="00E53DBA" w:rsidRDefault="000B5CE6" w:rsidP="00960B88">
      <w:pPr>
        <w:spacing w:before="120" w:after="120" w:line="240" w:lineRule="auto"/>
        <w:jc w:val="both"/>
        <w:rPr>
          <w:rFonts w:ascii="Trebuchet MS" w:hAnsi="Trebuchet MS"/>
        </w:rPr>
      </w:pPr>
    </w:p>
    <w:p w14:paraId="1903B6AD" w14:textId="77777777" w:rsidR="000B5CE6" w:rsidRPr="00E53DBA" w:rsidRDefault="000B5CE6" w:rsidP="00960B88">
      <w:pPr>
        <w:spacing w:before="120" w:after="120" w:line="240" w:lineRule="auto"/>
        <w:jc w:val="both"/>
        <w:rPr>
          <w:rFonts w:ascii="Trebuchet MS" w:hAnsi="Trebuchet MS"/>
        </w:rPr>
      </w:pPr>
    </w:p>
    <w:p w14:paraId="3E83B841" w14:textId="77777777" w:rsidR="000B5CE6" w:rsidRPr="00E53DBA" w:rsidRDefault="000B5CE6" w:rsidP="00960B88">
      <w:pPr>
        <w:spacing w:before="120" w:after="120" w:line="240" w:lineRule="auto"/>
        <w:jc w:val="both"/>
        <w:rPr>
          <w:rFonts w:ascii="Trebuchet MS" w:hAnsi="Trebuchet MS"/>
        </w:rPr>
      </w:pPr>
    </w:p>
    <w:p w14:paraId="5E40724C" w14:textId="77777777" w:rsidR="000B5CE6" w:rsidRPr="00E53DBA" w:rsidRDefault="000B5CE6" w:rsidP="00960B88">
      <w:pPr>
        <w:spacing w:before="120" w:after="120" w:line="240" w:lineRule="auto"/>
        <w:jc w:val="both"/>
        <w:rPr>
          <w:rFonts w:ascii="Trebuchet MS" w:hAnsi="Trebuchet MS"/>
        </w:rPr>
      </w:pPr>
    </w:p>
    <w:p w14:paraId="696DC1E5" w14:textId="77777777" w:rsidR="000B5CE6" w:rsidRPr="00E53DBA" w:rsidRDefault="000B5CE6" w:rsidP="00686925">
      <w:pPr>
        <w:spacing w:after="0" w:line="240" w:lineRule="auto"/>
        <w:jc w:val="both"/>
        <w:rPr>
          <w:rFonts w:ascii="Trebuchet MS" w:hAnsi="Trebuchet MS"/>
          <w:b/>
        </w:rPr>
        <w:sectPr w:rsidR="000B5CE6" w:rsidRPr="00E53DBA" w:rsidSect="001914D3">
          <w:headerReference w:type="default" r:id="rId9"/>
          <w:footerReference w:type="default" r:id="rId10"/>
          <w:pgSz w:w="11909" w:h="16834"/>
          <w:pgMar w:top="288" w:right="994" w:bottom="562" w:left="1282" w:header="130" w:footer="706"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9"/>
        <w:gridCol w:w="2338"/>
        <w:gridCol w:w="2565"/>
        <w:gridCol w:w="1952"/>
        <w:gridCol w:w="1342"/>
        <w:gridCol w:w="1342"/>
        <w:gridCol w:w="2680"/>
        <w:gridCol w:w="2054"/>
      </w:tblGrid>
      <w:tr w:rsidR="00933D44" w:rsidRPr="00E53DBA" w14:paraId="64E241D7" w14:textId="77777777" w:rsidTr="00933D44">
        <w:trPr>
          <w:tblHeader/>
        </w:trPr>
        <w:tc>
          <w:tcPr>
            <w:tcW w:w="2678" w:type="pct"/>
            <w:gridSpan w:val="4"/>
            <w:shd w:val="clear" w:color="auto" w:fill="EEECE1"/>
          </w:tcPr>
          <w:p w14:paraId="4E71F092" w14:textId="77777777" w:rsidR="00933D44" w:rsidRPr="00E53DBA" w:rsidRDefault="00933D44" w:rsidP="00686925">
            <w:pPr>
              <w:spacing w:after="0" w:line="240" w:lineRule="auto"/>
              <w:jc w:val="both"/>
              <w:rPr>
                <w:rFonts w:ascii="Trebuchet MS" w:hAnsi="Trebuchet MS" w:cs="Calibri"/>
                <w:b/>
              </w:rPr>
            </w:pPr>
            <w:r w:rsidRPr="00E53DBA">
              <w:rPr>
                <w:rFonts w:ascii="Trebuchet MS" w:hAnsi="Trebuchet MS" w:cs="Calibri"/>
                <w:b/>
              </w:rPr>
              <w:lastRenderedPageBreak/>
              <w:t>Indicatori de rezultat imediat</w:t>
            </w:r>
          </w:p>
        </w:tc>
        <w:tc>
          <w:tcPr>
            <w:tcW w:w="2322" w:type="pct"/>
            <w:gridSpan w:val="4"/>
            <w:shd w:val="clear" w:color="auto" w:fill="EEECE1"/>
          </w:tcPr>
          <w:p w14:paraId="0426F06D" w14:textId="77777777" w:rsidR="00933D44" w:rsidRPr="00E53DBA" w:rsidRDefault="00933D44" w:rsidP="00686925">
            <w:pPr>
              <w:spacing w:after="0" w:line="240" w:lineRule="auto"/>
              <w:jc w:val="both"/>
              <w:rPr>
                <w:rFonts w:ascii="Trebuchet MS" w:hAnsi="Trebuchet MS" w:cs="Calibri"/>
                <w:b/>
              </w:rPr>
            </w:pPr>
            <w:r w:rsidRPr="00E53DBA">
              <w:rPr>
                <w:rFonts w:ascii="Trebuchet MS" w:hAnsi="Trebuchet MS" w:cs="Calibri"/>
                <w:b/>
              </w:rPr>
              <w:t>Indicatori de realizare</w:t>
            </w:r>
          </w:p>
        </w:tc>
      </w:tr>
      <w:tr w:rsidR="00933D44" w:rsidRPr="00E53DBA" w14:paraId="62FA41B7" w14:textId="77777777" w:rsidTr="00933D44">
        <w:trPr>
          <w:tblHeader/>
        </w:trPr>
        <w:tc>
          <w:tcPr>
            <w:tcW w:w="532" w:type="pct"/>
            <w:shd w:val="clear" w:color="auto" w:fill="EEECE1"/>
          </w:tcPr>
          <w:p w14:paraId="69F1C8FF" w14:textId="77777777" w:rsidR="00933D44" w:rsidRPr="00E53DBA" w:rsidRDefault="00933D44" w:rsidP="00686925">
            <w:pPr>
              <w:spacing w:after="0" w:line="240" w:lineRule="auto"/>
              <w:jc w:val="both"/>
              <w:rPr>
                <w:rFonts w:ascii="Trebuchet MS" w:hAnsi="Trebuchet MS" w:cs="Calibri"/>
                <w:b/>
              </w:rPr>
            </w:pPr>
            <w:r w:rsidRPr="00E53DBA">
              <w:rPr>
                <w:rFonts w:ascii="Trebuchet MS" w:hAnsi="Trebuchet MS" w:cs="Calibri"/>
                <w:b/>
              </w:rPr>
              <w:t>Cod</w:t>
            </w:r>
          </w:p>
        </w:tc>
        <w:tc>
          <w:tcPr>
            <w:tcW w:w="732" w:type="pct"/>
            <w:shd w:val="clear" w:color="auto" w:fill="EEECE1"/>
          </w:tcPr>
          <w:p w14:paraId="7BB8D8B1" w14:textId="77777777" w:rsidR="00933D44" w:rsidRPr="00E53DBA" w:rsidRDefault="00933D44" w:rsidP="00686925">
            <w:pPr>
              <w:spacing w:after="0" w:line="240" w:lineRule="auto"/>
              <w:jc w:val="both"/>
              <w:rPr>
                <w:rFonts w:ascii="Trebuchet MS" w:hAnsi="Trebuchet MS" w:cs="Calibri"/>
                <w:b/>
              </w:rPr>
            </w:pPr>
            <w:r w:rsidRPr="00E53DBA">
              <w:rPr>
                <w:rFonts w:ascii="Trebuchet MS" w:hAnsi="Trebuchet MS" w:cs="Calibri"/>
                <w:b/>
              </w:rPr>
              <w:t>Regiune de dezvoltare</w:t>
            </w:r>
          </w:p>
        </w:tc>
        <w:tc>
          <w:tcPr>
            <w:tcW w:w="803" w:type="pct"/>
            <w:shd w:val="clear" w:color="auto" w:fill="EEECE1"/>
          </w:tcPr>
          <w:p w14:paraId="7D5DFA61" w14:textId="77777777" w:rsidR="00933D44" w:rsidRPr="00E53DBA" w:rsidRDefault="00933D44" w:rsidP="00686925">
            <w:pPr>
              <w:spacing w:after="0" w:line="240" w:lineRule="auto"/>
              <w:jc w:val="both"/>
              <w:rPr>
                <w:rFonts w:ascii="Trebuchet MS" w:hAnsi="Trebuchet MS" w:cs="Calibri"/>
                <w:b/>
              </w:rPr>
            </w:pPr>
            <w:r w:rsidRPr="00E53DBA">
              <w:rPr>
                <w:rFonts w:ascii="Trebuchet MS" w:hAnsi="Trebuchet MS" w:cs="Calibri"/>
                <w:b/>
              </w:rPr>
              <w:t>Denumire indicator</w:t>
            </w:r>
          </w:p>
        </w:tc>
        <w:tc>
          <w:tcPr>
            <w:tcW w:w="611" w:type="pct"/>
            <w:shd w:val="clear" w:color="auto" w:fill="EEECE1"/>
          </w:tcPr>
          <w:p w14:paraId="195B53A7" w14:textId="77777777" w:rsidR="00933D44" w:rsidRPr="00E53DBA" w:rsidRDefault="00933D44" w:rsidP="00686925">
            <w:pPr>
              <w:spacing w:after="0" w:line="240" w:lineRule="auto"/>
              <w:jc w:val="both"/>
              <w:rPr>
                <w:rFonts w:ascii="Trebuchet MS" w:hAnsi="Trebuchet MS" w:cs="Calibri"/>
                <w:b/>
              </w:rPr>
            </w:pPr>
            <w:r w:rsidRPr="00E53DBA">
              <w:rPr>
                <w:rFonts w:ascii="Trebuchet MS" w:hAnsi="Trebuchet MS" w:cs="Calibri"/>
                <w:b/>
              </w:rPr>
              <w:t>Ţinta minimă solicitată</w:t>
            </w:r>
          </w:p>
        </w:tc>
        <w:tc>
          <w:tcPr>
            <w:tcW w:w="420" w:type="pct"/>
            <w:shd w:val="clear" w:color="auto" w:fill="EEECE1"/>
          </w:tcPr>
          <w:p w14:paraId="5FA4DD3F" w14:textId="77777777" w:rsidR="00933D44" w:rsidRPr="00E53DBA" w:rsidRDefault="00933D44" w:rsidP="00686925">
            <w:pPr>
              <w:spacing w:after="0" w:line="240" w:lineRule="auto"/>
              <w:jc w:val="both"/>
              <w:rPr>
                <w:rFonts w:ascii="Trebuchet MS" w:hAnsi="Trebuchet MS" w:cs="Calibri"/>
                <w:b/>
              </w:rPr>
            </w:pPr>
            <w:r w:rsidRPr="00E53DBA">
              <w:rPr>
                <w:rFonts w:ascii="Trebuchet MS" w:hAnsi="Trebuchet MS" w:cs="Calibri"/>
                <w:b/>
              </w:rPr>
              <w:t>Cod</w:t>
            </w:r>
          </w:p>
        </w:tc>
        <w:tc>
          <w:tcPr>
            <w:tcW w:w="420" w:type="pct"/>
            <w:shd w:val="clear" w:color="auto" w:fill="EEECE1"/>
          </w:tcPr>
          <w:p w14:paraId="52C8A0D6" w14:textId="77777777" w:rsidR="00933D44" w:rsidRPr="00E53DBA" w:rsidRDefault="00933D44" w:rsidP="00686925">
            <w:pPr>
              <w:spacing w:after="0" w:line="240" w:lineRule="auto"/>
              <w:jc w:val="both"/>
              <w:rPr>
                <w:rFonts w:ascii="Trebuchet MS" w:hAnsi="Trebuchet MS" w:cs="Calibri"/>
                <w:b/>
              </w:rPr>
            </w:pPr>
            <w:r w:rsidRPr="00E53DBA">
              <w:rPr>
                <w:rFonts w:ascii="Trebuchet MS" w:hAnsi="Trebuchet MS" w:cs="Calibri"/>
                <w:b/>
              </w:rPr>
              <w:t>Regiune de dezvoltare</w:t>
            </w:r>
          </w:p>
        </w:tc>
        <w:tc>
          <w:tcPr>
            <w:tcW w:w="839" w:type="pct"/>
            <w:shd w:val="clear" w:color="auto" w:fill="EEECE1"/>
          </w:tcPr>
          <w:p w14:paraId="75CF219B" w14:textId="77777777" w:rsidR="00933D44" w:rsidRPr="00E53DBA" w:rsidRDefault="00933D44" w:rsidP="00686925">
            <w:pPr>
              <w:spacing w:after="0" w:line="240" w:lineRule="auto"/>
              <w:jc w:val="both"/>
              <w:rPr>
                <w:rFonts w:ascii="Trebuchet MS" w:hAnsi="Trebuchet MS" w:cs="Calibri"/>
                <w:b/>
              </w:rPr>
            </w:pPr>
            <w:r w:rsidRPr="00E53DBA">
              <w:rPr>
                <w:rFonts w:ascii="Trebuchet MS" w:hAnsi="Trebuchet MS" w:cs="Calibri"/>
                <w:b/>
              </w:rPr>
              <w:t>Denumire indicator</w:t>
            </w:r>
          </w:p>
        </w:tc>
        <w:tc>
          <w:tcPr>
            <w:tcW w:w="643" w:type="pct"/>
            <w:shd w:val="clear" w:color="auto" w:fill="EEECE1"/>
          </w:tcPr>
          <w:p w14:paraId="26493EC8" w14:textId="77777777" w:rsidR="00933D44" w:rsidRPr="00E53DBA" w:rsidRDefault="00933D44" w:rsidP="00686925">
            <w:pPr>
              <w:spacing w:after="0" w:line="240" w:lineRule="auto"/>
              <w:jc w:val="both"/>
              <w:rPr>
                <w:rFonts w:ascii="Trebuchet MS" w:hAnsi="Trebuchet MS" w:cs="Calibri"/>
                <w:b/>
              </w:rPr>
            </w:pPr>
            <w:r w:rsidRPr="00E53DBA">
              <w:rPr>
                <w:rFonts w:ascii="Trebuchet MS" w:hAnsi="Trebuchet MS" w:cs="Calibri"/>
                <w:b/>
              </w:rPr>
              <w:t>Ţinta minimă solicitată</w:t>
            </w:r>
          </w:p>
        </w:tc>
      </w:tr>
      <w:tr w:rsidR="00933D44" w:rsidRPr="00F74783" w14:paraId="03ED7152" w14:textId="77777777" w:rsidTr="00933D44">
        <w:tc>
          <w:tcPr>
            <w:tcW w:w="532" w:type="pct"/>
          </w:tcPr>
          <w:p w14:paraId="27A69568" w14:textId="77777777" w:rsidR="00933D44" w:rsidRPr="00F74783" w:rsidRDefault="00933D44" w:rsidP="00686925">
            <w:pPr>
              <w:spacing w:after="0" w:line="240" w:lineRule="auto"/>
              <w:jc w:val="both"/>
              <w:rPr>
                <w:rFonts w:ascii="Trebuchet MS" w:hAnsi="Trebuchet MS" w:cs="Calibri"/>
              </w:rPr>
            </w:pPr>
            <w:r w:rsidRPr="00F74783">
              <w:rPr>
                <w:rFonts w:ascii="Trebuchet MS" w:hAnsi="Trebuchet MS" w:cs="Calibri"/>
                <w:b/>
              </w:rPr>
              <w:t>4S202</w:t>
            </w:r>
          </w:p>
        </w:tc>
        <w:tc>
          <w:tcPr>
            <w:tcW w:w="732" w:type="pct"/>
          </w:tcPr>
          <w:p w14:paraId="3CBE744C" w14:textId="77777777" w:rsidR="00933D44" w:rsidRPr="00F74783" w:rsidRDefault="00933D44" w:rsidP="00686925">
            <w:pPr>
              <w:spacing w:after="0" w:line="240" w:lineRule="auto"/>
              <w:jc w:val="both"/>
              <w:rPr>
                <w:rFonts w:ascii="Trebuchet MS" w:hAnsi="Trebuchet MS" w:cs="Calibri"/>
              </w:rPr>
            </w:pPr>
            <w:r w:rsidRPr="00F74783">
              <w:rPr>
                <w:rFonts w:ascii="Trebuchet MS" w:hAnsi="Trebuchet MS" w:cs="Calibri"/>
              </w:rPr>
              <w:t>Regiuni mai puțin dezvoltate</w:t>
            </w:r>
          </w:p>
          <w:p w14:paraId="71806651" w14:textId="77777777" w:rsidR="00933D44" w:rsidRPr="00F74783" w:rsidRDefault="00933D44" w:rsidP="00686925">
            <w:pPr>
              <w:spacing w:after="0" w:line="240" w:lineRule="auto"/>
              <w:jc w:val="both"/>
              <w:rPr>
                <w:rFonts w:ascii="Trebuchet MS" w:hAnsi="Trebuchet MS" w:cs="Calibri"/>
                <w:b/>
              </w:rPr>
            </w:pPr>
          </w:p>
        </w:tc>
        <w:tc>
          <w:tcPr>
            <w:tcW w:w="803" w:type="pct"/>
          </w:tcPr>
          <w:p w14:paraId="65E2220B" w14:textId="73AC6DB5" w:rsidR="00933D44" w:rsidRPr="00F74783" w:rsidRDefault="00933D44" w:rsidP="008C7BFC">
            <w:pPr>
              <w:spacing w:after="0" w:line="240" w:lineRule="auto"/>
              <w:jc w:val="both"/>
              <w:rPr>
                <w:rFonts w:ascii="Trebuchet MS" w:hAnsi="Trebuchet MS" w:cs="Calibri"/>
                <w:b/>
              </w:rPr>
            </w:pPr>
            <w:r w:rsidRPr="00F74783">
              <w:rPr>
                <w:rFonts w:ascii="Trebuchet MS" w:hAnsi="Trebuchet MS" w:cs="Calibri"/>
                <w:b/>
              </w:rPr>
              <w:t>Persoane care și-au îmbunătățit nivelul de calificare/ certificate urmare a sprijinului primit, din care:</w:t>
            </w:r>
          </w:p>
          <w:p w14:paraId="0D33ED98" w14:textId="5ECFB61F" w:rsidR="00933D44" w:rsidRPr="00F74783" w:rsidRDefault="00933D44" w:rsidP="0034059F">
            <w:pPr>
              <w:spacing w:after="0" w:line="240" w:lineRule="auto"/>
              <w:jc w:val="both"/>
              <w:rPr>
                <w:rFonts w:ascii="Trebuchet MS" w:hAnsi="Trebuchet MS" w:cs="Calibri"/>
                <w:b/>
              </w:rPr>
            </w:pPr>
            <w:r w:rsidRPr="00F74783">
              <w:rPr>
                <w:rFonts w:ascii="Trebuchet MS" w:hAnsi="Trebuchet MS" w:cs="Calibri"/>
                <w:b/>
              </w:rPr>
              <w:t> din sectorul de asistență socială</w:t>
            </w:r>
          </w:p>
        </w:tc>
        <w:tc>
          <w:tcPr>
            <w:tcW w:w="611" w:type="pct"/>
          </w:tcPr>
          <w:p w14:paraId="1B5DD831" w14:textId="1DEC6323" w:rsidR="00933D44" w:rsidRPr="00F74783" w:rsidRDefault="00933D44" w:rsidP="00686925">
            <w:pPr>
              <w:spacing w:after="0" w:line="240" w:lineRule="auto"/>
              <w:jc w:val="both"/>
              <w:rPr>
                <w:rFonts w:ascii="Trebuchet MS" w:hAnsi="Trebuchet MS" w:cs="Calibri"/>
              </w:rPr>
            </w:pPr>
            <w:r w:rsidRPr="00F74783">
              <w:rPr>
                <w:rFonts w:ascii="Trebuchet MS" w:hAnsi="Trebuchet MS" w:cs="Calibri"/>
              </w:rPr>
              <w:t>Minim persoane</w:t>
            </w:r>
          </w:p>
          <w:p w14:paraId="1AA72EC4" w14:textId="4FF1D658" w:rsidR="00933D44" w:rsidRPr="00F74783" w:rsidRDefault="00933D44" w:rsidP="00686925">
            <w:pPr>
              <w:spacing w:after="0" w:line="240" w:lineRule="auto"/>
              <w:jc w:val="both"/>
              <w:rPr>
                <w:rFonts w:ascii="Trebuchet MS" w:hAnsi="Trebuchet MS" w:cs="Calibri"/>
              </w:rPr>
            </w:pPr>
            <w:r w:rsidRPr="00F74783">
              <w:rPr>
                <w:rFonts w:ascii="Trebuchet MS" w:hAnsi="Trebuchet MS" w:cs="Calibri"/>
              </w:rPr>
              <w:t>8000</w:t>
            </w:r>
          </w:p>
          <w:p w14:paraId="1AB9C9A8" w14:textId="77777777" w:rsidR="00933D44" w:rsidRPr="00F74783" w:rsidRDefault="00933D44" w:rsidP="00686925">
            <w:pPr>
              <w:spacing w:after="0" w:line="240" w:lineRule="auto"/>
              <w:jc w:val="both"/>
              <w:rPr>
                <w:rFonts w:ascii="Trebuchet MS" w:hAnsi="Trebuchet MS" w:cs="Calibri"/>
              </w:rPr>
            </w:pPr>
          </w:p>
        </w:tc>
        <w:tc>
          <w:tcPr>
            <w:tcW w:w="420" w:type="pct"/>
          </w:tcPr>
          <w:p w14:paraId="6479EB33" w14:textId="77777777" w:rsidR="00933D44" w:rsidRPr="00F74783" w:rsidRDefault="00933D44" w:rsidP="00683FE4">
            <w:pPr>
              <w:spacing w:after="0" w:line="240" w:lineRule="auto"/>
              <w:jc w:val="both"/>
              <w:rPr>
                <w:rFonts w:ascii="Trebuchet MS" w:hAnsi="Trebuchet MS" w:cs="Calibri"/>
              </w:rPr>
            </w:pPr>
            <w:r w:rsidRPr="00F74783">
              <w:rPr>
                <w:rFonts w:ascii="Trebuchet MS" w:hAnsi="Trebuchet MS" w:cs="Calibri"/>
                <w:b/>
              </w:rPr>
              <w:t>4S205</w:t>
            </w:r>
          </w:p>
        </w:tc>
        <w:tc>
          <w:tcPr>
            <w:tcW w:w="420" w:type="pct"/>
          </w:tcPr>
          <w:p w14:paraId="3440F412" w14:textId="77777777" w:rsidR="00933D44" w:rsidRPr="00F74783" w:rsidRDefault="00933D44" w:rsidP="00686925">
            <w:pPr>
              <w:spacing w:after="0" w:line="240" w:lineRule="auto"/>
              <w:jc w:val="both"/>
              <w:rPr>
                <w:rFonts w:ascii="Trebuchet MS" w:hAnsi="Trebuchet MS" w:cs="Calibri"/>
              </w:rPr>
            </w:pPr>
            <w:r w:rsidRPr="00F74783">
              <w:rPr>
                <w:rFonts w:ascii="Trebuchet MS" w:hAnsi="Trebuchet MS" w:cs="Calibri"/>
              </w:rPr>
              <w:t>Regiuni mai puțin dezvoltate</w:t>
            </w:r>
          </w:p>
          <w:p w14:paraId="3AE029A3" w14:textId="77777777" w:rsidR="00933D44" w:rsidRPr="00F74783" w:rsidRDefault="00933D44" w:rsidP="00686925">
            <w:pPr>
              <w:spacing w:after="0" w:line="240" w:lineRule="auto"/>
              <w:jc w:val="both"/>
              <w:rPr>
                <w:rFonts w:ascii="Trebuchet MS" w:hAnsi="Trebuchet MS" w:cs="Calibri"/>
              </w:rPr>
            </w:pPr>
          </w:p>
        </w:tc>
        <w:tc>
          <w:tcPr>
            <w:tcW w:w="839" w:type="pct"/>
          </w:tcPr>
          <w:p w14:paraId="44AA168D" w14:textId="06682557" w:rsidR="00933D44" w:rsidRPr="00F74783" w:rsidRDefault="00933D44" w:rsidP="00683FE4">
            <w:pPr>
              <w:spacing w:after="0" w:line="240" w:lineRule="auto"/>
              <w:jc w:val="both"/>
              <w:rPr>
                <w:rFonts w:ascii="Trebuchet MS" w:hAnsi="Trebuchet MS" w:cs="Calibri"/>
                <w:b/>
              </w:rPr>
            </w:pPr>
            <w:r w:rsidRPr="00F74783">
              <w:rPr>
                <w:rFonts w:ascii="Trebuchet MS" w:hAnsi="Trebuchet MS" w:cs="Calibri"/>
                <w:b/>
              </w:rPr>
              <w:t>Persoane care beneficiază de formare/ schimb de bune practici etc., din care:</w:t>
            </w:r>
          </w:p>
          <w:p w14:paraId="116A753B" w14:textId="22C745EC" w:rsidR="00933D44" w:rsidRPr="00F74783" w:rsidRDefault="00933D44" w:rsidP="0034059F">
            <w:pPr>
              <w:spacing w:after="0" w:line="240" w:lineRule="auto"/>
              <w:jc w:val="both"/>
              <w:rPr>
                <w:rFonts w:ascii="Trebuchet MS" w:hAnsi="Trebuchet MS" w:cs="Calibri"/>
                <w:b/>
              </w:rPr>
            </w:pPr>
            <w:r w:rsidRPr="00F74783">
              <w:rPr>
                <w:rFonts w:ascii="Trebuchet MS" w:hAnsi="Trebuchet MS" w:cs="Calibri"/>
                <w:b/>
              </w:rPr>
              <w:t> Sectorul asistenței sociale</w:t>
            </w:r>
          </w:p>
          <w:p w14:paraId="3C2003D1" w14:textId="77777777" w:rsidR="00933D44" w:rsidRPr="00F74783" w:rsidRDefault="00933D44" w:rsidP="00683FE4">
            <w:pPr>
              <w:spacing w:after="0" w:line="240" w:lineRule="auto"/>
              <w:jc w:val="both"/>
              <w:rPr>
                <w:rFonts w:ascii="Trebuchet MS" w:hAnsi="Trebuchet MS" w:cs="Calibri"/>
                <w:b/>
              </w:rPr>
            </w:pPr>
          </w:p>
          <w:p w14:paraId="333F4949" w14:textId="77777777" w:rsidR="00933D44" w:rsidRPr="00F74783" w:rsidRDefault="00933D44" w:rsidP="00686925">
            <w:pPr>
              <w:spacing w:after="0" w:line="240" w:lineRule="auto"/>
              <w:jc w:val="both"/>
              <w:rPr>
                <w:rFonts w:ascii="Trebuchet MS" w:hAnsi="Trebuchet MS" w:cs="Calibri"/>
              </w:rPr>
            </w:pPr>
          </w:p>
        </w:tc>
        <w:tc>
          <w:tcPr>
            <w:tcW w:w="643" w:type="pct"/>
          </w:tcPr>
          <w:p w14:paraId="64F4A940" w14:textId="31A115AA" w:rsidR="00933D44" w:rsidRPr="00F74783" w:rsidRDefault="00933D44" w:rsidP="00FE17D5">
            <w:pPr>
              <w:spacing w:after="0" w:line="240" w:lineRule="auto"/>
              <w:jc w:val="both"/>
              <w:rPr>
                <w:rFonts w:ascii="Trebuchet MS" w:hAnsi="Trebuchet MS" w:cs="Calibri"/>
              </w:rPr>
            </w:pPr>
            <w:r w:rsidRPr="00F74783">
              <w:rPr>
                <w:rFonts w:ascii="Trebuchet MS" w:hAnsi="Trebuchet MS" w:cs="Calibri"/>
              </w:rPr>
              <w:t>Minim persoane</w:t>
            </w:r>
          </w:p>
          <w:p w14:paraId="45FFDDD1" w14:textId="1123FE64" w:rsidR="00933D44" w:rsidRPr="00F74783" w:rsidRDefault="00933D44" w:rsidP="0034059F">
            <w:pPr>
              <w:spacing w:after="0" w:line="240" w:lineRule="auto"/>
              <w:jc w:val="both"/>
              <w:rPr>
                <w:rFonts w:ascii="Trebuchet MS" w:hAnsi="Trebuchet MS" w:cs="Calibri"/>
              </w:rPr>
            </w:pPr>
            <w:r w:rsidRPr="00F74783">
              <w:rPr>
                <w:rFonts w:ascii="Trebuchet MS" w:hAnsi="Trebuchet MS" w:cs="Calibri"/>
              </w:rPr>
              <w:t>10.000</w:t>
            </w:r>
          </w:p>
        </w:tc>
      </w:tr>
      <w:tr w:rsidR="00933D44" w:rsidRPr="00F74783" w14:paraId="5CA1B767" w14:textId="77777777" w:rsidTr="00933D44">
        <w:tc>
          <w:tcPr>
            <w:tcW w:w="532" w:type="pct"/>
          </w:tcPr>
          <w:p w14:paraId="00C8F8C4" w14:textId="77777777" w:rsidR="00933D44" w:rsidRPr="00F74783" w:rsidRDefault="00933D44" w:rsidP="00594821">
            <w:pPr>
              <w:spacing w:after="0" w:line="240" w:lineRule="auto"/>
              <w:jc w:val="both"/>
              <w:rPr>
                <w:rFonts w:ascii="Trebuchet MS" w:hAnsi="Trebuchet MS" w:cs="Calibri"/>
              </w:rPr>
            </w:pPr>
            <w:r w:rsidRPr="00F74783">
              <w:rPr>
                <w:rFonts w:ascii="Trebuchet MS" w:hAnsi="Trebuchet MS" w:cs="Calibri"/>
                <w:b/>
              </w:rPr>
              <w:t>4S203</w:t>
            </w:r>
          </w:p>
        </w:tc>
        <w:tc>
          <w:tcPr>
            <w:tcW w:w="732" w:type="pct"/>
          </w:tcPr>
          <w:p w14:paraId="38FC2848" w14:textId="77777777" w:rsidR="00933D44" w:rsidRPr="00F74783" w:rsidRDefault="00933D44" w:rsidP="00686925">
            <w:pPr>
              <w:spacing w:after="0" w:line="240" w:lineRule="auto"/>
              <w:jc w:val="both"/>
              <w:rPr>
                <w:rFonts w:ascii="Trebuchet MS" w:hAnsi="Trebuchet MS" w:cs="Calibri"/>
              </w:rPr>
            </w:pPr>
            <w:r w:rsidRPr="00F74783">
              <w:rPr>
                <w:rFonts w:ascii="Trebuchet MS" w:hAnsi="Trebuchet MS" w:cs="Calibri"/>
              </w:rPr>
              <w:t>Regiuni mai puțin dezvoltate</w:t>
            </w:r>
          </w:p>
          <w:p w14:paraId="3CA22B06" w14:textId="77777777" w:rsidR="00933D44" w:rsidRPr="00F74783" w:rsidRDefault="00933D44" w:rsidP="00686925">
            <w:pPr>
              <w:spacing w:after="0" w:line="240" w:lineRule="auto"/>
              <w:jc w:val="both"/>
              <w:rPr>
                <w:rFonts w:ascii="Trebuchet MS" w:hAnsi="Trebuchet MS" w:cs="Calibri"/>
              </w:rPr>
            </w:pPr>
          </w:p>
        </w:tc>
        <w:tc>
          <w:tcPr>
            <w:tcW w:w="803" w:type="pct"/>
          </w:tcPr>
          <w:p w14:paraId="34595474" w14:textId="357AEC6F" w:rsidR="00933D44" w:rsidRPr="00F74783" w:rsidRDefault="00933D44" w:rsidP="00594821">
            <w:pPr>
              <w:spacing w:after="0" w:line="240" w:lineRule="auto"/>
              <w:rPr>
                <w:rFonts w:ascii="Trebuchet MS" w:hAnsi="Trebuchet MS" w:cs="Calibri"/>
                <w:b/>
              </w:rPr>
            </w:pPr>
            <w:r w:rsidRPr="00F74783">
              <w:rPr>
                <w:rFonts w:ascii="Trebuchet MS" w:hAnsi="Trebuchet MS" w:cs="Calibri"/>
                <w:b/>
              </w:rPr>
              <w:t>Servicii comunitare funcționale (din care: din zona rurală), din care:</w:t>
            </w:r>
          </w:p>
          <w:p w14:paraId="2C198638" w14:textId="77777777" w:rsidR="00933D44" w:rsidRPr="00F74783" w:rsidRDefault="00933D44" w:rsidP="00594821">
            <w:pPr>
              <w:spacing w:after="0" w:line="240" w:lineRule="auto"/>
              <w:rPr>
                <w:rFonts w:ascii="Trebuchet MS" w:hAnsi="Trebuchet MS" w:cs="Calibri"/>
                <w:b/>
              </w:rPr>
            </w:pPr>
            <w:r w:rsidRPr="00F74783">
              <w:rPr>
                <w:rFonts w:ascii="Trebuchet MS" w:hAnsi="Trebuchet MS" w:cs="Calibri"/>
                <w:b/>
              </w:rPr>
              <w:t> Servicii sociale</w:t>
            </w:r>
          </w:p>
          <w:p w14:paraId="070F45C1" w14:textId="5FA3C6AE" w:rsidR="00933D44" w:rsidRPr="00F74783" w:rsidRDefault="00933D44" w:rsidP="0034059F">
            <w:pPr>
              <w:spacing w:after="0" w:line="240" w:lineRule="auto"/>
              <w:rPr>
                <w:rFonts w:ascii="Trebuchet MS" w:hAnsi="Trebuchet MS" w:cs="Calibri"/>
                <w:b/>
              </w:rPr>
            </w:pPr>
          </w:p>
        </w:tc>
        <w:tc>
          <w:tcPr>
            <w:tcW w:w="611" w:type="pct"/>
          </w:tcPr>
          <w:p w14:paraId="6FF3BED3" w14:textId="2909FD5E" w:rsidR="00933D44" w:rsidRPr="00F74783" w:rsidRDefault="00933D44" w:rsidP="003E6B5E">
            <w:pPr>
              <w:spacing w:after="0" w:line="240" w:lineRule="auto"/>
              <w:jc w:val="both"/>
              <w:rPr>
                <w:rFonts w:ascii="Trebuchet MS" w:hAnsi="Trebuchet MS" w:cs="Calibri"/>
              </w:rPr>
            </w:pPr>
            <w:r w:rsidRPr="00F74783">
              <w:rPr>
                <w:rFonts w:ascii="Trebuchet MS" w:hAnsi="Trebuchet MS" w:cs="Calibri"/>
              </w:rPr>
              <w:t>Minim 350</w:t>
            </w:r>
          </w:p>
          <w:p w14:paraId="317545A9" w14:textId="77777777" w:rsidR="00933D44" w:rsidRPr="00F74783" w:rsidRDefault="00933D44" w:rsidP="00435D93">
            <w:pPr>
              <w:spacing w:after="0" w:line="240" w:lineRule="auto"/>
              <w:jc w:val="both"/>
              <w:rPr>
                <w:rFonts w:ascii="Trebuchet MS" w:hAnsi="Trebuchet MS" w:cs="Calibri"/>
              </w:rPr>
            </w:pPr>
          </w:p>
        </w:tc>
        <w:tc>
          <w:tcPr>
            <w:tcW w:w="420" w:type="pct"/>
          </w:tcPr>
          <w:p w14:paraId="7AFE2D26" w14:textId="77777777" w:rsidR="00933D44" w:rsidRPr="00F74783" w:rsidRDefault="00933D44" w:rsidP="00686925">
            <w:pPr>
              <w:spacing w:after="0" w:line="240" w:lineRule="auto"/>
              <w:jc w:val="both"/>
              <w:rPr>
                <w:rFonts w:ascii="Trebuchet MS" w:hAnsi="Trebuchet MS" w:cs="Calibri"/>
                <w:b/>
              </w:rPr>
            </w:pPr>
            <w:r w:rsidRPr="00F74783">
              <w:rPr>
                <w:rFonts w:ascii="Trebuchet MS" w:hAnsi="Trebuchet MS" w:cs="Calibri"/>
                <w:b/>
              </w:rPr>
              <w:t>4S206</w:t>
            </w:r>
          </w:p>
        </w:tc>
        <w:tc>
          <w:tcPr>
            <w:tcW w:w="420" w:type="pct"/>
          </w:tcPr>
          <w:p w14:paraId="0416F2F6" w14:textId="77777777" w:rsidR="00933D44" w:rsidRPr="00F74783" w:rsidRDefault="00933D44" w:rsidP="00686925">
            <w:pPr>
              <w:spacing w:after="0" w:line="240" w:lineRule="auto"/>
              <w:jc w:val="both"/>
              <w:rPr>
                <w:rFonts w:ascii="Trebuchet MS" w:hAnsi="Trebuchet MS" w:cs="Calibri"/>
              </w:rPr>
            </w:pPr>
            <w:r w:rsidRPr="00F74783">
              <w:rPr>
                <w:rFonts w:ascii="Trebuchet MS" w:hAnsi="Trebuchet MS" w:cs="Calibri"/>
              </w:rPr>
              <w:t>Regiuni mai puțin dezvoltate</w:t>
            </w:r>
          </w:p>
          <w:p w14:paraId="7F73670F" w14:textId="77777777" w:rsidR="00933D44" w:rsidRPr="00F74783" w:rsidRDefault="00933D44" w:rsidP="00686925">
            <w:pPr>
              <w:spacing w:after="0" w:line="240" w:lineRule="auto"/>
              <w:jc w:val="both"/>
              <w:rPr>
                <w:rFonts w:ascii="Trebuchet MS" w:hAnsi="Trebuchet MS" w:cs="Calibri"/>
              </w:rPr>
            </w:pPr>
          </w:p>
        </w:tc>
        <w:tc>
          <w:tcPr>
            <w:tcW w:w="839" w:type="pct"/>
          </w:tcPr>
          <w:p w14:paraId="0945A449" w14:textId="22CBC4A7" w:rsidR="00933D44" w:rsidRPr="00F74783" w:rsidRDefault="00933D44" w:rsidP="00061CFB">
            <w:pPr>
              <w:spacing w:after="0" w:line="240" w:lineRule="auto"/>
              <w:jc w:val="both"/>
              <w:rPr>
                <w:rFonts w:ascii="Trebuchet MS" w:hAnsi="Trebuchet MS" w:cs="Calibri"/>
                <w:b/>
              </w:rPr>
            </w:pPr>
            <w:r w:rsidRPr="00F74783">
              <w:rPr>
                <w:rFonts w:ascii="Trebuchet MS" w:hAnsi="Trebuchet MS" w:cs="Calibri"/>
                <w:b/>
              </w:rPr>
              <w:t>Servicii comunitare (din care: din zona rurală), care beneficiază de sprijin, din care:</w:t>
            </w:r>
          </w:p>
          <w:p w14:paraId="04C26C09" w14:textId="77777777" w:rsidR="00933D44" w:rsidRPr="00F74783" w:rsidRDefault="00933D44" w:rsidP="00061CFB">
            <w:pPr>
              <w:spacing w:after="0" w:line="240" w:lineRule="auto"/>
              <w:jc w:val="both"/>
              <w:rPr>
                <w:rFonts w:ascii="Trebuchet MS" w:hAnsi="Trebuchet MS" w:cs="Calibri"/>
                <w:b/>
              </w:rPr>
            </w:pPr>
            <w:r w:rsidRPr="00F74783">
              <w:rPr>
                <w:rFonts w:ascii="Trebuchet MS" w:hAnsi="Trebuchet MS" w:cs="Calibri"/>
                <w:b/>
              </w:rPr>
              <w:t> Servicii sociale</w:t>
            </w:r>
          </w:p>
          <w:p w14:paraId="03FD0D4E" w14:textId="77777777" w:rsidR="00933D44" w:rsidRPr="00F74783" w:rsidRDefault="00933D44" w:rsidP="000C6581">
            <w:pPr>
              <w:spacing w:after="0" w:line="240" w:lineRule="auto"/>
              <w:jc w:val="both"/>
              <w:rPr>
                <w:rFonts w:ascii="Trebuchet MS" w:hAnsi="Trebuchet MS" w:cs="Calibri"/>
                <w:b/>
              </w:rPr>
            </w:pPr>
          </w:p>
        </w:tc>
        <w:tc>
          <w:tcPr>
            <w:tcW w:w="643" w:type="pct"/>
          </w:tcPr>
          <w:p w14:paraId="1DF41B3E" w14:textId="73BAA5D2" w:rsidR="00933D44" w:rsidRPr="00F74783" w:rsidRDefault="00933D44" w:rsidP="00FE17D5">
            <w:pPr>
              <w:spacing w:after="0" w:line="240" w:lineRule="auto"/>
              <w:jc w:val="both"/>
              <w:rPr>
                <w:rFonts w:ascii="Trebuchet MS" w:hAnsi="Trebuchet MS" w:cs="Calibri"/>
              </w:rPr>
            </w:pPr>
            <w:r w:rsidRPr="00F74783">
              <w:rPr>
                <w:rFonts w:ascii="Trebuchet MS" w:hAnsi="Trebuchet MS" w:cs="Calibri"/>
              </w:rPr>
              <w:t xml:space="preserve">Minim 350 </w:t>
            </w:r>
          </w:p>
          <w:p w14:paraId="172E0C7C" w14:textId="725DF60A" w:rsidR="00933D44" w:rsidRPr="00F74783" w:rsidRDefault="00933D44" w:rsidP="00435D93">
            <w:pPr>
              <w:spacing w:after="0" w:line="240" w:lineRule="auto"/>
              <w:jc w:val="both"/>
              <w:rPr>
                <w:rFonts w:ascii="Trebuchet MS" w:hAnsi="Trebuchet MS" w:cs="Calibri"/>
              </w:rPr>
            </w:pPr>
          </w:p>
        </w:tc>
      </w:tr>
      <w:tr w:rsidR="00933D44" w:rsidRPr="00E53DBA" w14:paraId="53A9A13D" w14:textId="77777777" w:rsidTr="00933D44">
        <w:tc>
          <w:tcPr>
            <w:tcW w:w="532" w:type="pct"/>
          </w:tcPr>
          <w:p w14:paraId="1472BAFE" w14:textId="5AE91D2A" w:rsidR="00933D44" w:rsidRPr="00F74783" w:rsidRDefault="00933D44" w:rsidP="00594821">
            <w:pPr>
              <w:spacing w:after="0" w:line="240" w:lineRule="auto"/>
              <w:jc w:val="both"/>
              <w:rPr>
                <w:rFonts w:ascii="Trebuchet MS" w:hAnsi="Trebuchet MS" w:cs="Calibri"/>
                <w:b/>
              </w:rPr>
            </w:pPr>
            <w:r w:rsidRPr="00F74783">
              <w:rPr>
                <w:rFonts w:ascii="Trebuchet MS" w:hAnsi="Trebuchet MS" w:cs="Calibri"/>
                <w:b/>
              </w:rPr>
              <w:t>4S202</w:t>
            </w:r>
          </w:p>
        </w:tc>
        <w:tc>
          <w:tcPr>
            <w:tcW w:w="732" w:type="pct"/>
          </w:tcPr>
          <w:p w14:paraId="3C10C912" w14:textId="7C1E1C41" w:rsidR="00933D44" w:rsidRPr="00F74783" w:rsidRDefault="00933D44" w:rsidP="0034059F">
            <w:pPr>
              <w:spacing w:after="0" w:line="240" w:lineRule="auto"/>
              <w:jc w:val="both"/>
              <w:rPr>
                <w:rFonts w:ascii="Trebuchet MS" w:hAnsi="Trebuchet MS" w:cs="Calibri"/>
              </w:rPr>
            </w:pPr>
            <w:r w:rsidRPr="00F74783">
              <w:rPr>
                <w:rFonts w:ascii="Trebuchet MS" w:hAnsi="Trebuchet MS" w:cs="Calibri"/>
              </w:rPr>
              <w:t>Regiuni mai dezvoltate</w:t>
            </w:r>
          </w:p>
          <w:p w14:paraId="107C682F" w14:textId="77777777" w:rsidR="00933D44" w:rsidRPr="00F74783" w:rsidRDefault="00933D44" w:rsidP="00686925">
            <w:pPr>
              <w:spacing w:after="0" w:line="240" w:lineRule="auto"/>
              <w:jc w:val="both"/>
              <w:rPr>
                <w:rFonts w:ascii="Trebuchet MS" w:hAnsi="Trebuchet MS" w:cs="Calibri"/>
              </w:rPr>
            </w:pPr>
          </w:p>
        </w:tc>
        <w:tc>
          <w:tcPr>
            <w:tcW w:w="803" w:type="pct"/>
          </w:tcPr>
          <w:p w14:paraId="6AFE9832" w14:textId="77777777" w:rsidR="00933D44" w:rsidRPr="00F74783" w:rsidRDefault="00933D44" w:rsidP="0034059F">
            <w:pPr>
              <w:spacing w:after="0" w:line="240" w:lineRule="auto"/>
              <w:jc w:val="both"/>
              <w:rPr>
                <w:rFonts w:ascii="Trebuchet MS" w:hAnsi="Trebuchet MS" w:cs="Calibri"/>
                <w:b/>
              </w:rPr>
            </w:pPr>
            <w:r w:rsidRPr="00F74783">
              <w:rPr>
                <w:rFonts w:ascii="Trebuchet MS" w:hAnsi="Trebuchet MS" w:cs="Calibri"/>
                <w:b/>
              </w:rPr>
              <w:t>Persoane care și-au îmbunătățit nivelul de calificare/ certificate urmare a sprijinului primit, din care:</w:t>
            </w:r>
          </w:p>
          <w:p w14:paraId="44219C24" w14:textId="77777777" w:rsidR="00933D44" w:rsidRPr="00F74783" w:rsidRDefault="00933D44" w:rsidP="0034059F">
            <w:pPr>
              <w:spacing w:after="0" w:line="240" w:lineRule="auto"/>
              <w:jc w:val="both"/>
              <w:rPr>
                <w:rFonts w:ascii="Trebuchet MS" w:hAnsi="Trebuchet MS" w:cs="Calibri"/>
                <w:b/>
              </w:rPr>
            </w:pPr>
            <w:r w:rsidRPr="00F74783">
              <w:rPr>
                <w:rFonts w:ascii="Trebuchet MS" w:hAnsi="Trebuchet MS" w:cs="Calibri"/>
                <w:b/>
              </w:rPr>
              <w:t> din sectorul de asistență socială</w:t>
            </w:r>
          </w:p>
          <w:p w14:paraId="0FB5989C" w14:textId="77777777" w:rsidR="00933D44" w:rsidRPr="00F74783" w:rsidRDefault="00933D44" w:rsidP="00594821">
            <w:pPr>
              <w:spacing w:after="0" w:line="240" w:lineRule="auto"/>
              <w:rPr>
                <w:rFonts w:ascii="Trebuchet MS" w:hAnsi="Trebuchet MS" w:cs="Calibri"/>
                <w:b/>
              </w:rPr>
            </w:pPr>
          </w:p>
        </w:tc>
        <w:tc>
          <w:tcPr>
            <w:tcW w:w="611" w:type="pct"/>
          </w:tcPr>
          <w:p w14:paraId="59D03CD1" w14:textId="32B55F0C" w:rsidR="00933D44" w:rsidRPr="00F74783" w:rsidRDefault="00933D44" w:rsidP="0034059F">
            <w:pPr>
              <w:spacing w:after="0" w:line="240" w:lineRule="auto"/>
              <w:jc w:val="both"/>
              <w:rPr>
                <w:rFonts w:ascii="Trebuchet MS" w:hAnsi="Trebuchet MS" w:cs="Calibri"/>
              </w:rPr>
            </w:pPr>
            <w:r w:rsidRPr="00F74783">
              <w:rPr>
                <w:rFonts w:ascii="Trebuchet MS" w:hAnsi="Trebuchet MS" w:cs="Calibri"/>
              </w:rPr>
              <w:t xml:space="preserve">Minim </w:t>
            </w:r>
            <w:r>
              <w:rPr>
                <w:rFonts w:ascii="Trebuchet MS" w:hAnsi="Trebuchet MS" w:cs="Calibri"/>
              </w:rPr>
              <w:t>4766</w:t>
            </w:r>
            <w:r w:rsidRPr="00F74783">
              <w:rPr>
                <w:rFonts w:ascii="Trebuchet MS" w:hAnsi="Trebuchet MS" w:cs="Calibri"/>
              </w:rPr>
              <w:t xml:space="preserve"> persoane</w:t>
            </w:r>
          </w:p>
          <w:p w14:paraId="0E5FE07F" w14:textId="77777777" w:rsidR="00933D44" w:rsidRPr="00F74783" w:rsidRDefault="00933D44" w:rsidP="0034059F">
            <w:pPr>
              <w:spacing w:after="0" w:line="240" w:lineRule="auto"/>
              <w:jc w:val="both"/>
              <w:rPr>
                <w:rFonts w:ascii="Trebuchet MS" w:hAnsi="Trebuchet MS" w:cs="Calibri"/>
              </w:rPr>
            </w:pPr>
          </w:p>
          <w:p w14:paraId="44AC61BA" w14:textId="77777777" w:rsidR="00933D44" w:rsidRPr="00F74783" w:rsidRDefault="00933D44" w:rsidP="003E6B5E">
            <w:pPr>
              <w:spacing w:after="0" w:line="240" w:lineRule="auto"/>
              <w:jc w:val="both"/>
              <w:rPr>
                <w:rFonts w:ascii="Trebuchet MS" w:hAnsi="Trebuchet MS" w:cs="Calibri"/>
              </w:rPr>
            </w:pPr>
          </w:p>
        </w:tc>
        <w:tc>
          <w:tcPr>
            <w:tcW w:w="420" w:type="pct"/>
          </w:tcPr>
          <w:p w14:paraId="242DFA3C" w14:textId="70A17A2F" w:rsidR="00933D44" w:rsidRPr="00F74783" w:rsidRDefault="00933D44" w:rsidP="00686925">
            <w:pPr>
              <w:spacing w:after="0" w:line="240" w:lineRule="auto"/>
              <w:jc w:val="both"/>
              <w:rPr>
                <w:rFonts w:ascii="Trebuchet MS" w:hAnsi="Trebuchet MS" w:cs="Calibri"/>
                <w:b/>
              </w:rPr>
            </w:pPr>
            <w:r w:rsidRPr="00F74783">
              <w:rPr>
                <w:rFonts w:ascii="Trebuchet MS" w:hAnsi="Trebuchet MS" w:cs="Calibri"/>
                <w:b/>
              </w:rPr>
              <w:t>4S205</w:t>
            </w:r>
          </w:p>
        </w:tc>
        <w:tc>
          <w:tcPr>
            <w:tcW w:w="420" w:type="pct"/>
          </w:tcPr>
          <w:p w14:paraId="7DD94539" w14:textId="2A2ED5BD" w:rsidR="00933D44" w:rsidRPr="00F74783" w:rsidRDefault="00933D44" w:rsidP="0034059F">
            <w:pPr>
              <w:spacing w:after="0" w:line="240" w:lineRule="auto"/>
              <w:jc w:val="both"/>
              <w:rPr>
                <w:rFonts w:ascii="Trebuchet MS" w:hAnsi="Trebuchet MS" w:cs="Calibri"/>
              </w:rPr>
            </w:pPr>
            <w:r w:rsidRPr="00F74783">
              <w:rPr>
                <w:rFonts w:ascii="Trebuchet MS" w:hAnsi="Trebuchet MS" w:cs="Calibri"/>
              </w:rPr>
              <w:t>Regiuni mai dezvoltate</w:t>
            </w:r>
          </w:p>
          <w:p w14:paraId="12E58539" w14:textId="77777777" w:rsidR="00933D44" w:rsidRPr="00F74783" w:rsidRDefault="00933D44" w:rsidP="00686925">
            <w:pPr>
              <w:spacing w:after="0" w:line="240" w:lineRule="auto"/>
              <w:jc w:val="both"/>
              <w:rPr>
                <w:rFonts w:ascii="Trebuchet MS" w:hAnsi="Trebuchet MS" w:cs="Calibri"/>
              </w:rPr>
            </w:pPr>
          </w:p>
        </w:tc>
        <w:tc>
          <w:tcPr>
            <w:tcW w:w="839" w:type="pct"/>
          </w:tcPr>
          <w:p w14:paraId="13418822" w14:textId="77777777" w:rsidR="00933D44" w:rsidRPr="00F74783" w:rsidRDefault="00933D44" w:rsidP="0034059F">
            <w:pPr>
              <w:spacing w:after="0" w:line="240" w:lineRule="auto"/>
              <w:jc w:val="both"/>
              <w:rPr>
                <w:rFonts w:ascii="Trebuchet MS" w:hAnsi="Trebuchet MS" w:cs="Calibri"/>
                <w:b/>
              </w:rPr>
            </w:pPr>
            <w:r w:rsidRPr="00F74783">
              <w:rPr>
                <w:rFonts w:ascii="Trebuchet MS" w:hAnsi="Trebuchet MS" w:cs="Calibri"/>
                <w:b/>
              </w:rPr>
              <w:t>Persoane care beneficiază de formare/ schimb de bune practici etc., din care:</w:t>
            </w:r>
          </w:p>
          <w:p w14:paraId="0BAFA88E" w14:textId="454CAF83" w:rsidR="00933D44" w:rsidRPr="00F74783" w:rsidRDefault="00933D44" w:rsidP="0034059F">
            <w:pPr>
              <w:spacing w:after="0" w:line="240" w:lineRule="auto"/>
              <w:jc w:val="both"/>
              <w:rPr>
                <w:rFonts w:ascii="Trebuchet MS" w:hAnsi="Trebuchet MS" w:cs="Calibri"/>
                <w:b/>
              </w:rPr>
            </w:pPr>
            <w:r w:rsidRPr="00F74783">
              <w:rPr>
                <w:rFonts w:ascii="Trebuchet MS" w:hAnsi="Trebuchet MS" w:cs="Calibri"/>
                <w:b/>
              </w:rPr>
              <w:t xml:space="preserve"> Sectorul asistenței sociale </w:t>
            </w:r>
          </w:p>
          <w:p w14:paraId="6CE20382" w14:textId="77777777" w:rsidR="00933D44" w:rsidRPr="00F74783" w:rsidRDefault="00933D44" w:rsidP="0034059F">
            <w:pPr>
              <w:spacing w:after="0" w:line="240" w:lineRule="auto"/>
              <w:jc w:val="both"/>
              <w:rPr>
                <w:rFonts w:ascii="Trebuchet MS" w:hAnsi="Trebuchet MS" w:cs="Calibri"/>
                <w:b/>
              </w:rPr>
            </w:pPr>
          </w:p>
          <w:p w14:paraId="0A34A2BE" w14:textId="77777777" w:rsidR="00933D44" w:rsidRPr="00F74783" w:rsidRDefault="00933D44" w:rsidP="00061CFB">
            <w:pPr>
              <w:spacing w:after="0" w:line="240" w:lineRule="auto"/>
              <w:jc w:val="both"/>
              <w:rPr>
                <w:rFonts w:ascii="Trebuchet MS" w:hAnsi="Trebuchet MS" w:cs="Calibri"/>
                <w:b/>
              </w:rPr>
            </w:pPr>
          </w:p>
        </w:tc>
        <w:tc>
          <w:tcPr>
            <w:tcW w:w="643" w:type="pct"/>
          </w:tcPr>
          <w:p w14:paraId="35AD8DB6" w14:textId="21DAF505" w:rsidR="00933D44" w:rsidRPr="00F74783" w:rsidRDefault="00933D44" w:rsidP="0034059F">
            <w:pPr>
              <w:spacing w:after="0" w:line="240" w:lineRule="auto"/>
              <w:jc w:val="both"/>
              <w:rPr>
                <w:rFonts w:ascii="Trebuchet MS" w:hAnsi="Trebuchet MS" w:cs="Calibri"/>
              </w:rPr>
            </w:pPr>
            <w:r w:rsidRPr="00F74783">
              <w:rPr>
                <w:rFonts w:ascii="Trebuchet MS" w:hAnsi="Trebuchet MS" w:cs="Calibri"/>
              </w:rPr>
              <w:t>Minim 5957 persoane</w:t>
            </w:r>
          </w:p>
          <w:p w14:paraId="20540DFF" w14:textId="042425CA" w:rsidR="00933D44" w:rsidRPr="00E53DBA" w:rsidRDefault="00933D44" w:rsidP="00FE17D5">
            <w:pPr>
              <w:spacing w:after="0" w:line="240" w:lineRule="auto"/>
              <w:jc w:val="both"/>
              <w:rPr>
                <w:rFonts w:ascii="Trebuchet MS" w:hAnsi="Trebuchet MS" w:cs="Calibri"/>
              </w:rPr>
            </w:pPr>
          </w:p>
        </w:tc>
      </w:tr>
    </w:tbl>
    <w:p w14:paraId="4305D9C3" w14:textId="77777777" w:rsidR="00517CEB" w:rsidRPr="00E53DBA" w:rsidRDefault="00517CEB" w:rsidP="00960B88">
      <w:pPr>
        <w:spacing w:before="120" w:after="120" w:line="240" w:lineRule="auto"/>
        <w:jc w:val="both"/>
        <w:rPr>
          <w:rFonts w:ascii="Trebuchet MS" w:hAnsi="Trebuchet MS"/>
        </w:rPr>
        <w:sectPr w:rsidR="00517CEB" w:rsidRPr="00E53DBA" w:rsidSect="006E7581">
          <w:pgSz w:w="16838" w:h="11906" w:orient="landscape"/>
          <w:pgMar w:top="1276" w:right="289" w:bottom="992" w:left="567" w:header="130" w:footer="709" w:gutter="0"/>
          <w:cols w:space="708"/>
          <w:docGrid w:linePitch="360"/>
        </w:sectPr>
      </w:pPr>
    </w:p>
    <w:p w14:paraId="33918B16" w14:textId="77777777" w:rsidR="002F39EE" w:rsidRPr="00E53DBA" w:rsidRDefault="002F39EE" w:rsidP="00960B88">
      <w:pPr>
        <w:spacing w:before="120" w:after="120" w:line="240" w:lineRule="auto"/>
        <w:jc w:val="both"/>
        <w:rPr>
          <w:rFonts w:ascii="Trebuchet MS" w:hAnsi="Trebuchet MS"/>
        </w:rPr>
      </w:pPr>
    </w:p>
    <w:p w14:paraId="7191897B" w14:textId="77777777" w:rsidR="006B2E32" w:rsidRPr="00E53DBA" w:rsidRDefault="006B2E32" w:rsidP="006B2E32">
      <w:pPr>
        <w:spacing w:before="120" w:after="120" w:line="240" w:lineRule="auto"/>
        <w:jc w:val="both"/>
        <w:rPr>
          <w:rFonts w:ascii="Trebuchet MS" w:hAnsi="Trebuchet MS"/>
          <w:b/>
        </w:rPr>
      </w:pPr>
      <w:r w:rsidRPr="00E53DBA">
        <w:rPr>
          <w:rFonts w:ascii="Trebuchet MS" w:hAnsi="Trebuchet MS"/>
          <w:b/>
        </w:rPr>
        <w:t>Definițiile indicatorilor de rezultat și realizare se regăsesc în Anexa 1 la prezentul ghid.</w:t>
      </w:r>
    </w:p>
    <w:p w14:paraId="77542040" w14:textId="77777777" w:rsidR="006B2E32" w:rsidRPr="00E53DBA" w:rsidRDefault="006B2E32" w:rsidP="00960B88">
      <w:pPr>
        <w:spacing w:before="120" w:after="120" w:line="240" w:lineRule="auto"/>
        <w:jc w:val="both"/>
        <w:rPr>
          <w:rFonts w:ascii="Trebuchet MS" w:hAnsi="Trebuchet MS"/>
          <w:b/>
        </w:rPr>
      </w:pPr>
    </w:p>
    <w:p w14:paraId="71663F18" w14:textId="77777777" w:rsidR="00137E4E" w:rsidRPr="00E53DBA" w:rsidRDefault="00137E4E" w:rsidP="00137E4E">
      <w:pPr>
        <w:spacing w:before="120" w:after="120" w:line="240" w:lineRule="auto"/>
        <w:jc w:val="both"/>
        <w:rPr>
          <w:rFonts w:ascii="Trebuchet MS" w:hAnsi="Trebuchet MS"/>
          <w:b/>
          <w:kern w:val="1"/>
          <w:u w:val="single"/>
        </w:rPr>
      </w:pPr>
      <w:r w:rsidRPr="00E53DBA">
        <w:rPr>
          <w:rFonts w:ascii="Trebuchet MS" w:hAnsi="Trebuchet MS"/>
          <w:b/>
        </w:rPr>
        <w:t>Raportarea indicatorilor:</w:t>
      </w:r>
    </w:p>
    <w:p w14:paraId="344A0050" w14:textId="77777777" w:rsidR="00901D10" w:rsidRPr="00E53DBA" w:rsidRDefault="00901D10" w:rsidP="00901D10">
      <w:pPr>
        <w:spacing w:after="0" w:line="240" w:lineRule="auto"/>
        <w:jc w:val="both"/>
        <w:rPr>
          <w:rFonts w:ascii="Trebuchet MS" w:hAnsi="Trebuchet MS"/>
        </w:rPr>
      </w:pPr>
      <w:r w:rsidRPr="00E53DBA">
        <w:rPr>
          <w:rFonts w:ascii="Trebuchet MS" w:hAnsi="Trebuchet MS"/>
        </w:rPr>
        <w:t xml:space="preserve">Conform Regulamentului (UE) nr. 1304/2013 al Parlamentului European și al Consiliului din 17 decembrie 2013 privind Fondul social european și de abrogare a Regulamentului (CE) nr. 1081/2006 al Consiliului, „Participanți” sunt </w:t>
      </w:r>
      <w:r w:rsidRPr="00E53DBA">
        <w:rPr>
          <w:rFonts w:ascii="Trebuchet MS" w:hAnsi="Trebuchet MS"/>
          <w:i/>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15FACA77" w14:textId="77777777" w:rsidR="00901D10" w:rsidRPr="00E53DBA" w:rsidRDefault="00901D10" w:rsidP="00901D10">
      <w:pPr>
        <w:spacing w:after="0" w:line="240" w:lineRule="auto"/>
        <w:jc w:val="both"/>
        <w:rPr>
          <w:rFonts w:ascii="Trebuchet MS" w:hAnsi="Trebuchet MS"/>
        </w:rPr>
      </w:pPr>
      <w:r w:rsidRPr="00E53DBA">
        <w:rPr>
          <w:rFonts w:ascii="Trebuchet MS" w:hAnsi="Trebuchet MS"/>
        </w:rPr>
        <w:t xml:space="preserve">Conform Regulamentului (UE) nr. 1304/2013 al Parlamentului European și al Consiliului din 17 decembrie 2013 privind Fondul social european și de abrogare a Regulamentului (CE) nr. 1081/2006 al Consiliului, art. 5 </w:t>
      </w:r>
      <w:r w:rsidRPr="00E53DBA">
        <w:rPr>
          <w:rFonts w:ascii="Trebuchet MS" w:hAnsi="Trebuchet MS"/>
          <w:i/>
        </w:rPr>
        <w:t xml:space="preserve">”Toți indicatorii comuni de realizare și de rezultat trebuie raportați pentru toate prioritățile de investiții”. </w:t>
      </w:r>
      <w:r w:rsidRPr="00E53DBA">
        <w:rPr>
          <w:rFonts w:ascii="Trebuchet MS" w:hAnsi="Trebuchet MS"/>
        </w:rPr>
        <w:t xml:space="preserve">Pentru a răspunde acestei cerințe, solicitantul va avea obligația raportării indicatorilor comuni, conform </w:t>
      </w:r>
      <w:r w:rsidRPr="00E53DBA">
        <w:rPr>
          <w:rFonts w:ascii="Trebuchet MS" w:hAnsi="Trebuchet MS"/>
          <w:b/>
        </w:rPr>
        <w:t>ghidului de raportare indicatori (comuni și specifici de program).</w:t>
      </w:r>
    </w:p>
    <w:p w14:paraId="5136030F" w14:textId="77777777" w:rsidR="00901D10" w:rsidRPr="00E53DBA" w:rsidRDefault="00901D10" w:rsidP="00901D10">
      <w:pPr>
        <w:spacing w:after="0" w:line="240" w:lineRule="auto"/>
        <w:jc w:val="both"/>
        <w:rPr>
          <w:rFonts w:ascii="Trebuchet MS" w:hAnsi="Trebuchet MS"/>
        </w:rPr>
      </w:pPr>
      <w:r w:rsidRPr="00E53DBA">
        <w:rPr>
          <w:rFonts w:ascii="Trebuchet MS" w:hAnsi="Trebuchet MS"/>
        </w:rPr>
        <w:t>Toate datele aferente indicatorilor privind participanții trebuie raportate conform atributelor menţionate în anexa I a Regulamentului (UE) nr. 1304/2013 al Parlamentului European și al Consiliului din 17 decembrie 2013 privind Fondul social european și de abrogare a Regulamentului (CE) nr. 1081/2006 al Consiliului).</w:t>
      </w:r>
    </w:p>
    <w:p w14:paraId="20202966" w14:textId="77777777" w:rsidR="00901D10" w:rsidRPr="00E53DBA" w:rsidRDefault="00901D10" w:rsidP="00901D10">
      <w:pPr>
        <w:spacing w:after="0" w:line="240" w:lineRule="auto"/>
        <w:jc w:val="both"/>
        <w:rPr>
          <w:rFonts w:ascii="Trebuchet MS" w:hAnsi="Trebuchet MS"/>
        </w:rPr>
      </w:pPr>
      <w:r w:rsidRPr="00E53DBA">
        <w:rPr>
          <w:rFonts w:ascii="Trebuchet MS" w:hAnsi="Trebuchet MS"/>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0CE0E475" w14:textId="77777777" w:rsidR="00901D10" w:rsidRPr="00E53DBA" w:rsidRDefault="00901D10" w:rsidP="00901D10">
      <w:pPr>
        <w:spacing w:after="0" w:line="240" w:lineRule="auto"/>
        <w:jc w:val="both"/>
        <w:rPr>
          <w:rFonts w:ascii="Trebuchet MS" w:hAnsi="Trebuchet MS"/>
        </w:rPr>
      </w:pPr>
    </w:p>
    <w:p w14:paraId="2AA90B09" w14:textId="77777777" w:rsidR="00901D10" w:rsidRPr="00E53DBA" w:rsidRDefault="00901D10" w:rsidP="00901D10">
      <w:pPr>
        <w:spacing w:after="0" w:line="240" w:lineRule="auto"/>
        <w:jc w:val="both"/>
        <w:rPr>
          <w:rFonts w:ascii="Trebuchet MS" w:hAnsi="Trebuchet MS"/>
          <w:b/>
          <w:kern w:val="1"/>
          <w:u w:val="single"/>
        </w:rPr>
      </w:pPr>
      <w:r w:rsidRPr="00E53DBA">
        <w:rPr>
          <w:rFonts w:ascii="Trebuchet MS" w:hAnsi="Trebuchet MS"/>
          <w:b/>
          <w:kern w:val="1"/>
          <w:u w:val="single"/>
        </w:rPr>
        <w:t xml:space="preserve">Toți indicatorii menționați în prezentul apel de proiecte sunt obligatorii. </w:t>
      </w:r>
    </w:p>
    <w:p w14:paraId="67B8ACE1" w14:textId="77777777" w:rsidR="00960B88" w:rsidRDefault="00960B88" w:rsidP="00A160FB">
      <w:pPr>
        <w:spacing w:after="0" w:line="240" w:lineRule="auto"/>
        <w:rPr>
          <w:rFonts w:ascii="Trebuchet MS" w:hAnsi="Trebuchet MS"/>
          <w:kern w:val="28"/>
          <w:lang w:eastAsia="en-GB"/>
        </w:rPr>
      </w:pPr>
    </w:p>
    <w:p w14:paraId="464CDB3E" w14:textId="77777777" w:rsidR="005F5D94" w:rsidRPr="00E53DBA" w:rsidRDefault="005F5D94" w:rsidP="00A160FB">
      <w:pPr>
        <w:spacing w:after="0" w:line="240" w:lineRule="auto"/>
        <w:rPr>
          <w:rFonts w:ascii="Trebuchet MS" w:hAnsi="Trebuchet MS"/>
          <w:kern w:val="28"/>
          <w:lang w:eastAsia="en-GB"/>
        </w:rPr>
      </w:pPr>
    </w:p>
    <w:p w14:paraId="32CD2661" w14:textId="77777777" w:rsidR="001F1BE3" w:rsidRPr="00E53DBA" w:rsidRDefault="00FB6488" w:rsidP="00502B5D">
      <w:pPr>
        <w:pStyle w:val="Titlu2"/>
        <w:numPr>
          <w:ilvl w:val="0"/>
          <w:numId w:val="0"/>
        </w:numPr>
        <w:spacing w:before="0" w:after="120" w:line="276" w:lineRule="auto"/>
        <w:jc w:val="both"/>
        <w:rPr>
          <w:rFonts w:ascii="Trebuchet MS" w:eastAsia="Calibri" w:hAnsi="Trebuchet MS" w:cs="Times New Roman"/>
          <w:b/>
          <w:color w:val="auto"/>
          <w:sz w:val="22"/>
          <w:szCs w:val="22"/>
        </w:rPr>
      </w:pPr>
      <w:bookmarkStart w:id="22" w:name="_Toc422156791"/>
      <w:bookmarkStart w:id="23" w:name="_Toc422157543"/>
      <w:bookmarkStart w:id="24" w:name="_Toc422229808"/>
      <w:bookmarkStart w:id="25" w:name="_Toc422230090"/>
      <w:bookmarkStart w:id="26" w:name="_Toc515904691"/>
      <w:bookmarkEnd w:id="22"/>
      <w:bookmarkEnd w:id="23"/>
      <w:bookmarkEnd w:id="24"/>
      <w:bookmarkEnd w:id="25"/>
      <w:r w:rsidRPr="00E53DBA">
        <w:rPr>
          <w:rFonts w:ascii="Trebuchet MS" w:hAnsi="Trebuchet MS" w:cs="Times New Roman"/>
          <w:b/>
          <w:color w:val="auto"/>
          <w:sz w:val="22"/>
          <w:szCs w:val="22"/>
        </w:rPr>
        <w:t>1.</w:t>
      </w:r>
      <w:r w:rsidR="00F73302" w:rsidRPr="00E53DBA">
        <w:rPr>
          <w:rFonts w:ascii="Trebuchet MS" w:hAnsi="Trebuchet MS" w:cs="Times New Roman"/>
          <w:b/>
          <w:color w:val="auto"/>
          <w:sz w:val="22"/>
          <w:szCs w:val="22"/>
        </w:rPr>
        <w:t>9</w:t>
      </w:r>
      <w:r w:rsidRPr="00E53DBA">
        <w:rPr>
          <w:rFonts w:ascii="Trebuchet MS" w:hAnsi="Trebuchet MS" w:cs="Times New Roman"/>
          <w:b/>
          <w:color w:val="auto"/>
          <w:sz w:val="22"/>
          <w:szCs w:val="22"/>
        </w:rPr>
        <w:t xml:space="preserve"> Alocarea financiară stabilită</w:t>
      </w:r>
      <w:bookmarkEnd w:id="26"/>
      <w:r w:rsidRPr="00E53DBA">
        <w:rPr>
          <w:rFonts w:ascii="Trebuchet MS" w:hAnsi="Trebuchet MS" w:cs="Times New Roman"/>
          <w:b/>
          <w:color w:val="auto"/>
          <w:sz w:val="22"/>
          <w:szCs w:val="22"/>
        </w:rPr>
        <w:t xml:space="preserve"> </w:t>
      </w:r>
    </w:p>
    <w:p w14:paraId="03462DA2" w14:textId="16436C4D" w:rsidR="00650164" w:rsidRPr="00E53DBA" w:rsidRDefault="00960B88" w:rsidP="00427AD8">
      <w:pPr>
        <w:autoSpaceDE w:val="0"/>
        <w:autoSpaceDN w:val="0"/>
        <w:adjustRightInd w:val="0"/>
        <w:spacing w:after="0" w:line="240" w:lineRule="auto"/>
        <w:jc w:val="both"/>
        <w:rPr>
          <w:rFonts w:ascii="Trebuchet MS" w:hAnsi="Trebuchet MS" w:cs="Calibri"/>
        </w:rPr>
      </w:pPr>
      <w:r w:rsidRPr="00E53DBA">
        <w:rPr>
          <w:rFonts w:ascii="Trebuchet MS" w:hAnsi="Trebuchet MS" w:cs="Calibri"/>
        </w:rPr>
        <w:t>Pentru prezenta cerere de propuneri de proiecte, bugetul alocat proiect</w:t>
      </w:r>
      <w:r w:rsidR="00AC0FF8" w:rsidRPr="00E53DBA">
        <w:rPr>
          <w:rFonts w:ascii="Trebuchet MS" w:hAnsi="Trebuchet MS" w:cs="Calibri"/>
        </w:rPr>
        <w:t xml:space="preserve">ului </w:t>
      </w:r>
      <w:r w:rsidRPr="00E53DBA">
        <w:rPr>
          <w:rFonts w:ascii="Trebuchet MS" w:hAnsi="Trebuchet MS" w:cs="Calibri"/>
        </w:rPr>
        <w:t xml:space="preserve">non-competitiv ce </w:t>
      </w:r>
      <w:r w:rsidR="00546F82" w:rsidRPr="00E53DBA">
        <w:rPr>
          <w:rFonts w:ascii="Trebuchet MS" w:hAnsi="Trebuchet MS" w:cs="Calibri"/>
        </w:rPr>
        <w:t>v</w:t>
      </w:r>
      <w:r w:rsidR="00AC0FF8" w:rsidRPr="00E53DBA">
        <w:rPr>
          <w:rFonts w:ascii="Trebuchet MS" w:hAnsi="Trebuchet MS" w:cs="Calibri"/>
        </w:rPr>
        <w:t>a</w:t>
      </w:r>
      <w:r w:rsidR="00732927" w:rsidRPr="00E53DBA">
        <w:rPr>
          <w:rFonts w:ascii="Trebuchet MS" w:hAnsi="Trebuchet MS" w:cs="Calibri"/>
        </w:rPr>
        <w:t xml:space="preserve"> </w:t>
      </w:r>
      <w:r w:rsidRPr="00E53DBA">
        <w:rPr>
          <w:rFonts w:ascii="Trebuchet MS" w:hAnsi="Trebuchet MS" w:cs="Calibri"/>
        </w:rPr>
        <w:t>fi depus</w:t>
      </w:r>
      <w:r w:rsidR="00732927" w:rsidRPr="00E53DBA">
        <w:rPr>
          <w:rFonts w:ascii="Trebuchet MS" w:hAnsi="Trebuchet MS" w:cs="Calibri"/>
        </w:rPr>
        <w:t>e</w:t>
      </w:r>
      <w:r w:rsidRPr="00E53DBA">
        <w:rPr>
          <w:rFonts w:ascii="Trebuchet MS" w:hAnsi="Trebuchet MS" w:cs="Calibri"/>
        </w:rPr>
        <w:t xml:space="preserve"> în cadrul axei prioritare </w:t>
      </w:r>
      <w:r w:rsidR="001828AA" w:rsidRPr="00E53DBA">
        <w:rPr>
          <w:rFonts w:ascii="Trebuchet MS" w:hAnsi="Trebuchet MS" w:cs="Calibri"/>
        </w:rPr>
        <w:t>4</w:t>
      </w:r>
      <w:r w:rsidRPr="00E53DBA">
        <w:rPr>
          <w:rFonts w:ascii="Trebuchet MS" w:hAnsi="Trebuchet MS" w:cs="Calibri"/>
        </w:rPr>
        <w:t xml:space="preserve">, PI </w:t>
      </w:r>
      <w:r w:rsidR="001828AA" w:rsidRPr="00E53DBA">
        <w:rPr>
          <w:rFonts w:ascii="Trebuchet MS" w:hAnsi="Trebuchet MS" w:cs="Calibri"/>
        </w:rPr>
        <w:t>9.iv/ O</w:t>
      </w:r>
      <w:r w:rsidR="00AB592D">
        <w:rPr>
          <w:rFonts w:ascii="Trebuchet MS" w:hAnsi="Trebuchet MS" w:cs="Calibri"/>
        </w:rPr>
        <w:t xml:space="preserve">S </w:t>
      </w:r>
      <w:r w:rsidR="001828AA" w:rsidRPr="00E53DBA">
        <w:rPr>
          <w:rFonts w:ascii="Trebuchet MS" w:hAnsi="Trebuchet MS" w:cs="Calibri"/>
        </w:rPr>
        <w:t>4.</w:t>
      </w:r>
      <w:r w:rsidR="00AB592D">
        <w:rPr>
          <w:rFonts w:ascii="Trebuchet MS" w:hAnsi="Trebuchet MS" w:cs="Calibri"/>
        </w:rPr>
        <w:t>6</w:t>
      </w:r>
      <w:r w:rsidR="001828AA" w:rsidRPr="00E53DBA">
        <w:rPr>
          <w:rFonts w:ascii="Trebuchet MS" w:hAnsi="Trebuchet MS" w:cs="Calibri"/>
        </w:rPr>
        <w:t xml:space="preserve"> </w:t>
      </w:r>
      <w:r w:rsidRPr="00E53DBA">
        <w:rPr>
          <w:rFonts w:ascii="Trebuchet MS" w:hAnsi="Trebuchet MS" w:cs="Calibri"/>
        </w:rPr>
        <w:t xml:space="preserve">este de </w:t>
      </w:r>
      <w:r w:rsidR="00732927" w:rsidRPr="00E53DBA">
        <w:rPr>
          <w:rFonts w:ascii="Trebuchet MS" w:hAnsi="Trebuchet MS" w:cs="Calibri,Bold"/>
          <w:b/>
          <w:bCs/>
        </w:rPr>
        <w:t xml:space="preserve"> </w:t>
      </w:r>
      <w:r w:rsidR="00FE17D5" w:rsidRPr="00E53DBA">
        <w:rPr>
          <w:rFonts w:ascii="Trebuchet MS" w:hAnsi="Trebuchet MS" w:cs="Calibri,Bold"/>
          <w:b/>
          <w:bCs/>
        </w:rPr>
        <w:t>20</w:t>
      </w:r>
      <w:r w:rsidR="001828AA" w:rsidRPr="00E53DBA">
        <w:rPr>
          <w:rFonts w:ascii="Trebuchet MS" w:hAnsi="Trebuchet MS" w:cs="Calibri,Bold"/>
          <w:b/>
          <w:bCs/>
        </w:rPr>
        <w:t>.000.000</w:t>
      </w:r>
      <w:r w:rsidR="00546F82" w:rsidRPr="00E53DBA">
        <w:rPr>
          <w:rFonts w:ascii="Trebuchet MS" w:hAnsi="Trebuchet MS" w:cs="Calibri,Bold"/>
          <w:b/>
          <w:bCs/>
        </w:rPr>
        <w:t xml:space="preserve"> </w:t>
      </w:r>
      <w:r w:rsidRPr="00E53DBA">
        <w:rPr>
          <w:rFonts w:ascii="Trebuchet MS" w:hAnsi="Trebuchet MS" w:cs="Calibri,Bold"/>
          <w:b/>
          <w:bCs/>
        </w:rPr>
        <w:t xml:space="preserve">Euro (Contribuția UE + Contribuția RO) </w:t>
      </w:r>
      <w:r w:rsidR="00427AD8" w:rsidRPr="00427AD8">
        <w:rPr>
          <w:rFonts w:ascii="Trebuchet MS" w:hAnsi="Trebuchet MS" w:cs="Calibri,Bold"/>
          <w:b/>
          <w:bCs/>
        </w:rPr>
        <w:t>la nivelul categoriilor de regiuni după cum urmează</w:t>
      </w:r>
      <w:r w:rsidR="00650164" w:rsidRPr="00E53DBA">
        <w:rPr>
          <w:rFonts w:ascii="Trebuchet MS" w:hAnsi="Trebuchet MS" w:cs="Calibri"/>
        </w:rPr>
        <w:t>:</w:t>
      </w:r>
    </w:p>
    <w:p w14:paraId="365163E3" w14:textId="77777777" w:rsidR="00960B88" w:rsidRPr="00E53DBA" w:rsidRDefault="00960B88" w:rsidP="00427AD8">
      <w:pPr>
        <w:autoSpaceDE w:val="0"/>
        <w:autoSpaceDN w:val="0"/>
        <w:adjustRightInd w:val="0"/>
        <w:spacing w:after="0" w:line="240" w:lineRule="auto"/>
        <w:jc w:val="both"/>
        <w:rPr>
          <w:rFonts w:ascii="Trebuchet MS" w:hAnsi="Trebuchet MS" w:cs="Calibri"/>
        </w:rPr>
      </w:pPr>
    </w:p>
    <w:p w14:paraId="64197AC3" w14:textId="5E2C7696" w:rsidR="00427AD8" w:rsidRPr="00427AD8" w:rsidRDefault="00427AD8" w:rsidP="00427AD8">
      <w:pPr>
        <w:pStyle w:val="Listparagraf"/>
        <w:numPr>
          <w:ilvl w:val="0"/>
          <w:numId w:val="21"/>
        </w:numPr>
        <w:autoSpaceDE w:val="0"/>
        <w:autoSpaceDN w:val="0"/>
        <w:adjustRightInd w:val="0"/>
        <w:jc w:val="both"/>
        <w:rPr>
          <w:rFonts w:ascii="Trebuchet MS" w:eastAsia="Times New Roman" w:hAnsi="Trebuchet MS"/>
          <w:b/>
          <w:lang w:val="en-US" w:eastAsia="ro-RO"/>
        </w:rPr>
      </w:pPr>
      <w:r w:rsidRPr="00427AD8">
        <w:rPr>
          <w:rFonts w:ascii="Trebuchet MS" w:hAnsi="Trebuchet MS" w:cs="Calibri"/>
        </w:rPr>
        <w:t>pentru r</w:t>
      </w:r>
      <w:r w:rsidRPr="00427AD8">
        <w:rPr>
          <w:rFonts w:ascii="Trebuchet MS" w:hAnsi="Trebuchet MS" w:cs="Calibri"/>
          <w:b/>
        </w:rPr>
        <w:t>egiunile mai puțin dezvoltate</w:t>
      </w:r>
      <w:r w:rsidRPr="00427AD8">
        <w:rPr>
          <w:rFonts w:ascii="Trebuchet MS" w:hAnsi="Trebuchet MS" w:cs="Calibri"/>
        </w:rPr>
        <w:t xml:space="preserve"> (Nord-Est, Nord-Vest, Vest, Sud-Vest Oltenia, Centru, Sud-Est și Sud-Muntenia), suma totală disponibilă este de </w:t>
      </w:r>
      <w:r w:rsidRPr="00427AD8">
        <w:rPr>
          <w:rFonts w:ascii="Trebuchet MS" w:eastAsia="Times New Roman" w:hAnsi="Trebuchet MS"/>
          <w:b/>
          <w:lang w:eastAsia="ro-RO"/>
        </w:rPr>
        <w:t xml:space="preserve">17.741.354,69  </w:t>
      </w:r>
      <w:r w:rsidRPr="00427AD8">
        <w:rPr>
          <w:rFonts w:ascii="Trebuchet MS" w:hAnsi="Trebuchet MS" w:cs="Calibri"/>
        </w:rPr>
        <w:t xml:space="preserve">euro, din care contribuția UE este de </w:t>
      </w:r>
      <w:r w:rsidRPr="00427AD8">
        <w:rPr>
          <w:rFonts w:ascii="Trebuchet MS" w:eastAsia="Times New Roman" w:hAnsi="Trebuchet MS"/>
          <w:b/>
          <w:lang w:eastAsia="ro-RO"/>
        </w:rPr>
        <w:t xml:space="preserve"> 15.080.151,49 </w:t>
      </w:r>
      <w:r w:rsidRPr="00427AD8">
        <w:rPr>
          <w:rFonts w:ascii="Trebuchet MS" w:hAnsi="Trebuchet MS" w:cs="Calibri"/>
        </w:rPr>
        <w:t xml:space="preserve">euro (corespunzând unei contribuții UE de 85%), iar contribuția națională este de </w:t>
      </w:r>
      <w:r w:rsidRPr="00427AD8">
        <w:rPr>
          <w:rFonts w:ascii="Trebuchet MS" w:eastAsia="Times New Roman" w:hAnsi="Trebuchet MS"/>
          <w:b/>
          <w:lang w:eastAsia="ro-RO"/>
        </w:rPr>
        <w:t xml:space="preserve"> 2.661.203,20 </w:t>
      </w:r>
      <w:r w:rsidRPr="00427AD8">
        <w:rPr>
          <w:rFonts w:ascii="Trebuchet MS" w:hAnsi="Trebuchet MS" w:cs="Calibri"/>
        </w:rPr>
        <w:t xml:space="preserve">euro (corespunzând unei contribuții naționale de 15%); </w:t>
      </w:r>
    </w:p>
    <w:p w14:paraId="4087784F" w14:textId="5CBCCC63" w:rsidR="00427AD8" w:rsidRPr="00427AD8" w:rsidRDefault="00427AD8" w:rsidP="00427AD8">
      <w:pPr>
        <w:pStyle w:val="Listparagraf"/>
        <w:numPr>
          <w:ilvl w:val="0"/>
          <w:numId w:val="21"/>
        </w:numPr>
        <w:autoSpaceDE w:val="0"/>
        <w:autoSpaceDN w:val="0"/>
        <w:adjustRightInd w:val="0"/>
        <w:spacing w:after="0" w:line="240" w:lineRule="auto"/>
        <w:contextualSpacing w:val="0"/>
        <w:jc w:val="both"/>
        <w:rPr>
          <w:rFonts w:ascii="Trebuchet MS" w:eastAsia="Times New Roman" w:hAnsi="Trebuchet MS"/>
          <w:lang w:eastAsia="ro-RO"/>
        </w:rPr>
      </w:pPr>
      <w:r w:rsidRPr="00427AD8">
        <w:rPr>
          <w:rFonts w:ascii="Trebuchet MS" w:hAnsi="Trebuchet MS" w:cs="Calibri"/>
        </w:rPr>
        <w:t xml:space="preserve">pentru </w:t>
      </w:r>
      <w:r w:rsidRPr="00427AD8">
        <w:rPr>
          <w:rFonts w:ascii="Trebuchet MS" w:hAnsi="Trebuchet MS" w:cs="Calibri"/>
          <w:b/>
        </w:rPr>
        <w:t xml:space="preserve">regiunea </w:t>
      </w:r>
      <w:r w:rsidRPr="00427AD8">
        <w:rPr>
          <w:rFonts w:ascii="Trebuchet MS" w:hAnsi="Trebuchet MS" w:cs="Calibri"/>
        </w:rPr>
        <w:t>dezvoltată</w:t>
      </w:r>
      <w:r w:rsidRPr="00427AD8">
        <w:rPr>
          <w:rFonts w:ascii="Trebuchet MS" w:hAnsi="Trebuchet MS" w:cs="Calibri"/>
          <w:b/>
        </w:rPr>
        <w:t xml:space="preserve"> (București-Ilfov),</w:t>
      </w:r>
      <w:r w:rsidRPr="00427AD8">
        <w:rPr>
          <w:rFonts w:ascii="Trebuchet MS" w:hAnsi="Trebuchet MS" w:cs="Calibri"/>
        </w:rPr>
        <w:t xml:space="preserve"> suma totală disponibilă este de </w:t>
      </w:r>
      <w:r w:rsidRPr="00427AD8">
        <w:rPr>
          <w:rFonts w:ascii="Trebuchet MS" w:eastAsia="Times New Roman" w:hAnsi="Trebuchet MS"/>
          <w:b/>
          <w:lang w:eastAsia="ro-RO"/>
        </w:rPr>
        <w:t xml:space="preserve"> 2.258.645,31  </w:t>
      </w:r>
      <w:r w:rsidRPr="00427AD8">
        <w:rPr>
          <w:rFonts w:ascii="Trebuchet MS" w:hAnsi="Trebuchet MS" w:cs="Calibri"/>
        </w:rPr>
        <w:t xml:space="preserve">euro, din care contribuția UE este de </w:t>
      </w:r>
      <w:r w:rsidRPr="00427AD8">
        <w:rPr>
          <w:rFonts w:ascii="Trebuchet MS" w:eastAsia="Times New Roman" w:hAnsi="Trebuchet MS"/>
          <w:b/>
          <w:lang w:eastAsia="ro-RO"/>
        </w:rPr>
        <w:t xml:space="preserve"> 1.806.916,25  </w:t>
      </w:r>
      <w:r w:rsidRPr="00427AD8">
        <w:rPr>
          <w:rFonts w:ascii="Trebuchet MS" w:hAnsi="Trebuchet MS" w:cs="Calibri"/>
        </w:rPr>
        <w:t xml:space="preserve">euro (corespunzând unei contribuții UE de 80%), iar contribuția națională este de </w:t>
      </w:r>
      <w:r w:rsidRPr="00427AD8">
        <w:rPr>
          <w:rFonts w:ascii="Trebuchet MS" w:eastAsia="Times New Roman" w:hAnsi="Trebuchet MS"/>
          <w:b/>
          <w:lang w:eastAsia="ro-RO"/>
        </w:rPr>
        <w:t xml:space="preserve"> 451.729,06 </w:t>
      </w:r>
      <w:r w:rsidRPr="00427AD8">
        <w:rPr>
          <w:rFonts w:ascii="Trebuchet MS" w:hAnsi="Trebuchet MS" w:cs="Calibri"/>
        </w:rPr>
        <w:t>euro (corespunzând unei contribuții naționale de 20%).</w:t>
      </w:r>
    </w:p>
    <w:p w14:paraId="08A97EAC" w14:textId="77777777" w:rsidR="00090F36" w:rsidRPr="00E53DBA" w:rsidRDefault="00090F36" w:rsidP="00090F36">
      <w:pPr>
        <w:pStyle w:val="Listparagraf"/>
        <w:autoSpaceDE w:val="0"/>
        <w:autoSpaceDN w:val="0"/>
        <w:adjustRightInd w:val="0"/>
        <w:spacing w:after="0" w:line="240" w:lineRule="auto"/>
        <w:jc w:val="both"/>
        <w:rPr>
          <w:rFonts w:ascii="Trebuchet MS" w:hAnsi="Trebuchet MS"/>
          <w:lang w:eastAsia="ro-RO"/>
        </w:rPr>
      </w:pPr>
    </w:p>
    <w:p w14:paraId="696D316C" w14:textId="77777777" w:rsidR="00FB6488" w:rsidRPr="00E53DBA" w:rsidRDefault="00FB6488" w:rsidP="00276D90">
      <w:pPr>
        <w:pStyle w:val="Titlu2"/>
        <w:numPr>
          <w:ilvl w:val="0"/>
          <w:numId w:val="0"/>
        </w:numPr>
        <w:rPr>
          <w:rFonts w:ascii="Trebuchet MS" w:hAnsi="Trebuchet MS"/>
          <w:sz w:val="22"/>
          <w:szCs w:val="22"/>
        </w:rPr>
      </w:pPr>
      <w:bookmarkStart w:id="27" w:name="_Toc451100219"/>
      <w:bookmarkStart w:id="28" w:name="_Toc515904692"/>
      <w:r w:rsidRPr="00E53DBA">
        <w:rPr>
          <w:rFonts w:ascii="Trebuchet MS" w:hAnsi="Trebuchet MS"/>
          <w:b/>
          <w:color w:val="auto"/>
          <w:sz w:val="22"/>
          <w:szCs w:val="22"/>
        </w:rPr>
        <w:t>1.</w:t>
      </w:r>
      <w:r w:rsidR="005969A3" w:rsidRPr="00E53DBA">
        <w:rPr>
          <w:rFonts w:ascii="Trebuchet MS" w:hAnsi="Trebuchet MS"/>
          <w:b/>
          <w:color w:val="auto"/>
          <w:sz w:val="22"/>
          <w:szCs w:val="22"/>
        </w:rPr>
        <w:t>10</w:t>
      </w:r>
      <w:r w:rsidRPr="00E53DBA">
        <w:rPr>
          <w:rFonts w:ascii="Trebuchet MS" w:hAnsi="Trebuchet MS"/>
          <w:b/>
          <w:color w:val="auto"/>
          <w:sz w:val="22"/>
          <w:szCs w:val="22"/>
        </w:rPr>
        <w:t>. Valoarea maximã a proiectului, rata de cofinanțare</w:t>
      </w:r>
      <w:bookmarkEnd w:id="27"/>
      <w:bookmarkEnd w:id="28"/>
      <w:r w:rsidRPr="00E53DBA">
        <w:rPr>
          <w:rFonts w:ascii="Trebuchet MS" w:hAnsi="Trebuchet MS"/>
          <w:color w:val="auto"/>
          <w:sz w:val="22"/>
          <w:szCs w:val="22"/>
        </w:rPr>
        <w:t xml:space="preserve"> </w:t>
      </w:r>
    </w:p>
    <w:p w14:paraId="1D0DEB21" w14:textId="746BEAAD" w:rsidR="00FB6488" w:rsidRPr="00E53DBA" w:rsidRDefault="00AE24EE" w:rsidP="00185B54">
      <w:pPr>
        <w:pStyle w:val="Corptext"/>
        <w:spacing w:before="120" w:line="240" w:lineRule="auto"/>
        <w:jc w:val="both"/>
        <w:rPr>
          <w:rFonts w:ascii="Trebuchet MS" w:hAnsi="Trebuchet MS"/>
        </w:rPr>
      </w:pPr>
      <w:r w:rsidRPr="00E53DBA">
        <w:rPr>
          <w:rFonts w:ascii="Trebuchet MS" w:hAnsi="Trebuchet MS"/>
        </w:rPr>
        <w:t xml:space="preserve">Cursul de schimb care va fi utilizat pentru stabilirea acestei valori este cursul Inforeuro aferent lunii </w:t>
      </w:r>
      <w:r w:rsidR="001076DE" w:rsidRPr="001076DE">
        <w:rPr>
          <w:rFonts w:ascii="Trebuchet MS" w:hAnsi="Trebuchet MS"/>
          <w:highlight w:val="yellow"/>
        </w:rPr>
        <w:t>...</w:t>
      </w:r>
      <w:r w:rsidR="00FC539C" w:rsidRPr="00E53DBA">
        <w:rPr>
          <w:rFonts w:ascii="Trebuchet MS" w:hAnsi="Trebuchet MS"/>
        </w:rPr>
        <w:t xml:space="preserve"> 2018</w:t>
      </w:r>
      <w:r w:rsidR="00BD35D2" w:rsidRPr="00E53DBA">
        <w:rPr>
          <w:rFonts w:ascii="Trebuchet MS" w:hAnsi="Trebuchet MS"/>
        </w:rPr>
        <w:t>,</w:t>
      </w:r>
      <w:r w:rsidRPr="00E53DBA">
        <w:rPr>
          <w:rFonts w:ascii="Trebuchet MS" w:hAnsi="Trebuchet MS"/>
        </w:rPr>
        <w:t xml:space="preserve"> respectiv 1 EURO =</w:t>
      </w:r>
      <w:r w:rsidR="001076DE">
        <w:rPr>
          <w:rFonts w:ascii="Trebuchet MS" w:hAnsi="Trebuchet MS"/>
        </w:rPr>
        <w:t xml:space="preserve"> </w:t>
      </w:r>
      <w:r w:rsidRPr="00E53DBA">
        <w:rPr>
          <w:rFonts w:ascii="Trebuchet MS" w:hAnsi="Trebuchet MS"/>
          <w:highlight w:val="yellow"/>
        </w:rPr>
        <w:t>…</w:t>
      </w:r>
      <w:r w:rsidRPr="00E53DBA">
        <w:rPr>
          <w:rFonts w:ascii="Trebuchet MS" w:hAnsi="Trebuchet MS"/>
        </w:rPr>
        <w:t xml:space="preserve"> RON, disponibil la următoarea adresa:  http://ec.europa.eu/budget/contracts_grants/info_contracts/inforeuro/index_en.cfm</w:t>
      </w:r>
    </w:p>
    <w:p w14:paraId="3A02243C" w14:textId="77777777" w:rsidR="00FB6488" w:rsidRPr="00E53DBA" w:rsidRDefault="00FB6488" w:rsidP="00185B54">
      <w:pPr>
        <w:pStyle w:val="Corptext"/>
        <w:spacing w:before="120" w:line="240" w:lineRule="auto"/>
        <w:jc w:val="both"/>
        <w:rPr>
          <w:rFonts w:ascii="Trebuchet MS" w:hAnsi="Trebuchet MS"/>
          <w:lang w:eastAsia="ar-SA"/>
        </w:rPr>
      </w:pPr>
    </w:p>
    <w:p w14:paraId="7F34E411" w14:textId="77777777" w:rsidR="00FB6488" w:rsidRPr="00E53DBA" w:rsidRDefault="00FB6488" w:rsidP="00185B54">
      <w:pPr>
        <w:pStyle w:val="Titlu3"/>
        <w:spacing w:before="120" w:after="120" w:line="240" w:lineRule="auto"/>
        <w:jc w:val="both"/>
        <w:rPr>
          <w:rFonts w:ascii="Trebuchet MS" w:hAnsi="Trebuchet MS"/>
          <w:b/>
          <w:color w:val="auto"/>
          <w:sz w:val="22"/>
          <w:szCs w:val="22"/>
        </w:rPr>
      </w:pPr>
      <w:bookmarkStart w:id="29" w:name="_Toc451100220"/>
      <w:bookmarkStart w:id="30" w:name="_Toc515904693"/>
      <w:r w:rsidRPr="00E53DBA">
        <w:rPr>
          <w:rFonts w:ascii="Trebuchet MS" w:hAnsi="Trebuchet MS"/>
          <w:b/>
          <w:color w:val="auto"/>
          <w:sz w:val="22"/>
          <w:szCs w:val="22"/>
        </w:rPr>
        <w:lastRenderedPageBreak/>
        <w:t>1.</w:t>
      </w:r>
      <w:r w:rsidR="005969A3" w:rsidRPr="00E53DBA">
        <w:rPr>
          <w:rFonts w:ascii="Trebuchet MS" w:hAnsi="Trebuchet MS"/>
          <w:b/>
          <w:color w:val="auto"/>
          <w:sz w:val="22"/>
          <w:szCs w:val="22"/>
        </w:rPr>
        <w:t>10</w:t>
      </w:r>
      <w:r w:rsidRPr="00E53DBA">
        <w:rPr>
          <w:rFonts w:ascii="Trebuchet MS" w:hAnsi="Trebuchet MS"/>
          <w:b/>
          <w:color w:val="auto"/>
          <w:sz w:val="22"/>
          <w:szCs w:val="22"/>
        </w:rPr>
        <w:t>.1. Valoarea maximã a proiectului</w:t>
      </w:r>
      <w:bookmarkEnd w:id="29"/>
      <w:bookmarkEnd w:id="30"/>
    </w:p>
    <w:p w14:paraId="2B1E4AF3" w14:textId="6B16F1BF" w:rsidR="00FB6488" w:rsidRPr="00E53DBA" w:rsidRDefault="00FB6488" w:rsidP="00DD1A25">
      <w:pPr>
        <w:pStyle w:val="Listparagraf"/>
        <w:numPr>
          <w:ilvl w:val="0"/>
          <w:numId w:val="14"/>
        </w:numPr>
        <w:spacing w:before="120" w:after="120" w:line="240" w:lineRule="auto"/>
        <w:contextualSpacing w:val="0"/>
        <w:jc w:val="both"/>
        <w:rPr>
          <w:rFonts w:ascii="Trebuchet MS" w:hAnsi="Trebuchet MS"/>
          <w:b/>
        </w:rPr>
      </w:pPr>
      <w:r w:rsidRPr="00E53DBA">
        <w:rPr>
          <w:rFonts w:ascii="Trebuchet MS" w:hAnsi="Trebuchet MS"/>
          <w:b/>
        </w:rPr>
        <w:t>Valoarea maximă eligibilă proiect</w:t>
      </w:r>
      <w:r w:rsidR="00E7259C" w:rsidRPr="00E53DBA">
        <w:rPr>
          <w:rFonts w:ascii="Trebuchet MS" w:hAnsi="Trebuchet MS"/>
          <w:b/>
        </w:rPr>
        <w:t>ului</w:t>
      </w:r>
      <w:r w:rsidRPr="00E53DBA">
        <w:rPr>
          <w:rFonts w:ascii="Trebuchet MS" w:hAnsi="Trebuchet MS"/>
          <w:b/>
        </w:rPr>
        <w:t xml:space="preserve"> este de </w:t>
      </w:r>
      <w:r w:rsidR="00B07B7E" w:rsidRPr="00E53DBA">
        <w:rPr>
          <w:rFonts w:ascii="Trebuchet MS" w:hAnsi="Trebuchet MS"/>
          <w:b/>
        </w:rPr>
        <w:t>20</w:t>
      </w:r>
      <w:r w:rsidR="00A01727" w:rsidRPr="00E53DBA">
        <w:rPr>
          <w:rFonts w:ascii="Trebuchet MS" w:hAnsi="Trebuchet MS"/>
          <w:b/>
        </w:rPr>
        <w:t>.000.000</w:t>
      </w:r>
      <w:r w:rsidR="00DD1A25" w:rsidRPr="00E53DBA">
        <w:rPr>
          <w:rFonts w:ascii="Trebuchet MS" w:hAnsi="Trebuchet MS"/>
          <w:b/>
        </w:rPr>
        <w:t xml:space="preserve"> </w:t>
      </w:r>
      <w:r w:rsidR="006159B8" w:rsidRPr="00E53DBA">
        <w:rPr>
          <w:rFonts w:ascii="Trebuchet MS" w:hAnsi="Trebuchet MS"/>
          <w:b/>
        </w:rPr>
        <w:t>euro</w:t>
      </w:r>
      <w:r w:rsidR="001076DE">
        <w:rPr>
          <w:rFonts w:ascii="Trebuchet MS" w:hAnsi="Trebuchet MS"/>
          <w:b/>
        </w:rPr>
        <w:t>.</w:t>
      </w:r>
    </w:p>
    <w:p w14:paraId="442E1FF9" w14:textId="77777777" w:rsidR="002D197A" w:rsidRPr="00E53DBA" w:rsidRDefault="002D197A" w:rsidP="00304A54">
      <w:pPr>
        <w:pStyle w:val="Listparagraf"/>
        <w:spacing w:before="120" w:after="120" w:line="240" w:lineRule="auto"/>
        <w:ind w:left="360"/>
        <w:contextualSpacing w:val="0"/>
        <w:jc w:val="both"/>
        <w:rPr>
          <w:rFonts w:ascii="Trebuchet MS" w:hAnsi="Trebuchet MS"/>
          <w:b/>
        </w:rPr>
      </w:pPr>
    </w:p>
    <w:p w14:paraId="388D692D" w14:textId="77777777" w:rsidR="00FB6488" w:rsidRPr="00E53DBA" w:rsidRDefault="00FB6488" w:rsidP="00185B54">
      <w:pPr>
        <w:pStyle w:val="Titlu3"/>
        <w:spacing w:before="120" w:after="120" w:line="240" w:lineRule="auto"/>
        <w:jc w:val="both"/>
        <w:rPr>
          <w:rFonts w:ascii="Trebuchet MS" w:hAnsi="Trebuchet MS"/>
          <w:color w:val="auto"/>
          <w:sz w:val="22"/>
          <w:szCs w:val="22"/>
          <w:lang w:eastAsia="ar-SA"/>
        </w:rPr>
      </w:pPr>
      <w:bookmarkStart w:id="31" w:name="_Toc451100221"/>
      <w:bookmarkStart w:id="32" w:name="_Toc515904694"/>
      <w:r w:rsidRPr="00E53DBA">
        <w:rPr>
          <w:rFonts w:ascii="Trebuchet MS" w:hAnsi="Trebuchet MS"/>
          <w:b/>
          <w:color w:val="auto"/>
          <w:sz w:val="22"/>
          <w:szCs w:val="22"/>
        </w:rPr>
        <w:t>1.</w:t>
      </w:r>
      <w:r w:rsidR="005969A3" w:rsidRPr="00E53DBA">
        <w:rPr>
          <w:rFonts w:ascii="Trebuchet MS" w:hAnsi="Trebuchet MS"/>
          <w:b/>
          <w:color w:val="auto"/>
          <w:sz w:val="22"/>
          <w:szCs w:val="22"/>
        </w:rPr>
        <w:t>10</w:t>
      </w:r>
      <w:r w:rsidRPr="00E53DBA">
        <w:rPr>
          <w:rFonts w:ascii="Trebuchet MS" w:hAnsi="Trebuchet MS"/>
          <w:b/>
          <w:color w:val="auto"/>
          <w:sz w:val="22"/>
          <w:szCs w:val="22"/>
        </w:rPr>
        <w:t>.2. Cofinanțarea națională (cofinanțarea publică și cofinanțarea proprie)</w:t>
      </w:r>
      <w:bookmarkEnd w:id="31"/>
      <w:bookmarkEnd w:id="32"/>
    </w:p>
    <w:p w14:paraId="2408B565" w14:textId="77777777" w:rsidR="00A64320" w:rsidRPr="00E53DBA" w:rsidRDefault="00A64320" w:rsidP="00960B88">
      <w:pPr>
        <w:spacing w:before="120" w:after="120" w:line="240" w:lineRule="auto"/>
        <w:jc w:val="both"/>
        <w:rPr>
          <w:rFonts w:ascii="Trebuchet MS" w:hAnsi="Trebuchet MS"/>
          <w:b/>
        </w:rPr>
      </w:pPr>
    </w:p>
    <w:p w14:paraId="7D23B98E" w14:textId="77777777" w:rsidR="00960B88" w:rsidRPr="00E53DBA" w:rsidRDefault="00960B88" w:rsidP="00960B88">
      <w:pPr>
        <w:spacing w:before="120" w:after="120" w:line="240" w:lineRule="auto"/>
        <w:jc w:val="both"/>
        <w:rPr>
          <w:rFonts w:ascii="Trebuchet MS" w:hAnsi="Trebuchet MS"/>
          <w:b/>
        </w:rPr>
      </w:pPr>
      <w:r w:rsidRPr="00E53DBA">
        <w:rPr>
          <w:rFonts w:ascii="Trebuchet MS" w:hAnsi="Trebuchet MS"/>
          <w:b/>
        </w:rPr>
        <w:t>Contribuția eligibilă minimă a solicitantului</w:t>
      </w:r>
      <w:r w:rsidRPr="00E53DBA">
        <w:rPr>
          <w:rFonts w:ascii="Trebuchet MS" w:hAnsi="Trebuchet MS"/>
        </w:rPr>
        <w:t xml:space="preserve"> reprezintă procentul din valoarea totală eligibilă a proiectului propus, care va fi suportat de solicitant.</w:t>
      </w:r>
    </w:p>
    <w:p w14:paraId="5E9282EE" w14:textId="77777777" w:rsidR="00960B88" w:rsidRPr="00E53DBA" w:rsidRDefault="00960B88" w:rsidP="006159B8">
      <w:pPr>
        <w:spacing w:before="120" w:after="120" w:line="240" w:lineRule="auto"/>
        <w:jc w:val="both"/>
        <w:rPr>
          <w:rFonts w:ascii="Trebuchet MS" w:hAnsi="Trebuchet MS"/>
          <w:b/>
        </w:rPr>
      </w:pPr>
      <w:r w:rsidRPr="00E53DBA">
        <w:rPr>
          <w:rFonts w:ascii="Trebuchet MS" w:hAnsi="Trebuchet MS"/>
          <w:b/>
        </w:rPr>
        <w:t xml:space="preserve">În cadrul prezentei cereri de propuneri de proiecte, contribuția eligibilă minimă a solicitantului </w:t>
      </w:r>
      <w:r w:rsidR="006159B8" w:rsidRPr="00E53DBA">
        <w:rPr>
          <w:rFonts w:ascii="Trebuchet MS" w:hAnsi="Trebuchet MS"/>
          <w:b/>
        </w:rPr>
        <w:t xml:space="preserve">și partenerilor </w:t>
      </w:r>
      <w:r w:rsidRPr="00E53DBA">
        <w:rPr>
          <w:rFonts w:ascii="Trebuchet MS" w:hAnsi="Trebuchet MS"/>
          <w:b/>
        </w:rPr>
        <w:t>din totalul</w:t>
      </w:r>
      <w:r w:rsidR="00A64320" w:rsidRPr="00E53DBA">
        <w:rPr>
          <w:rFonts w:ascii="Trebuchet MS" w:hAnsi="Trebuchet MS"/>
          <w:b/>
        </w:rPr>
        <w:t xml:space="preserve"> </w:t>
      </w:r>
      <w:r w:rsidRPr="00E53DBA">
        <w:rPr>
          <w:rFonts w:ascii="Trebuchet MS" w:hAnsi="Trebuchet MS"/>
          <w:b/>
        </w:rPr>
        <w:t>costurilor eligibil</w:t>
      </w:r>
      <w:r w:rsidR="00A64320" w:rsidRPr="00E53DBA">
        <w:rPr>
          <w:rFonts w:ascii="Trebuchet MS" w:hAnsi="Trebuchet MS"/>
          <w:b/>
        </w:rPr>
        <w:t>e</w:t>
      </w:r>
      <w:r w:rsidRPr="00E53DBA">
        <w:rPr>
          <w:rFonts w:ascii="Trebuchet MS" w:hAnsi="Trebuchet MS"/>
          <w:b/>
        </w:rPr>
        <w:t xml:space="preserve"> este (%):</w:t>
      </w:r>
    </w:p>
    <w:p w14:paraId="35B5D887" w14:textId="77777777" w:rsidR="00960B88" w:rsidRPr="00E53DBA" w:rsidRDefault="00960B88" w:rsidP="00960B88">
      <w:pPr>
        <w:spacing w:before="120" w:after="120" w:line="240" w:lineRule="auto"/>
        <w:jc w:val="both"/>
        <w:rPr>
          <w:rFonts w:ascii="Trebuchet MS" w:hAnsi="Trebuchet MS"/>
        </w:rPr>
      </w:pPr>
    </w:p>
    <w:tbl>
      <w:tblPr>
        <w:tblStyle w:val="Tabelgril"/>
        <w:tblW w:w="0" w:type="auto"/>
        <w:jc w:val="center"/>
        <w:tblLayout w:type="fixed"/>
        <w:tblLook w:val="04A0" w:firstRow="1" w:lastRow="0" w:firstColumn="1" w:lastColumn="0" w:noHBand="0" w:noVBand="1"/>
      </w:tblPr>
      <w:tblGrid>
        <w:gridCol w:w="1165"/>
        <w:gridCol w:w="1980"/>
        <w:gridCol w:w="1800"/>
        <w:gridCol w:w="1440"/>
        <w:gridCol w:w="3243"/>
      </w:tblGrid>
      <w:tr w:rsidR="00B46B6E" w:rsidRPr="00E53DBA" w14:paraId="721DB79B" w14:textId="77777777" w:rsidTr="00A160FB">
        <w:trPr>
          <w:trHeight w:val="1042"/>
          <w:jc w:val="center"/>
        </w:trPr>
        <w:tc>
          <w:tcPr>
            <w:tcW w:w="1165" w:type="dxa"/>
            <w:vMerge w:val="restart"/>
            <w:vAlign w:val="center"/>
          </w:tcPr>
          <w:p w14:paraId="1C407462" w14:textId="77777777" w:rsidR="00D3259A" w:rsidRPr="00E53DBA" w:rsidRDefault="00D3259A" w:rsidP="00A160FB">
            <w:pPr>
              <w:spacing w:after="0" w:line="240" w:lineRule="auto"/>
              <w:ind w:right="103"/>
              <w:jc w:val="center"/>
              <w:rPr>
                <w:rFonts w:ascii="Trebuchet MS" w:hAnsi="Trebuchet MS" w:cs="Arial"/>
              </w:rPr>
            </w:pPr>
            <w:r w:rsidRPr="00E53DBA">
              <w:rPr>
                <w:rFonts w:ascii="Trebuchet MS" w:hAnsi="Trebuchet MS" w:cs="Arial"/>
              </w:rPr>
              <w:t>AP</w:t>
            </w:r>
          </w:p>
        </w:tc>
        <w:tc>
          <w:tcPr>
            <w:tcW w:w="1980" w:type="dxa"/>
            <w:vMerge w:val="restart"/>
            <w:vAlign w:val="center"/>
          </w:tcPr>
          <w:p w14:paraId="6FBD960F" w14:textId="77777777" w:rsidR="00D3259A" w:rsidRPr="00E53DBA" w:rsidRDefault="00D3259A" w:rsidP="00A160FB">
            <w:pPr>
              <w:spacing w:after="0" w:line="240" w:lineRule="auto"/>
              <w:ind w:right="103"/>
              <w:jc w:val="center"/>
              <w:rPr>
                <w:rFonts w:ascii="Trebuchet MS" w:hAnsi="Trebuchet MS" w:cs="Arial"/>
              </w:rPr>
            </w:pPr>
            <w:r w:rsidRPr="00E53DBA">
              <w:rPr>
                <w:rFonts w:ascii="Trebuchet MS" w:hAnsi="Trebuchet MS" w:cs="Arial"/>
              </w:rPr>
              <w:t>Regiuni</w:t>
            </w:r>
          </w:p>
        </w:tc>
        <w:tc>
          <w:tcPr>
            <w:tcW w:w="1800" w:type="dxa"/>
            <w:vMerge w:val="restart"/>
            <w:vAlign w:val="center"/>
          </w:tcPr>
          <w:p w14:paraId="5732C212" w14:textId="77777777" w:rsidR="00D3259A" w:rsidRPr="00E53DBA" w:rsidRDefault="00D3259A" w:rsidP="00A160FB">
            <w:pPr>
              <w:spacing w:after="0" w:line="240" w:lineRule="auto"/>
              <w:jc w:val="center"/>
              <w:rPr>
                <w:rFonts w:ascii="Trebuchet MS" w:hAnsi="Trebuchet MS" w:cs="Arial"/>
              </w:rPr>
            </w:pPr>
            <w:r w:rsidRPr="00E53DBA">
              <w:rPr>
                <w:rFonts w:ascii="Trebuchet MS" w:hAnsi="Trebuchet MS" w:cs="Arial"/>
              </w:rPr>
              <w:t>Cofinanțarea UE %</w:t>
            </w:r>
          </w:p>
        </w:tc>
        <w:tc>
          <w:tcPr>
            <w:tcW w:w="1440" w:type="dxa"/>
            <w:vMerge w:val="restart"/>
            <w:vAlign w:val="center"/>
          </w:tcPr>
          <w:p w14:paraId="514C19DC" w14:textId="77777777" w:rsidR="00D3259A" w:rsidRPr="00E53DBA" w:rsidRDefault="00D3259A" w:rsidP="00A160FB">
            <w:pPr>
              <w:spacing w:after="0" w:line="240" w:lineRule="auto"/>
              <w:jc w:val="center"/>
              <w:rPr>
                <w:rFonts w:ascii="Trebuchet MS" w:hAnsi="Trebuchet MS" w:cs="Arial"/>
              </w:rPr>
            </w:pPr>
            <w:r w:rsidRPr="00E53DBA">
              <w:rPr>
                <w:rFonts w:ascii="Trebuchet MS" w:hAnsi="Trebuchet MS" w:cs="Arial"/>
              </w:rPr>
              <w:t>Cofinanțarea națională %, din care:</w:t>
            </w:r>
          </w:p>
        </w:tc>
        <w:tc>
          <w:tcPr>
            <w:tcW w:w="3243" w:type="dxa"/>
            <w:vAlign w:val="center"/>
          </w:tcPr>
          <w:p w14:paraId="6F88E748" w14:textId="77777777" w:rsidR="00D3259A" w:rsidRPr="00E53DBA" w:rsidRDefault="00D3259A" w:rsidP="00A160FB">
            <w:pPr>
              <w:spacing w:after="0" w:line="240" w:lineRule="auto"/>
              <w:ind w:right="103"/>
              <w:jc w:val="center"/>
              <w:rPr>
                <w:rFonts w:ascii="Trebuchet MS" w:hAnsi="Trebuchet MS" w:cs="Arial"/>
              </w:rPr>
            </w:pPr>
            <w:r w:rsidRPr="00E53DBA">
              <w:rPr>
                <w:rFonts w:ascii="Trebuchet MS" w:hAnsi="Trebuchet MS" w:cs="Arial"/>
              </w:rPr>
              <w:t>Ordonatori de credite ai bugetului de stat, bugetului asigurărilor sociale de stat și ai bugetelor fondurilor speciale  și entitățile aflate în subordine sau în coordonare finanțate integral din bugetele acestora</w:t>
            </w:r>
          </w:p>
        </w:tc>
      </w:tr>
      <w:tr w:rsidR="00B46B6E" w:rsidRPr="00E53DBA" w14:paraId="3BA26D6B" w14:textId="77777777" w:rsidTr="00A160FB">
        <w:trPr>
          <w:trHeight w:val="178"/>
          <w:jc w:val="center"/>
        </w:trPr>
        <w:tc>
          <w:tcPr>
            <w:tcW w:w="1165" w:type="dxa"/>
            <w:vMerge/>
            <w:vAlign w:val="center"/>
          </w:tcPr>
          <w:p w14:paraId="79199849" w14:textId="77777777" w:rsidR="00D3259A" w:rsidRPr="00E53DBA" w:rsidRDefault="00D3259A" w:rsidP="00A160FB">
            <w:pPr>
              <w:spacing w:after="0" w:line="240" w:lineRule="auto"/>
              <w:ind w:right="103"/>
              <w:jc w:val="center"/>
              <w:rPr>
                <w:rFonts w:ascii="Trebuchet MS" w:hAnsi="Trebuchet MS" w:cs="Arial"/>
              </w:rPr>
            </w:pPr>
          </w:p>
        </w:tc>
        <w:tc>
          <w:tcPr>
            <w:tcW w:w="1980" w:type="dxa"/>
            <w:vMerge/>
            <w:vAlign w:val="center"/>
          </w:tcPr>
          <w:p w14:paraId="65F426C6" w14:textId="77777777" w:rsidR="00D3259A" w:rsidRPr="00E53DBA" w:rsidRDefault="00D3259A" w:rsidP="00A160FB">
            <w:pPr>
              <w:spacing w:after="0" w:line="240" w:lineRule="auto"/>
              <w:ind w:right="103"/>
              <w:jc w:val="center"/>
              <w:rPr>
                <w:rFonts w:ascii="Trebuchet MS" w:hAnsi="Trebuchet MS" w:cs="Arial"/>
              </w:rPr>
            </w:pPr>
          </w:p>
        </w:tc>
        <w:tc>
          <w:tcPr>
            <w:tcW w:w="1800" w:type="dxa"/>
            <w:vMerge/>
            <w:vAlign w:val="center"/>
          </w:tcPr>
          <w:p w14:paraId="62805651" w14:textId="77777777" w:rsidR="00D3259A" w:rsidRPr="00E53DBA" w:rsidRDefault="00D3259A" w:rsidP="00A160FB">
            <w:pPr>
              <w:spacing w:after="0" w:line="240" w:lineRule="auto"/>
              <w:ind w:right="103"/>
              <w:jc w:val="center"/>
              <w:rPr>
                <w:rFonts w:ascii="Trebuchet MS" w:hAnsi="Trebuchet MS" w:cs="Arial"/>
              </w:rPr>
            </w:pPr>
          </w:p>
        </w:tc>
        <w:tc>
          <w:tcPr>
            <w:tcW w:w="1440" w:type="dxa"/>
            <w:vMerge/>
            <w:vAlign w:val="center"/>
          </w:tcPr>
          <w:p w14:paraId="707C39D7" w14:textId="77777777" w:rsidR="00D3259A" w:rsidRPr="00E53DBA" w:rsidRDefault="00D3259A" w:rsidP="00A160FB">
            <w:pPr>
              <w:spacing w:after="0" w:line="240" w:lineRule="auto"/>
              <w:ind w:right="103"/>
              <w:jc w:val="center"/>
              <w:rPr>
                <w:rFonts w:ascii="Trebuchet MS" w:hAnsi="Trebuchet MS" w:cs="Arial"/>
              </w:rPr>
            </w:pPr>
          </w:p>
        </w:tc>
        <w:tc>
          <w:tcPr>
            <w:tcW w:w="3243" w:type="dxa"/>
            <w:vAlign w:val="center"/>
          </w:tcPr>
          <w:p w14:paraId="68C3D3D4" w14:textId="77777777" w:rsidR="00D3259A" w:rsidRPr="00E53DBA" w:rsidRDefault="00D3259A" w:rsidP="00A160FB">
            <w:pPr>
              <w:spacing w:after="0" w:line="240" w:lineRule="auto"/>
              <w:ind w:right="103"/>
              <w:jc w:val="center"/>
              <w:rPr>
                <w:rFonts w:ascii="Trebuchet MS" w:hAnsi="Trebuchet MS" w:cs="Arial"/>
              </w:rPr>
            </w:pPr>
            <w:r w:rsidRPr="00E53DBA">
              <w:rPr>
                <w:rFonts w:ascii="Trebuchet MS" w:hAnsi="Trebuchet MS" w:cs="Arial"/>
              </w:rPr>
              <w:t>Cofinanțare proprie %</w:t>
            </w:r>
          </w:p>
        </w:tc>
      </w:tr>
      <w:tr w:rsidR="00B46B6E" w:rsidRPr="00E53DBA" w14:paraId="0103FC23" w14:textId="77777777" w:rsidTr="00A160FB">
        <w:trPr>
          <w:trHeight w:val="493"/>
          <w:jc w:val="center"/>
        </w:trPr>
        <w:tc>
          <w:tcPr>
            <w:tcW w:w="1165" w:type="dxa"/>
            <w:vAlign w:val="center"/>
          </w:tcPr>
          <w:p w14:paraId="614C6FF2" w14:textId="77777777" w:rsidR="00D3259A" w:rsidRPr="00E53DBA" w:rsidRDefault="00C37EB2" w:rsidP="00A160FB">
            <w:pPr>
              <w:spacing w:after="0" w:line="240" w:lineRule="auto"/>
              <w:ind w:right="103"/>
              <w:jc w:val="center"/>
              <w:rPr>
                <w:rFonts w:ascii="Trebuchet MS" w:hAnsi="Trebuchet MS" w:cs="Arial"/>
              </w:rPr>
            </w:pPr>
            <w:r w:rsidRPr="00E53DBA">
              <w:rPr>
                <w:rFonts w:ascii="Trebuchet MS" w:hAnsi="Trebuchet MS" w:cs="Arial"/>
              </w:rPr>
              <w:t>4</w:t>
            </w:r>
          </w:p>
        </w:tc>
        <w:tc>
          <w:tcPr>
            <w:tcW w:w="1980" w:type="dxa"/>
            <w:vAlign w:val="center"/>
          </w:tcPr>
          <w:p w14:paraId="4C6F7B18" w14:textId="77777777" w:rsidR="00D3259A" w:rsidRPr="00E53DBA" w:rsidRDefault="00D3259A" w:rsidP="00A160FB">
            <w:pPr>
              <w:spacing w:after="0" w:line="240" w:lineRule="auto"/>
              <w:ind w:right="103"/>
              <w:jc w:val="center"/>
              <w:rPr>
                <w:rFonts w:ascii="Trebuchet MS" w:hAnsi="Trebuchet MS" w:cs="Arial"/>
              </w:rPr>
            </w:pPr>
            <w:r w:rsidRPr="00E53DBA">
              <w:rPr>
                <w:rFonts w:ascii="Trebuchet MS" w:hAnsi="Trebuchet MS" w:cs="Arial"/>
              </w:rPr>
              <w:t>Regiune mai puțin dezvoltată</w:t>
            </w:r>
          </w:p>
        </w:tc>
        <w:tc>
          <w:tcPr>
            <w:tcW w:w="1800" w:type="dxa"/>
            <w:vAlign w:val="center"/>
          </w:tcPr>
          <w:p w14:paraId="6BD21BF0" w14:textId="77777777" w:rsidR="00D3259A" w:rsidRPr="00E53DBA" w:rsidRDefault="00D3259A" w:rsidP="00A160FB">
            <w:pPr>
              <w:spacing w:after="0" w:line="240" w:lineRule="auto"/>
              <w:ind w:right="103"/>
              <w:jc w:val="center"/>
              <w:rPr>
                <w:rFonts w:ascii="Trebuchet MS" w:hAnsi="Trebuchet MS" w:cs="Arial"/>
              </w:rPr>
            </w:pPr>
            <w:r w:rsidRPr="00E53DBA">
              <w:rPr>
                <w:rFonts w:ascii="Trebuchet MS" w:hAnsi="Trebuchet MS" w:cs="Arial"/>
              </w:rPr>
              <w:t>85</w:t>
            </w:r>
          </w:p>
        </w:tc>
        <w:tc>
          <w:tcPr>
            <w:tcW w:w="1440" w:type="dxa"/>
            <w:vAlign w:val="center"/>
          </w:tcPr>
          <w:p w14:paraId="7686A651" w14:textId="77777777" w:rsidR="00D3259A" w:rsidRPr="00E53DBA" w:rsidRDefault="00D3259A" w:rsidP="00A160FB">
            <w:pPr>
              <w:spacing w:after="0" w:line="240" w:lineRule="auto"/>
              <w:ind w:right="103"/>
              <w:jc w:val="center"/>
              <w:rPr>
                <w:rFonts w:ascii="Trebuchet MS" w:hAnsi="Trebuchet MS" w:cs="Arial"/>
              </w:rPr>
            </w:pPr>
            <w:r w:rsidRPr="00E53DBA">
              <w:rPr>
                <w:rFonts w:ascii="Trebuchet MS" w:hAnsi="Trebuchet MS" w:cs="Arial"/>
              </w:rPr>
              <w:t>15</w:t>
            </w:r>
          </w:p>
        </w:tc>
        <w:tc>
          <w:tcPr>
            <w:tcW w:w="3243" w:type="dxa"/>
            <w:vAlign w:val="center"/>
          </w:tcPr>
          <w:p w14:paraId="26A7736E" w14:textId="77777777" w:rsidR="00D3259A" w:rsidRPr="00E53DBA" w:rsidRDefault="00D3259A" w:rsidP="00A160FB">
            <w:pPr>
              <w:spacing w:after="0" w:line="240" w:lineRule="auto"/>
              <w:ind w:right="103"/>
              <w:jc w:val="center"/>
              <w:rPr>
                <w:rFonts w:ascii="Trebuchet MS" w:hAnsi="Trebuchet MS" w:cs="Arial"/>
                <w:b/>
              </w:rPr>
            </w:pPr>
            <w:r w:rsidRPr="00E53DBA">
              <w:rPr>
                <w:rFonts w:ascii="Trebuchet MS" w:hAnsi="Trebuchet MS" w:cs="Arial"/>
                <w:b/>
              </w:rPr>
              <w:t>15</w:t>
            </w:r>
          </w:p>
        </w:tc>
      </w:tr>
      <w:tr w:rsidR="00427AD8" w:rsidRPr="00E53DBA" w14:paraId="014B8627" w14:textId="77777777" w:rsidTr="00A160FB">
        <w:trPr>
          <w:trHeight w:val="493"/>
          <w:jc w:val="center"/>
        </w:trPr>
        <w:tc>
          <w:tcPr>
            <w:tcW w:w="1165" w:type="dxa"/>
            <w:vAlign w:val="center"/>
          </w:tcPr>
          <w:p w14:paraId="16AD6868" w14:textId="4966385F" w:rsidR="00427AD8" w:rsidRPr="00E53DBA" w:rsidRDefault="00427AD8" w:rsidP="00A160FB">
            <w:pPr>
              <w:spacing w:after="0" w:line="240" w:lineRule="auto"/>
              <w:ind w:right="103"/>
              <w:jc w:val="center"/>
              <w:rPr>
                <w:rFonts w:ascii="Trebuchet MS" w:hAnsi="Trebuchet MS" w:cs="Arial"/>
              </w:rPr>
            </w:pPr>
            <w:r>
              <w:rPr>
                <w:rFonts w:ascii="Trebuchet MS" w:hAnsi="Trebuchet MS" w:cs="Arial"/>
              </w:rPr>
              <w:t>4</w:t>
            </w:r>
          </w:p>
        </w:tc>
        <w:tc>
          <w:tcPr>
            <w:tcW w:w="1980" w:type="dxa"/>
            <w:vAlign w:val="center"/>
          </w:tcPr>
          <w:p w14:paraId="158B16A8" w14:textId="1FF3F78D" w:rsidR="00427AD8" w:rsidRPr="00E53DBA" w:rsidRDefault="00427AD8" w:rsidP="00A160FB">
            <w:pPr>
              <w:spacing w:after="0" w:line="240" w:lineRule="auto"/>
              <w:ind w:right="103"/>
              <w:jc w:val="center"/>
              <w:rPr>
                <w:rFonts w:ascii="Trebuchet MS" w:hAnsi="Trebuchet MS" w:cs="Arial"/>
              </w:rPr>
            </w:pPr>
            <w:r w:rsidRPr="00427AD8">
              <w:rPr>
                <w:rFonts w:ascii="Trebuchet MS" w:hAnsi="Trebuchet MS" w:cs="Arial"/>
              </w:rPr>
              <w:t>Regiune mai dezvoltată</w:t>
            </w:r>
          </w:p>
        </w:tc>
        <w:tc>
          <w:tcPr>
            <w:tcW w:w="1800" w:type="dxa"/>
            <w:vAlign w:val="center"/>
          </w:tcPr>
          <w:p w14:paraId="13F0D957" w14:textId="6D6CA965" w:rsidR="00427AD8" w:rsidRPr="00E53DBA" w:rsidRDefault="00427AD8" w:rsidP="00A160FB">
            <w:pPr>
              <w:spacing w:after="0" w:line="240" w:lineRule="auto"/>
              <w:ind w:right="103"/>
              <w:jc w:val="center"/>
              <w:rPr>
                <w:rFonts w:ascii="Trebuchet MS" w:hAnsi="Trebuchet MS" w:cs="Arial"/>
              </w:rPr>
            </w:pPr>
            <w:r>
              <w:rPr>
                <w:rFonts w:ascii="Trebuchet MS" w:hAnsi="Trebuchet MS" w:cs="Arial"/>
              </w:rPr>
              <w:t>80</w:t>
            </w:r>
          </w:p>
        </w:tc>
        <w:tc>
          <w:tcPr>
            <w:tcW w:w="1440" w:type="dxa"/>
            <w:vAlign w:val="center"/>
          </w:tcPr>
          <w:p w14:paraId="19CE9BD3" w14:textId="7CAB8B56" w:rsidR="00427AD8" w:rsidRPr="00E53DBA" w:rsidRDefault="00427AD8" w:rsidP="00A160FB">
            <w:pPr>
              <w:spacing w:after="0" w:line="240" w:lineRule="auto"/>
              <w:ind w:right="103"/>
              <w:jc w:val="center"/>
              <w:rPr>
                <w:rFonts w:ascii="Trebuchet MS" w:hAnsi="Trebuchet MS" w:cs="Arial"/>
              </w:rPr>
            </w:pPr>
            <w:r>
              <w:rPr>
                <w:rFonts w:ascii="Trebuchet MS" w:hAnsi="Trebuchet MS" w:cs="Arial"/>
              </w:rPr>
              <w:t>20</w:t>
            </w:r>
          </w:p>
        </w:tc>
        <w:tc>
          <w:tcPr>
            <w:tcW w:w="3243" w:type="dxa"/>
            <w:vAlign w:val="center"/>
          </w:tcPr>
          <w:p w14:paraId="263CB07E" w14:textId="5C0D67FD" w:rsidR="00427AD8" w:rsidRPr="00E53DBA" w:rsidRDefault="00427AD8" w:rsidP="00A160FB">
            <w:pPr>
              <w:spacing w:after="0" w:line="240" w:lineRule="auto"/>
              <w:ind w:right="103"/>
              <w:jc w:val="center"/>
              <w:rPr>
                <w:rFonts w:ascii="Trebuchet MS" w:hAnsi="Trebuchet MS" w:cs="Arial"/>
                <w:b/>
              </w:rPr>
            </w:pPr>
            <w:r>
              <w:rPr>
                <w:rFonts w:ascii="Trebuchet MS" w:hAnsi="Trebuchet MS" w:cs="Arial"/>
                <w:b/>
              </w:rPr>
              <w:t>20</w:t>
            </w:r>
          </w:p>
        </w:tc>
      </w:tr>
    </w:tbl>
    <w:p w14:paraId="4EE81D47" w14:textId="6E441EC0" w:rsidR="00427AD8" w:rsidRDefault="00427AD8" w:rsidP="00960B88">
      <w:pPr>
        <w:spacing w:before="120" w:after="120" w:line="240" w:lineRule="auto"/>
        <w:jc w:val="both"/>
        <w:rPr>
          <w:rFonts w:ascii="Trebuchet MS" w:hAnsi="Trebuchet MS"/>
        </w:rPr>
      </w:pPr>
      <w:r w:rsidRPr="00427AD8">
        <w:rPr>
          <w:rFonts w:ascii="Trebuchet MS" w:hAnsi="Trebuchet MS"/>
        </w:rPr>
        <w:t>Pentru proiectele finanțate în contextul prezentului ghid, valoarea eligibilă a proiectului, contribuția privată proprie, cofinanțarea UE, asistența financiară nerambursabilă solicitată vor fi defalcate automat de sistemul informatic pe cele două tipuri de regiuni de dezvoltare (mai puțin dezvoltate/ regiune mai dezvoltată) în baza unei pro-rata (pentru regiunea dezvoltată - 11,29322655%, iar pentru regiunile mai puțin dezvoltate - 88,70677345% din total).</w:t>
      </w:r>
    </w:p>
    <w:p w14:paraId="10EC6E89" w14:textId="77777777" w:rsidR="00960B88" w:rsidRDefault="00960B88" w:rsidP="00960B88">
      <w:pPr>
        <w:spacing w:before="120" w:after="120" w:line="240" w:lineRule="auto"/>
        <w:jc w:val="both"/>
        <w:rPr>
          <w:rFonts w:ascii="Trebuchet MS" w:hAnsi="Trebuchet MS"/>
        </w:rPr>
      </w:pPr>
      <w:r w:rsidRPr="00E53DBA">
        <w:rPr>
          <w:rFonts w:ascii="Trebuchet MS" w:hAnsi="Trebuchet MS"/>
        </w:rPr>
        <w:t>Pe parcursul implementării proiectului, cheltuielile considerate neeligibile, dar necesare derulării proiectului vor fi suportate de către beneficiar</w:t>
      </w:r>
      <w:r w:rsidR="00AC2655" w:rsidRPr="00E53DBA">
        <w:rPr>
          <w:rFonts w:ascii="Trebuchet MS" w:hAnsi="Trebuchet MS"/>
        </w:rPr>
        <w:t>, respectiv de parteneri, în funcție de specificul cheltuielilor.</w:t>
      </w:r>
    </w:p>
    <w:p w14:paraId="0A7FD1F6" w14:textId="2A0961C0" w:rsidR="00D13C5D" w:rsidRPr="00E57D50" w:rsidRDefault="00E57D50" w:rsidP="00960B88">
      <w:pPr>
        <w:spacing w:before="120" w:after="120" w:line="240" w:lineRule="auto"/>
        <w:jc w:val="both"/>
        <w:rPr>
          <w:rFonts w:ascii="Trebuchet MS" w:hAnsi="Trebuchet MS"/>
        </w:rPr>
      </w:pPr>
      <w:r w:rsidRPr="00E57D50">
        <w:rPr>
          <w:rFonts w:ascii="Trebuchet MS" w:hAnsi="Trebuchet MS"/>
        </w:rPr>
        <w:t>Atat solicitantul cat si fiecare partener trebuie sa contribuie financiar la implementarea proiectului, respectiv sa aiba alocate cheltuieli eligibile din totalul cheltuielilor eligibile prevazute in bugetul proiectului, nefiind posibil ca un partener sau/si solicitantul sa asigure partea de buget (asistenta financiara nerambursabila sau/si contributie proprie) prevăzută pentru un alt partener.</w:t>
      </w:r>
    </w:p>
    <w:p w14:paraId="59592A80" w14:textId="77777777" w:rsidR="00960B88" w:rsidRPr="00E53DBA" w:rsidRDefault="00960B88" w:rsidP="00304A54">
      <w:pPr>
        <w:spacing w:before="120" w:after="120" w:line="240" w:lineRule="auto"/>
        <w:jc w:val="both"/>
        <w:rPr>
          <w:rFonts w:ascii="Trebuchet MS" w:hAnsi="Trebuchet MS"/>
        </w:rPr>
      </w:pPr>
    </w:p>
    <w:p w14:paraId="4CC066B3" w14:textId="77777777" w:rsidR="00FB6488" w:rsidRPr="00E53DBA" w:rsidRDefault="00FB6488" w:rsidP="000C6581">
      <w:pPr>
        <w:pStyle w:val="Titlu1"/>
        <w:rPr>
          <w:rFonts w:ascii="Trebuchet MS" w:hAnsi="Trebuchet MS"/>
          <w:b/>
          <w:sz w:val="22"/>
          <w:szCs w:val="22"/>
        </w:rPr>
      </w:pPr>
      <w:bookmarkStart w:id="33" w:name="_Toc515904695"/>
      <w:r w:rsidRPr="00E53DBA">
        <w:rPr>
          <w:rFonts w:ascii="Trebuchet MS" w:hAnsi="Trebuchet MS"/>
          <w:b/>
          <w:sz w:val="22"/>
          <w:szCs w:val="22"/>
        </w:rPr>
        <w:t>CAPITOLUL 2. Reguli pentru acordarea finanțării</w:t>
      </w:r>
      <w:bookmarkEnd w:id="33"/>
    </w:p>
    <w:p w14:paraId="0C30BC4B" w14:textId="77777777" w:rsidR="00FB6488" w:rsidRPr="00E53DBA" w:rsidRDefault="00FB6488" w:rsidP="00862235">
      <w:pPr>
        <w:spacing w:after="120"/>
        <w:jc w:val="both"/>
        <w:rPr>
          <w:rFonts w:ascii="Trebuchet MS" w:hAnsi="Trebuchet MS"/>
        </w:rPr>
      </w:pPr>
    </w:p>
    <w:p w14:paraId="44B445DD" w14:textId="77777777" w:rsidR="00FB6488" w:rsidRPr="00E53DBA" w:rsidRDefault="00FB6488" w:rsidP="00862235">
      <w:pPr>
        <w:keepNext/>
        <w:keepLines/>
        <w:spacing w:after="120"/>
        <w:jc w:val="both"/>
        <w:outlineLvl w:val="1"/>
        <w:rPr>
          <w:rFonts w:ascii="Trebuchet MS" w:hAnsi="Trebuchet MS"/>
          <w:b/>
        </w:rPr>
      </w:pPr>
      <w:bookmarkStart w:id="34" w:name="_Toc444523807"/>
      <w:bookmarkStart w:id="35" w:name="_Toc448926438"/>
      <w:bookmarkStart w:id="36" w:name="_Toc515904696"/>
      <w:r w:rsidRPr="00E53DBA">
        <w:rPr>
          <w:rFonts w:ascii="Trebuchet MS" w:hAnsi="Trebuchet MS"/>
          <w:b/>
        </w:rPr>
        <w:t>2.1  Eligibilitatea solicitantului/ partenerilor</w:t>
      </w:r>
      <w:bookmarkEnd w:id="34"/>
      <w:bookmarkEnd w:id="36"/>
      <w:r w:rsidRPr="00E53DBA">
        <w:rPr>
          <w:rFonts w:ascii="Trebuchet MS" w:hAnsi="Trebuchet MS"/>
          <w:b/>
        </w:rPr>
        <w:t xml:space="preserve"> </w:t>
      </w:r>
      <w:bookmarkEnd w:id="35"/>
    </w:p>
    <w:p w14:paraId="52E9071A" w14:textId="77777777" w:rsidR="00FB6488" w:rsidRPr="00E53DBA" w:rsidRDefault="00FB6488" w:rsidP="00862235">
      <w:pPr>
        <w:spacing w:after="120"/>
        <w:jc w:val="both"/>
        <w:rPr>
          <w:rFonts w:ascii="Trebuchet MS" w:eastAsia="MS Mincho" w:hAnsi="Trebuchet MS"/>
        </w:rPr>
      </w:pPr>
      <w:bookmarkStart w:id="37" w:name="_Toc444523808"/>
      <w:bookmarkStart w:id="38" w:name="_Toc448926439"/>
      <w:r w:rsidRPr="00E53DBA">
        <w:rPr>
          <w:rFonts w:ascii="Trebuchet MS" w:eastAsia="MS Mincho" w:hAnsi="Trebuchet MS"/>
        </w:rPr>
        <w:t>Se va avea în vedere capitolul relevant din</w:t>
      </w:r>
      <w:r w:rsidR="00ED5460" w:rsidRPr="00E53DBA">
        <w:rPr>
          <w:rFonts w:ascii="Trebuchet MS" w:eastAsia="MS Mincho" w:hAnsi="Trebuchet MS"/>
        </w:rPr>
        <w:t xml:space="preserve"> documentul</w:t>
      </w:r>
      <w:r w:rsidRPr="00E53DBA">
        <w:rPr>
          <w:rFonts w:ascii="Trebuchet MS" w:eastAsia="MS Mincho" w:hAnsi="Trebuchet MS"/>
        </w:rPr>
        <w:t xml:space="preserve"> </w:t>
      </w:r>
      <w:r w:rsidRPr="00E53DBA">
        <w:rPr>
          <w:rFonts w:ascii="Trebuchet MS" w:eastAsia="MS Mincho" w:hAnsi="Trebuchet MS"/>
          <w:i/>
        </w:rPr>
        <w:t>Orientări privind accesarea finanțărilor în cadrul POCU 2014-2020</w:t>
      </w:r>
      <w:r w:rsidR="00ED5460" w:rsidRPr="00E53DBA">
        <w:rPr>
          <w:rFonts w:ascii="Trebuchet MS" w:eastAsia="MS Mincho" w:hAnsi="Trebuchet MS"/>
          <w:i/>
        </w:rPr>
        <w:t xml:space="preserve">, </w:t>
      </w:r>
      <w:r w:rsidR="00ED5460" w:rsidRPr="00E53DBA">
        <w:rPr>
          <w:rFonts w:ascii="Trebuchet MS" w:eastAsia="MS Mincho" w:hAnsi="Trebuchet MS"/>
        </w:rPr>
        <w:t>cu modificarile si completarile ulterioare,</w:t>
      </w:r>
      <w:r w:rsidR="00174500" w:rsidRPr="00E53DBA">
        <w:rPr>
          <w:rFonts w:ascii="Trebuchet MS" w:eastAsia="MS Mincho" w:hAnsi="Trebuchet MS"/>
          <w:i/>
        </w:rPr>
        <w:t xml:space="preserve"> </w:t>
      </w:r>
      <w:r w:rsidR="00174500" w:rsidRPr="00E53DBA">
        <w:rPr>
          <w:rFonts w:ascii="Trebuchet MS" w:hAnsi="Trebuchet MS"/>
        </w:rPr>
        <w:t>disponibil la http://www.fonduri-ue.ro/pocu-2014#implementare-program</w:t>
      </w:r>
    </w:p>
    <w:bookmarkEnd w:id="37"/>
    <w:bookmarkEnd w:id="38"/>
    <w:p w14:paraId="50C245CA" w14:textId="77777777" w:rsidR="00FB6488" w:rsidRPr="00E53DBA" w:rsidRDefault="00FB6488" w:rsidP="00862235">
      <w:pPr>
        <w:spacing w:after="120"/>
        <w:jc w:val="both"/>
        <w:rPr>
          <w:rFonts w:ascii="Trebuchet MS" w:hAnsi="Trebuchet MS"/>
        </w:rPr>
      </w:pPr>
    </w:p>
    <w:p w14:paraId="47FC2BF3" w14:textId="77777777" w:rsidR="00FB6488" w:rsidRPr="00E53DBA" w:rsidRDefault="00FB6488" w:rsidP="00862235">
      <w:pPr>
        <w:pStyle w:val="Titlu2"/>
        <w:numPr>
          <w:ilvl w:val="0"/>
          <w:numId w:val="0"/>
        </w:numPr>
        <w:spacing w:before="0" w:after="120" w:line="276" w:lineRule="auto"/>
        <w:jc w:val="both"/>
        <w:rPr>
          <w:rFonts w:ascii="Trebuchet MS" w:hAnsi="Trebuchet MS" w:cs="Times New Roman"/>
          <w:b/>
          <w:color w:val="auto"/>
          <w:sz w:val="22"/>
          <w:szCs w:val="22"/>
        </w:rPr>
      </w:pPr>
      <w:bookmarkStart w:id="39" w:name="_Toc515904697"/>
      <w:r w:rsidRPr="00E53DBA">
        <w:rPr>
          <w:rFonts w:ascii="Trebuchet MS" w:hAnsi="Trebuchet MS" w:cs="Times New Roman"/>
          <w:b/>
          <w:color w:val="auto"/>
          <w:sz w:val="22"/>
          <w:szCs w:val="22"/>
        </w:rPr>
        <w:t>2.2. Eligibilitatea proiectului</w:t>
      </w:r>
      <w:bookmarkEnd w:id="39"/>
      <w:r w:rsidRPr="00E53DBA">
        <w:rPr>
          <w:rFonts w:ascii="Trebuchet MS" w:hAnsi="Trebuchet MS" w:cs="Times New Roman"/>
          <w:b/>
          <w:color w:val="auto"/>
          <w:sz w:val="22"/>
          <w:szCs w:val="22"/>
        </w:rPr>
        <w:t xml:space="preserve"> </w:t>
      </w:r>
    </w:p>
    <w:p w14:paraId="302EF3C0" w14:textId="6EE1F573" w:rsidR="00FB6488" w:rsidRPr="00E53DBA" w:rsidRDefault="00FB6488" w:rsidP="009408E9">
      <w:pPr>
        <w:spacing w:after="120"/>
        <w:jc w:val="both"/>
        <w:rPr>
          <w:rFonts w:ascii="Trebuchet MS" w:eastAsia="MS Mincho" w:hAnsi="Trebuchet MS"/>
          <w:i/>
        </w:rPr>
      </w:pPr>
      <w:r w:rsidRPr="00E53DBA">
        <w:rPr>
          <w:rFonts w:ascii="Trebuchet MS" w:eastAsia="MS Mincho" w:hAnsi="Trebuchet MS"/>
        </w:rPr>
        <w:t xml:space="preserve">Se va avea în vedere capitolul relevant din </w:t>
      </w:r>
      <w:r w:rsidR="00ED5460" w:rsidRPr="00E53DBA">
        <w:rPr>
          <w:rFonts w:ascii="Trebuchet MS" w:eastAsia="MS Mincho" w:hAnsi="Trebuchet MS"/>
        </w:rPr>
        <w:t xml:space="preserve">documentul </w:t>
      </w:r>
      <w:r w:rsidR="00ED5460" w:rsidRPr="00E53DBA">
        <w:rPr>
          <w:rFonts w:ascii="Trebuchet MS" w:eastAsia="MS Mincho" w:hAnsi="Trebuchet MS"/>
          <w:i/>
        </w:rPr>
        <w:t xml:space="preserve">Orientări privind accesarea finanțărilor în cadrul POCU 2014-2020, </w:t>
      </w:r>
      <w:r w:rsidR="00ED5460" w:rsidRPr="00E53DBA">
        <w:rPr>
          <w:rFonts w:ascii="Trebuchet MS" w:eastAsia="MS Mincho" w:hAnsi="Trebuchet MS"/>
        </w:rPr>
        <w:t xml:space="preserve">cu modificarile si completarile ulterioare </w:t>
      </w:r>
      <w:r w:rsidR="00174500" w:rsidRPr="00E53DBA">
        <w:rPr>
          <w:rFonts w:ascii="Trebuchet MS" w:eastAsia="MS Mincho" w:hAnsi="Trebuchet MS"/>
          <w:i/>
        </w:rPr>
        <w:t xml:space="preserve"> </w:t>
      </w:r>
      <w:r w:rsidR="00174500" w:rsidRPr="00E53DBA">
        <w:rPr>
          <w:rFonts w:ascii="Trebuchet MS" w:hAnsi="Trebuchet MS"/>
        </w:rPr>
        <w:t>disponibil la http://www.fonduri-ue.ro/pocu-2014#implementare-program</w:t>
      </w:r>
    </w:p>
    <w:p w14:paraId="1449EADD" w14:textId="77777777" w:rsidR="00FB6488" w:rsidRPr="00E53DBA" w:rsidRDefault="00FB6488">
      <w:pPr>
        <w:spacing w:after="0" w:line="240" w:lineRule="auto"/>
        <w:rPr>
          <w:rFonts w:ascii="Trebuchet MS" w:hAnsi="Trebuchet MS"/>
          <w:b/>
          <w:lang w:eastAsia="ar-SA"/>
        </w:rPr>
      </w:pPr>
    </w:p>
    <w:p w14:paraId="72C3D927" w14:textId="77777777" w:rsidR="00FB6488" w:rsidRPr="00E53DBA" w:rsidRDefault="00FB6488" w:rsidP="00862235">
      <w:pPr>
        <w:pStyle w:val="Titlu2"/>
        <w:numPr>
          <w:ilvl w:val="0"/>
          <w:numId w:val="0"/>
        </w:numPr>
        <w:spacing w:before="0" w:after="120" w:line="276" w:lineRule="auto"/>
        <w:jc w:val="both"/>
        <w:rPr>
          <w:rFonts w:ascii="Trebuchet MS" w:hAnsi="Trebuchet MS" w:cs="Times New Roman"/>
          <w:color w:val="auto"/>
          <w:sz w:val="22"/>
          <w:szCs w:val="22"/>
        </w:rPr>
      </w:pPr>
      <w:bookmarkStart w:id="40" w:name="_Toc515904698"/>
      <w:r w:rsidRPr="00E53DBA">
        <w:rPr>
          <w:rFonts w:ascii="Trebuchet MS" w:hAnsi="Trebuchet MS" w:cs="Times New Roman"/>
          <w:b/>
          <w:color w:val="auto"/>
          <w:sz w:val="22"/>
          <w:szCs w:val="22"/>
        </w:rPr>
        <w:t xml:space="preserve">2.3. </w:t>
      </w:r>
      <w:r w:rsidR="001E2853" w:rsidRPr="00E53DBA">
        <w:rPr>
          <w:rFonts w:ascii="Trebuchet MS" w:hAnsi="Trebuchet MS" w:cs="Times New Roman"/>
          <w:b/>
          <w:color w:val="auto"/>
          <w:sz w:val="22"/>
          <w:szCs w:val="22"/>
        </w:rPr>
        <w:t>Încadrarea cheltuielilor</w:t>
      </w:r>
      <w:bookmarkEnd w:id="40"/>
    </w:p>
    <w:p w14:paraId="5E6EA833" w14:textId="5546B706" w:rsidR="00FB6488" w:rsidRPr="00E53DBA" w:rsidRDefault="001E2853" w:rsidP="00053016">
      <w:pPr>
        <w:spacing w:before="120" w:after="120" w:line="240" w:lineRule="auto"/>
        <w:jc w:val="both"/>
        <w:rPr>
          <w:rFonts w:ascii="Trebuchet MS" w:hAnsi="Trebuchet MS"/>
        </w:rPr>
      </w:pPr>
      <w:r w:rsidRPr="00E53DBA">
        <w:rPr>
          <w:rFonts w:ascii="Trebuchet MS" w:hAnsi="Trebuchet MS"/>
        </w:rPr>
        <w:t>Listă privind încadrarea cheltuielilor aferente proiectului în categoriile/ subcategoriile de cheltuieli conform MySMIS:</w:t>
      </w:r>
    </w:p>
    <w:tbl>
      <w:tblPr>
        <w:tblStyle w:val="Tabelgril"/>
        <w:tblW w:w="5000" w:type="pct"/>
        <w:tblLayout w:type="fixed"/>
        <w:tblLook w:val="04A0" w:firstRow="1" w:lastRow="0" w:firstColumn="1" w:lastColumn="0" w:noHBand="0" w:noVBand="1"/>
      </w:tblPr>
      <w:tblGrid>
        <w:gridCol w:w="834"/>
        <w:gridCol w:w="15"/>
        <w:gridCol w:w="1544"/>
        <w:gridCol w:w="2484"/>
        <w:gridCol w:w="10"/>
        <w:gridCol w:w="4731"/>
        <w:gridCol w:w="10"/>
      </w:tblGrid>
      <w:tr w:rsidR="00B46B6E" w:rsidRPr="00E53DBA" w14:paraId="1067E027" w14:textId="77777777" w:rsidTr="00A652D1">
        <w:trPr>
          <w:tblHeader/>
        </w:trPr>
        <w:tc>
          <w:tcPr>
            <w:tcW w:w="433" w:type="pct"/>
            <w:tcBorders>
              <w:bottom w:val="single" w:sz="4" w:space="0" w:color="auto"/>
            </w:tcBorders>
            <w:shd w:val="clear" w:color="auto" w:fill="FDE9D9" w:themeFill="accent6" w:themeFillTint="33"/>
          </w:tcPr>
          <w:p w14:paraId="56379042" w14:textId="77777777" w:rsidR="00137E4E" w:rsidRPr="00E53DBA" w:rsidRDefault="00137E4E" w:rsidP="00D3598A">
            <w:pPr>
              <w:spacing w:after="0" w:line="240" w:lineRule="auto"/>
              <w:jc w:val="both"/>
              <w:rPr>
                <w:rFonts w:ascii="Trebuchet MS" w:hAnsi="Trebuchet MS"/>
                <w:b/>
              </w:rPr>
            </w:pPr>
            <w:bookmarkStart w:id="41" w:name="_Toc435003200"/>
            <w:bookmarkStart w:id="42" w:name="_Toc442084046"/>
          </w:p>
        </w:tc>
        <w:tc>
          <w:tcPr>
            <w:tcW w:w="810" w:type="pct"/>
            <w:gridSpan w:val="2"/>
            <w:shd w:val="clear" w:color="auto" w:fill="FDE9D9" w:themeFill="accent6" w:themeFillTint="33"/>
            <w:vAlign w:val="center"/>
          </w:tcPr>
          <w:p w14:paraId="2CA604C0" w14:textId="77777777" w:rsidR="00137E4E" w:rsidRPr="00E53DBA" w:rsidRDefault="00137E4E" w:rsidP="00D3598A">
            <w:pPr>
              <w:spacing w:after="0" w:line="240" w:lineRule="auto"/>
              <w:jc w:val="both"/>
              <w:rPr>
                <w:rFonts w:ascii="Trebuchet MS" w:hAnsi="Trebuchet MS"/>
                <w:b/>
              </w:rPr>
            </w:pPr>
            <w:r w:rsidRPr="00E53DBA">
              <w:rPr>
                <w:rFonts w:ascii="Trebuchet MS" w:hAnsi="Trebuchet MS"/>
                <w:b/>
              </w:rPr>
              <w:t>Categorie MySMIS</w:t>
            </w:r>
          </w:p>
        </w:tc>
        <w:tc>
          <w:tcPr>
            <w:tcW w:w="1295" w:type="pct"/>
            <w:gridSpan w:val="2"/>
            <w:shd w:val="clear" w:color="auto" w:fill="FDE9D9" w:themeFill="accent6" w:themeFillTint="33"/>
            <w:vAlign w:val="center"/>
          </w:tcPr>
          <w:p w14:paraId="78110C3E" w14:textId="77777777" w:rsidR="00137E4E" w:rsidRPr="00E53DBA" w:rsidRDefault="00137E4E" w:rsidP="00D3598A">
            <w:pPr>
              <w:spacing w:after="0" w:line="240" w:lineRule="auto"/>
              <w:jc w:val="both"/>
              <w:rPr>
                <w:rFonts w:ascii="Trebuchet MS" w:hAnsi="Trebuchet MS"/>
                <w:b/>
              </w:rPr>
            </w:pPr>
            <w:r w:rsidRPr="00E53DBA">
              <w:rPr>
                <w:rFonts w:ascii="Trebuchet MS" w:hAnsi="Trebuchet MS"/>
                <w:b/>
              </w:rPr>
              <w:t>Subcategorie MySMIS</w:t>
            </w:r>
          </w:p>
        </w:tc>
        <w:tc>
          <w:tcPr>
            <w:tcW w:w="2462" w:type="pct"/>
            <w:gridSpan w:val="2"/>
            <w:shd w:val="clear" w:color="auto" w:fill="FDE9D9" w:themeFill="accent6" w:themeFillTint="33"/>
            <w:vAlign w:val="center"/>
          </w:tcPr>
          <w:p w14:paraId="410FA634" w14:textId="77777777" w:rsidR="00137E4E" w:rsidRPr="00E53DBA" w:rsidRDefault="00137E4E" w:rsidP="00D3598A">
            <w:pPr>
              <w:spacing w:after="0" w:line="240" w:lineRule="auto"/>
              <w:jc w:val="both"/>
              <w:rPr>
                <w:rFonts w:ascii="Trebuchet MS" w:hAnsi="Trebuchet MS"/>
                <w:b/>
              </w:rPr>
            </w:pPr>
            <w:r w:rsidRPr="00E53DBA">
              <w:rPr>
                <w:rFonts w:ascii="Trebuchet MS" w:hAnsi="Trebuchet MS"/>
                <w:b/>
              </w:rPr>
              <w:t>Subcategoria (descrierea cheltuielii) conține:</w:t>
            </w:r>
          </w:p>
        </w:tc>
      </w:tr>
      <w:tr w:rsidR="00B46B6E" w:rsidRPr="00E53DBA" w14:paraId="000A5F0C" w14:textId="77777777" w:rsidTr="00A652D1">
        <w:tc>
          <w:tcPr>
            <w:tcW w:w="5000" w:type="pct"/>
            <w:gridSpan w:val="7"/>
            <w:tcBorders>
              <w:bottom w:val="single" w:sz="4" w:space="0" w:color="auto"/>
            </w:tcBorders>
            <w:shd w:val="clear" w:color="auto" w:fill="FDE9D9" w:themeFill="accent6" w:themeFillTint="33"/>
          </w:tcPr>
          <w:p w14:paraId="7C0EE1AD" w14:textId="77777777" w:rsidR="00137E4E" w:rsidRPr="00E53DBA" w:rsidRDefault="00137E4E" w:rsidP="00D3598A">
            <w:pPr>
              <w:spacing w:after="0" w:line="240" w:lineRule="auto"/>
              <w:jc w:val="both"/>
              <w:rPr>
                <w:rFonts w:ascii="Trebuchet MS" w:hAnsi="Trebuchet MS"/>
                <w:b/>
              </w:rPr>
            </w:pPr>
            <w:r w:rsidRPr="00E53DBA">
              <w:rPr>
                <w:rFonts w:ascii="Trebuchet MS" w:hAnsi="Trebuchet MS"/>
                <w:b/>
              </w:rPr>
              <w:t xml:space="preserve">Cheltuieli directe </w:t>
            </w:r>
          </w:p>
          <w:p w14:paraId="61F49BD0" w14:textId="77777777" w:rsidR="00137E4E" w:rsidRPr="00E53DBA" w:rsidRDefault="00137E4E" w:rsidP="00D3598A">
            <w:pPr>
              <w:spacing w:after="0" w:line="240" w:lineRule="auto"/>
              <w:jc w:val="both"/>
              <w:rPr>
                <w:rFonts w:ascii="Trebuchet MS" w:hAnsi="Trebuchet MS"/>
                <w:b/>
              </w:rPr>
            </w:pPr>
            <w:r w:rsidRPr="00E53DBA">
              <w:rPr>
                <w:rFonts w:ascii="Trebuchet MS" w:hAnsi="Trebuchet MS"/>
                <w:b/>
              </w:rPr>
              <w:t>Cheltuielile eligibile</w:t>
            </w:r>
            <w:r w:rsidRPr="00E53DBA">
              <w:rPr>
                <w:rFonts w:ascii="Trebuchet MS" w:hAnsi="Trebuchet MS"/>
              </w:rPr>
              <w:t xml:space="preserve"> </w:t>
            </w:r>
            <w:r w:rsidRPr="00E53DBA">
              <w:rPr>
                <w:rFonts w:ascii="Trebuchet MS" w:hAnsi="Trebuchet MS"/>
                <w:b/>
              </w:rPr>
              <w:t xml:space="preserve">directe </w:t>
            </w:r>
            <w:r w:rsidRPr="00E53DBA">
              <w:rPr>
                <w:rFonts w:ascii="Trebuchet MS" w:hAnsi="Trebuchet MS"/>
              </w:rPr>
              <w:t>reprezintă cheltuieli care pot fi atribuite unei anumite activități individuale din cadrul proiectului şi pentru care este demonstrată legătura cu activitatea/ sub activitatea în cauză</w:t>
            </w:r>
          </w:p>
        </w:tc>
      </w:tr>
      <w:tr w:rsidR="00B46B6E" w:rsidRPr="00E53DBA" w14:paraId="10B2212E" w14:textId="77777777" w:rsidTr="00A652D1">
        <w:tc>
          <w:tcPr>
            <w:tcW w:w="433" w:type="pct"/>
            <w:vMerge w:val="restart"/>
            <w:shd w:val="clear" w:color="auto" w:fill="EEECE1" w:themeFill="background2"/>
          </w:tcPr>
          <w:p w14:paraId="28ECF2BA" w14:textId="77777777" w:rsidR="00137E4E" w:rsidRPr="00E53DBA" w:rsidRDefault="00137E4E" w:rsidP="00D3598A">
            <w:pPr>
              <w:spacing w:after="0" w:line="240" w:lineRule="auto"/>
              <w:jc w:val="both"/>
              <w:rPr>
                <w:rFonts w:ascii="Trebuchet MS" w:hAnsi="Trebuchet MS"/>
              </w:rPr>
            </w:pPr>
            <w:r w:rsidRPr="00E53DBA">
              <w:rPr>
                <w:rFonts w:ascii="Trebuchet MS" w:hAnsi="Trebuchet MS"/>
                <w:b/>
              </w:rPr>
              <w:t>Cheltuielile eligibile</w:t>
            </w:r>
            <w:r w:rsidRPr="00E53DBA">
              <w:rPr>
                <w:rFonts w:ascii="Trebuchet MS" w:hAnsi="Trebuchet MS"/>
              </w:rPr>
              <w:t xml:space="preserve"> </w:t>
            </w:r>
            <w:r w:rsidRPr="00E53DBA">
              <w:rPr>
                <w:rFonts w:ascii="Trebuchet MS" w:hAnsi="Trebuchet MS"/>
                <w:b/>
              </w:rPr>
              <w:t xml:space="preserve">directe  </w:t>
            </w:r>
          </w:p>
        </w:tc>
        <w:tc>
          <w:tcPr>
            <w:tcW w:w="810" w:type="pct"/>
            <w:gridSpan w:val="2"/>
            <w:vAlign w:val="center"/>
          </w:tcPr>
          <w:p w14:paraId="25289939" w14:textId="77777777" w:rsidR="00137E4E" w:rsidRPr="00E53DBA" w:rsidRDefault="00137E4E" w:rsidP="00D3598A">
            <w:pPr>
              <w:spacing w:after="0" w:line="240" w:lineRule="auto"/>
              <w:jc w:val="both"/>
              <w:rPr>
                <w:rFonts w:ascii="Trebuchet MS" w:hAnsi="Trebuchet MS"/>
              </w:rPr>
            </w:pPr>
            <w:r w:rsidRPr="00E53DBA">
              <w:rPr>
                <w:rFonts w:ascii="Trebuchet MS" w:hAnsi="Trebuchet MS"/>
              </w:rPr>
              <w:t>9-Cheltuieli aferente managementului de proiect</w:t>
            </w:r>
          </w:p>
        </w:tc>
        <w:tc>
          <w:tcPr>
            <w:tcW w:w="1295" w:type="pct"/>
            <w:gridSpan w:val="2"/>
            <w:vAlign w:val="center"/>
          </w:tcPr>
          <w:p w14:paraId="218AE40B" w14:textId="53453F4B" w:rsidR="00137E4E" w:rsidRPr="00E53DBA" w:rsidRDefault="00712B46" w:rsidP="00D3598A">
            <w:pPr>
              <w:spacing w:after="0" w:line="240" w:lineRule="auto"/>
              <w:jc w:val="both"/>
              <w:rPr>
                <w:rFonts w:ascii="Trebuchet MS" w:hAnsi="Trebuchet MS"/>
              </w:rPr>
            </w:pPr>
            <w:r w:rsidRPr="00712B46">
              <w:rPr>
                <w:rFonts w:ascii="Trebuchet MS" w:hAnsi="Trebuchet MS"/>
              </w:rPr>
              <w:t>23 - cheltuieli salariale cu managerul de proiect</w:t>
            </w:r>
          </w:p>
        </w:tc>
        <w:tc>
          <w:tcPr>
            <w:tcW w:w="2462" w:type="pct"/>
            <w:gridSpan w:val="2"/>
          </w:tcPr>
          <w:p w14:paraId="685B46A5" w14:textId="77777777" w:rsidR="00137E4E" w:rsidRPr="00E53DBA" w:rsidRDefault="00137E4E" w:rsidP="00D3598A">
            <w:pPr>
              <w:numPr>
                <w:ilvl w:val="0"/>
                <w:numId w:val="12"/>
              </w:numPr>
              <w:spacing w:after="0" w:line="240" w:lineRule="auto"/>
              <w:jc w:val="both"/>
              <w:rPr>
                <w:rFonts w:ascii="Trebuchet MS" w:hAnsi="Trebuchet MS"/>
              </w:rPr>
            </w:pPr>
            <w:r w:rsidRPr="00E53DBA">
              <w:rPr>
                <w:rFonts w:ascii="Trebuchet MS" w:hAnsi="Trebuchet MS"/>
              </w:rPr>
              <w:t>Salariu manager de proiect.</w:t>
            </w:r>
          </w:p>
        </w:tc>
      </w:tr>
      <w:tr w:rsidR="00B46B6E" w:rsidRPr="00E53DBA" w14:paraId="08C5FD1D" w14:textId="77777777" w:rsidTr="00A652D1">
        <w:tc>
          <w:tcPr>
            <w:tcW w:w="433" w:type="pct"/>
            <w:vMerge/>
            <w:shd w:val="clear" w:color="auto" w:fill="EEECE1" w:themeFill="background2"/>
          </w:tcPr>
          <w:p w14:paraId="1CAF9125" w14:textId="77777777" w:rsidR="00137E4E" w:rsidRPr="00E53DBA" w:rsidRDefault="00137E4E" w:rsidP="00D3598A">
            <w:pPr>
              <w:spacing w:after="0" w:line="240" w:lineRule="auto"/>
              <w:jc w:val="both"/>
              <w:rPr>
                <w:rFonts w:ascii="Trebuchet MS" w:hAnsi="Trebuchet MS"/>
                <w:b/>
              </w:rPr>
            </w:pPr>
          </w:p>
        </w:tc>
        <w:tc>
          <w:tcPr>
            <w:tcW w:w="810" w:type="pct"/>
            <w:gridSpan w:val="2"/>
            <w:vMerge w:val="restart"/>
            <w:vAlign w:val="center"/>
          </w:tcPr>
          <w:p w14:paraId="165FEB19" w14:textId="77777777" w:rsidR="00137E4E" w:rsidRPr="00E53DBA" w:rsidRDefault="00137E4E" w:rsidP="00D3598A">
            <w:pPr>
              <w:spacing w:after="0" w:line="240" w:lineRule="auto"/>
              <w:jc w:val="both"/>
              <w:rPr>
                <w:rFonts w:ascii="Trebuchet MS" w:hAnsi="Trebuchet MS"/>
              </w:rPr>
            </w:pPr>
            <w:r w:rsidRPr="00E53DBA">
              <w:rPr>
                <w:rFonts w:ascii="Trebuchet MS" w:hAnsi="Trebuchet MS"/>
              </w:rPr>
              <w:t>25-Cheltuieli salariale</w:t>
            </w:r>
          </w:p>
        </w:tc>
        <w:tc>
          <w:tcPr>
            <w:tcW w:w="1295" w:type="pct"/>
            <w:gridSpan w:val="2"/>
            <w:vAlign w:val="center"/>
          </w:tcPr>
          <w:p w14:paraId="78CAC976" w14:textId="77777777" w:rsidR="00137E4E" w:rsidRPr="00E53DBA" w:rsidRDefault="00137E4E" w:rsidP="00D3598A">
            <w:pPr>
              <w:spacing w:after="0" w:line="240" w:lineRule="auto"/>
              <w:jc w:val="both"/>
              <w:rPr>
                <w:rFonts w:ascii="Trebuchet MS" w:hAnsi="Trebuchet MS"/>
              </w:rPr>
            </w:pPr>
            <w:r w:rsidRPr="00E53DBA">
              <w:rPr>
                <w:rFonts w:ascii="Trebuchet MS" w:hAnsi="Trebuchet MS"/>
              </w:rPr>
              <w:t>83-Cheltuieli salariale  nete cu personalul implicat în implementarea proiectului (în derularea activităților, altele decât management de proiect)</w:t>
            </w:r>
          </w:p>
        </w:tc>
        <w:tc>
          <w:tcPr>
            <w:tcW w:w="2462" w:type="pct"/>
            <w:gridSpan w:val="2"/>
          </w:tcPr>
          <w:p w14:paraId="169FBA97" w14:textId="77777777" w:rsidR="00137E4E" w:rsidRPr="00E53DBA" w:rsidRDefault="00137E4E" w:rsidP="00D3598A">
            <w:pPr>
              <w:numPr>
                <w:ilvl w:val="0"/>
                <w:numId w:val="12"/>
              </w:numPr>
              <w:spacing w:after="0" w:line="240" w:lineRule="auto"/>
              <w:jc w:val="both"/>
              <w:rPr>
                <w:rFonts w:ascii="Trebuchet MS" w:hAnsi="Trebuchet MS"/>
              </w:rPr>
            </w:pPr>
            <w:r w:rsidRPr="00E53DBA">
              <w:rPr>
                <w:rFonts w:ascii="Trebuchet MS" w:hAnsi="Trebuchet MS"/>
              </w:rPr>
              <w:t>Salarii pentru personalul implicat in implementarea proiectului altele decât management de proiect.</w:t>
            </w:r>
          </w:p>
        </w:tc>
      </w:tr>
      <w:tr w:rsidR="00B46B6E" w:rsidRPr="00E53DBA" w14:paraId="6118C580" w14:textId="77777777" w:rsidTr="00A652D1">
        <w:tc>
          <w:tcPr>
            <w:tcW w:w="433" w:type="pct"/>
            <w:vMerge/>
            <w:shd w:val="clear" w:color="auto" w:fill="EEECE1" w:themeFill="background2"/>
          </w:tcPr>
          <w:p w14:paraId="2E8BF53D" w14:textId="77777777" w:rsidR="00137E4E" w:rsidRPr="00E53DBA" w:rsidRDefault="00137E4E" w:rsidP="00D3598A">
            <w:pPr>
              <w:spacing w:after="0" w:line="240" w:lineRule="auto"/>
              <w:jc w:val="both"/>
              <w:rPr>
                <w:rFonts w:ascii="Trebuchet MS" w:hAnsi="Trebuchet MS"/>
              </w:rPr>
            </w:pPr>
          </w:p>
        </w:tc>
        <w:tc>
          <w:tcPr>
            <w:tcW w:w="810" w:type="pct"/>
            <w:gridSpan w:val="2"/>
            <w:vMerge/>
            <w:vAlign w:val="center"/>
          </w:tcPr>
          <w:p w14:paraId="4A4BE560" w14:textId="77777777" w:rsidR="00137E4E" w:rsidRPr="00E53DBA" w:rsidRDefault="00137E4E" w:rsidP="00D3598A">
            <w:pPr>
              <w:spacing w:after="0" w:line="240" w:lineRule="auto"/>
              <w:jc w:val="both"/>
              <w:rPr>
                <w:rFonts w:ascii="Trebuchet MS" w:hAnsi="Trebuchet MS"/>
              </w:rPr>
            </w:pPr>
          </w:p>
        </w:tc>
        <w:tc>
          <w:tcPr>
            <w:tcW w:w="1295" w:type="pct"/>
            <w:gridSpan w:val="2"/>
            <w:vAlign w:val="center"/>
          </w:tcPr>
          <w:p w14:paraId="5CAB60E6" w14:textId="77777777" w:rsidR="00137E4E" w:rsidRPr="00E53DBA" w:rsidRDefault="00137E4E" w:rsidP="00D3598A">
            <w:pPr>
              <w:spacing w:after="0" w:line="240" w:lineRule="auto"/>
              <w:jc w:val="both"/>
              <w:rPr>
                <w:rFonts w:ascii="Trebuchet MS" w:hAnsi="Trebuchet MS"/>
              </w:rPr>
            </w:pPr>
            <w:r w:rsidRPr="00E53DBA">
              <w:rPr>
                <w:rFonts w:ascii="Trebuchet MS" w:hAnsi="Trebuchet MS"/>
              </w:rPr>
              <w:t>164-Contribuții sociale aferente cheltuielilor salariale şi cheltuielilor asimilate acestora (contribuții angajați şi angajatori)</w:t>
            </w:r>
          </w:p>
        </w:tc>
        <w:tc>
          <w:tcPr>
            <w:tcW w:w="2462" w:type="pct"/>
            <w:gridSpan w:val="2"/>
          </w:tcPr>
          <w:p w14:paraId="35B14D45" w14:textId="77777777" w:rsidR="00137E4E" w:rsidRPr="00E53DBA" w:rsidRDefault="00137E4E" w:rsidP="00D3598A">
            <w:pPr>
              <w:numPr>
                <w:ilvl w:val="0"/>
                <w:numId w:val="12"/>
              </w:numPr>
              <w:spacing w:after="0" w:line="240" w:lineRule="auto"/>
              <w:jc w:val="both"/>
              <w:rPr>
                <w:rFonts w:ascii="Trebuchet MS" w:hAnsi="Trebuchet MS"/>
              </w:rPr>
            </w:pPr>
            <w:r w:rsidRPr="00E53DBA">
              <w:rPr>
                <w:rFonts w:ascii="Trebuchet MS" w:hAnsi="Trebuchet MS"/>
              </w:rPr>
              <w:t>Contribuții angajat şi angajator pentru manager de proiect</w:t>
            </w:r>
          </w:p>
          <w:p w14:paraId="6DEE1140" w14:textId="77777777" w:rsidR="00137E4E" w:rsidRPr="00E53DBA" w:rsidRDefault="00137E4E" w:rsidP="00D3598A">
            <w:pPr>
              <w:numPr>
                <w:ilvl w:val="0"/>
                <w:numId w:val="12"/>
              </w:numPr>
              <w:spacing w:after="0" w:line="240" w:lineRule="auto"/>
              <w:jc w:val="both"/>
              <w:rPr>
                <w:rFonts w:ascii="Trebuchet MS" w:hAnsi="Trebuchet MS"/>
              </w:rPr>
            </w:pPr>
            <w:r w:rsidRPr="00E53DBA">
              <w:rPr>
                <w:rFonts w:ascii="Trebuchet MS" w:hAnsi="Trebuchet MS"/>
              </w:rPr>
              <w:t>Contribuții angajați şi angajatori pentru personalul implicat in implementarea proiectului altele decât management de proiect.</w:t>
            </w:r>
          </w:p>
        </w:tc>
      </w:tr>
      <w:tr w:rsidR="00B46B6E" w:rsidRPr="00E53DBA" w14:paraId="5CD86F78" w14:textId="77777777" w:rsidTr="00A652D1">
        <w:tc>
          <w:tcPr>
            <w:tcW w:w="433" w:type="pct"/>
            <w:vMerge/>
            <w:shd w:val="clear" w:color="auto" w:fill="EEECE1" w:themeFill="background2"/>
          </w:tcPr>
          <w:p w14:paraId="0E5DA615" w14:textId="77777777" w:rsidR="00137E4E" w:rsidRPr="00E53DBA" w:rsidRDefault="00137E4E" w:rsidP="00D3598A">
            <w:pPr>
              <w:spacing w:after="0" w:line="240" w:lineRule="auto"/>
              <w:jc w:val="both"/>
              <w:rPr>
                <w:rFonts w:ascii="Trebuchet MS" w:hAnsi="Trebuchet MS"/>
              </w:rPr>
            </w:pPr>
          </w:p>
        </w:tc>
        <w:tc>
          <w:tcPr>
            <w:tcW w:w="810" w:type="pct"/>
            <w:gridSpan w:val="2"/>
            <w:vMerge w:val="restart"/>
            <w:vAlign w:val="center"/>
          </w:tcPr>
          <w:p w14:paraId="39B91A4B" w14:textId="77777777" w:rsidR="00137E4E" w:rsidRPr="00E53DBA" w:rsidRDefault="00137E4E" w:rsidP="00D3598A">
            <w:pPr>
              <w:spacing w:after="0" w:line="240" w:lineRule="auto"/>
              <w:jc w:val="both"/>
              <w:rPr>
                <w:rFonts w:ascii="Trebuchet MS" w:hAnsi="Trebuchet MS"/>
              </w:rPr>
            </w:pPr>
            <w:r w:rsidRPr="00E53DBA">
              <w:rPr>
                <w:rFonts w:ascii="Trebuchet MS" w:hAnsi="Trebuchet MS"/>
              </w:rPr>
              <w:t>27-Cheltuieli cu deplasarea</w:t>
            </w:r>
          </w:p>
        </w:tc>
        <w:tc>
          <w:tcPr>
            <w:tcW w:w="1295" w:type="pct"/>
            <w:gridSpan w:val="2"/>
            <w:vAlign w:val="center"/>
          </w:tcPr>
          <w:p w14:paraId="0D327E99" w14:textId="77777777" w:rsidR="00137E4E" w:rsidRPr="00E53DBA" w:rsidRDefault="00137E4E" w:rsidP="00D3598A">
            <w:pPr>
              <w:spacing w:after="0" w:line="240" w:lineRule="auto"/>
              <w:jc w:val="both"/>
              <w:rPr>
                <w:rFonts w:ascii="Trebuchet MS" w:hAnsi="Trebuchet MS"/>
              </w:rPr>
            </w:pPr>
            <w:r w:rsidRPr="00E53DBA">
              <w:rPr>
                <w:rFonts w:ascii="Trebuchet MS" w:hAnsi="Trebuchet MS"/>
              </w:rPr>
              <w:t>98-Cheltuieli cu deplasarea pentru personal propriu și experți implicați in implementarea proiectului</w:t>
            </w:r>
          </w:p>
        </w:tc>
        <w:tc>
          <w:tcPr>
            <w:tcW w:w="2462" w:type="pct"/>
            <w:gridSpan w:val="2"/>
          </w:tcPr>
          <w:p w14:paraId="652F74C5" w14:textId="77777777" w:rsidR="00137E4E" w:rsidRPr="00E53DBA" w:rsidRDefault="00137E4E" w:rsidP="00D3598A">
            <w:pPr>
              <w:numPr>
                <w:ilvl w:val="0"/>
                <w:numId w:val="12"/>
              </w:numPr>
              <w:spacing w:after="0" w:line="240" w:lineRule="auto"/>
              <w:jc w:val="both"/>
              <w:rPr>
                <w:rFonts w:ascii="Trebuchet MS" w:hAnsi="Trebuchet MS"/>
              </w:rPr>
            </w:pPr>
            <w:r w:rsidRPr="00E53DBA">
              <w:rPr>
                <w:rFonts w:ascii="Trebuchet MS" w:hAnsi="Trebuchet MS"/>
              </w:rPr>
              <w:t>Cheltuieli pentru cazare</w:t>
            </w:r>
          </w:p>
          <w:p w14:paraId="689F8474" w14:textId="77777777" w:rsidR="00137E4E" w:rsidRPr="00E53DBA" w:rsidRDefault="00137E4E" w:rsidP="00D3598A">
            <w:pPr>
              <w:numPr>
                <w:ilvl w:val="0"/>
                <w:numId w:val="12"/>
              </w:numPr>
              <w:spacing w:after="0" w:line="240" w:lineRule="auto"/>
              <w:jc w:val="both"/>
              <w:rPr>
                <w:rFonts w:ascii="Trebuchet MS" w:hAnsi="Trebuchet MS"/>
              </w:rPr>
            </w:pPr>
            <w:r w:rsidRPr="00E53DBA">
              <w:rPr>
                <w:rFonts w:ascii="Trebuchet MS" w:hAnsi="Trebuchet MS"/>
              </w:rPr>
              <w:t>Cheltuieli cu diurna personalului propriu</w:t>
            </w:r>
          </w:p>
          <w:p w14:paraId="4AA93CA4" w14:textId="77777777" w:rsidR="00137E4E" w:rsidRPr="00E53DBA" w:rsidRDefault="00137E4E" w:rsidP="00D3598A">
            <w:pPr>
              <w:numPr>
                <w:ilvl w:val="0"/>
                <w:numId w:val="12"/>
              </w:numPr>
              <w:spacing w:after="0" w:line="240" w:lineRule="auto"/>
              <w:jc w:val="both"/>
              <w:rPr>
                <w:rFonts w:ascii="Trebuchet MS" w:hAnsi="Trebuchet MS"/>
              </w:rPr>
            </w:pPr>
            <w:r w:rsidRPr="00E53DBA">
              <w:rPr>
                <w:rFonts w:ascii="Trebuchet MS" w:hAnsi="Trebuchet MS"/>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59884C00" w14:textId="77777777" w:rsidR="00137E4E" w:rsidRPr="00E53DBA" w:rsidRDefault="00137E4E" w:rsidP="00D3598A">
            <w:pPr>
              <w:numPr>
                <w:ilvl w:val="0"/>
                <w:numId w:val="12"/>
              </w:numPr>
              <w:spacing w:after="0" w:line="240" w:lineRule="auto"/>
              <w:jc w:val="both"/>
              <w:rPr>
                <w:rFonts w:ascii="Trebuchet MS" w:hAnsi="Trebuchet MS"/>
              </w:rPr>
            </w:pPr>
            <w:r w:rsidRPr="00E53DBA">
              <w:rPr>
                <w:rFonts w:ascii="Trebuchet MS" w:hAnsi="Trebuchet MS"/>
              </w:rPr>
              <w:t>Taxe şi asigurări de călătorie și asigurări medicale aferente deplasării</w:t>
            </w:r>
          </w:p>
        </w:tc>
      </w:tr>
      <w:tr w:rsidR="00B46B6E" w:rsidRPr="00E53DBA" w14:paraId="325AC694" w14:textId="77777777" w:rsidTr="00A652D1">
        <w:tc>
          <w:tcPr>
            <w:tcW w:w="433" w:type="pct"/>
            <w:vMerge/>
            <w:shd w:val="clear" w:color="auto" w:fill="EEECE1" w:themeFill="background2"/>
          </w:tcPr>
          <w:p w14:paraId="763935C4" w14:textId="77777777" w:rsidR="00137E4E" w:rsidRPr="00E53DBA" w:rsidRDefault="00137E4E" w:rsidP="00D3598A">
            <w:pPr>
              <w:spacing w:after="0" w:line="240" w:lineRule="auto"/>
              <w:jc w:val="both"/>
              <w:rPr>
                <w:rFonts w:ascii="Trebuchet MS" w:hAnsi="Trebuchet MS"/>
              </w:rPr>
            </w:pPr>
          </w:p>
        </w:tc>
        <w:tc>
          <w:tcPr>
            <w:tcW w:w="810" w:type="pct"/>
            <w:gridSpan w:val="2"/>
            <w:vMerge/>
          </w:tcPr>
          <w:p w14:paraId="0BD0A4FB" w14:textId="77777777" w:rsidR="00137E4E" w:rsidRPr="00E53DBA" w:rsidRDefault="00137E4E" w:rsidP="00D3598A">
            <w:pPr>
              <w:spacing w:after="0" w:line="240" w:lineRule="auto"/>
              <w:jc w:val="both"/>
              <w:rPr>
                <w:rFonts w:ascii="Trebuchet MS" w:hAnsi="Trebuchet MS"/>
              </w:rPr>
            </w:pPr>
          </w:p>
        </w:tc>
        <w:tc>
          <w:tcPr>
            <w:tcW w:w="1295" w:type="pct"/>
            <w:gridSpan w:val="2"/>
            <w:vAlign w:val="center"/>
          </w:tcPr>
          <w:p w14:paraId="5E55DF90" w14:textId="77777777" w:rsidR="00137E4E" w:rsidRPr="00E53DBA" w:rsidRDefault="00137E4E" w:rsidP="00D3598A">
            <w:pPr>
              <w:spacing w:after="0" w:line="240" w:lineRule="auto"/>
              <w:jc w:val="both"/>
              <w:rPr>
                <w:rFonts w:ascii="Trebuchet MS" w:hAnsi="Trebuchet MS"/>
              </w:rPr>
            </w:pPr>
            <w:r w:rsidRPr="00E53DBA">
              <w:rPr>
                <w:rFonts w:ascii="Trebuchet MS" w:hAnsi="Trebuchet MS"/>
              </w:rPr>
              <w:t>97-Cheltuieli cu deplasarea pentru participanţi - grup ţintă</w:t>
            </w:r>
          </w:p>
        </w:tc>
        <w:tc>
          <w:tcPr>
            <w:tcW w:w="2462" w:type="pct"/>
            <w:gridSpan w:val="2"/>
          </w:tcPr>
          <w:p w14:paraId="1F6E81DD"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Cheltuieli pentru cazare</w:t>
            </w:r>
          </w:p>
          <w:p w14:paraId="6D78B9FF"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4B846D1D"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Taxe şi asigurări de călătorie și asigurări medicale aferente deplasării</w:t>
            </w:r>
          </w:p>
        </w:tc>
      </w:tr>
      <w:tr w:rsidR="005345D2" w:rsidRPr="00E53DBA" w14:paraId="2A7402DE" w14:textId="77777777" w:rsidTr="00A652D1">
        <w:tc>
          <w:tcPr>
            <w:tcW w:w="433" w:type="pct"/>
            <w:vMerge/>
            <w:shd w:val="clear" w:color="auto" w:fill="EEECE1" w:themeFill="background2"/>
          </w:tcPr>
          <w:p w14:paraId="5F80FBD2" w14:textId="77777777" w:rsidR="005345D2" w:rsidRPr="00E53DBA" w:rsidRDefault="005345D2" w:rsidP="00D3598A">
            <w:pPr>
              <w:spacing w:after="0" w:line="240" w:lineRule="auto"/>
              <w:jc w:val="both"/>
              <w:rPr>
                <w:rFonts w:ascii="Trebuchet MS" w:hAnsi="Trebuchet MS"/>
              </w:rPr>
            </w:pPr>
          </w:p>
        </w:tc>
        <w:tc>
          <w:tcPr>
            <w:tcW w:w="810" w:type="pct"/>
            <w:gridSpan w:val="2"/>
            <w:vMerge w:val="restart"/>
            <w:vAlign w:val="center"/>
          </w:tcPr>
          <w:p w14:paraId="7249A23E" w14:textId="77777777" w:rsidR="005345D2" w:rsidRPr="00E53DBA" w:rsidRDefault="005345D2" w:rsidP="00D3598A">
            <w:pPr>
              <w:spacing w:after="0" w:line="240" w:lineRule="auto"/>
              <w:jc w:val="both"/>
              <w:rPr>
                <w:rFonts w:ascii="Trebuchet MS" w:hAnsi="Trebuchet MS"/>
              </w:rPr>
            </w:pPr>
            <w:r w:rsidRPr="00E53DBA">
              <w:rPr>
                <w:rFonts w:ascii="Trebuchet MS" w:hAnsi="Trebuchet MS"/>
              </w:rPr>
              <w:t>29-Cheltuieli cu servicii</w:t>
            </w:r>
          </w:p>
        </w:tc>
        <w:tc>
          <w:tcPr>
            <w:tcW w:w="1295" w:type="pct"/>
            <w:gridSpan w:val="2"/>
            <w:vAlign w:val="center"/>
          </w:tcPr>
          <w:p w14:paraId="0DE22780" w14:textId="23A84B6C" w:rsidR="005345D2" w:rsidRPr="00E53DBA" w:rsidRDefault="005345D2" w:rsidP="00D3598A">
            <w:pPr>
              <w:spacing w:after="0" w:line="240" w:lineRule="auto"/>
              <w:jc w:val="both"/>
              <w:rPr>
                <w:rFonts w:ascii="Trebuchet MS" w:hAnsi="Trebuchet MS"/>
              </w:rPr>
            </w:pPr>
            <w:r w:rsidRPr="00E53DBA">
              <w:rPr>
                <w:rFonts w:ascii="Trebuchet MS" w:hAnsi="Trebuchet MS"/>
              </w:rPr>
              <w:t>100-Cheltuieli pentru consultanță și expertiză</w:t>
            </w:r>
            <w:r w:rsidR="00A51C3A">
              <w:rPr>
                <w:rFonts w:ascii="Trebuchet MS" w:hAnsi="Trebuchet MS"/>
              </w:rPr>
              <w:t xml:space="preserve">, </w:t>
            </w:r>
            <w:r w:rsidR="00A51C3A" w:rsidRPr="00A51C3A">
              <w:rPr>
                <w:rFonts w:ascii="Trebuchet MS" w:hAnsi="Trebuchet MS"/>
              </w:rPr>
              <w:t>inclusiv pentru elaborare PMUD</w:t>
            </w:r>
          </w:p>
        </w:tc>
        <w:tc>
          <w:tcPr>
            <w:tcW w:w="2462" w:type="pct"/>
            <w:gridSpan w:val="2"/>
          </w:tcPr>
          <w:p w14:paraId="38122075" w14:textId="77777777" w:rsidR="005345D2" w:rsidRPr="00E53DBA" w:rsidRDefault="005345D2" w:rsidP="00D3598A">
            <w:pPr>
              <w:numPr>
                <w:ilvl w:val="0"/>
                <w:numId w:val="4"/>
              </w:numPr>
              <w:spacing w:after="0" w:line="240" w:lineRule="auto"/>
              <w:jc w:val="both"/>
              <w:rPr>
                <w:rFonts w:ascii="Trebuchet MS" w:hAnsi="Trebuchet MS"/>
              </w:rPr>
            </w:pPr>
            <w:r w:rsidRPr="00E53DBA">
              <w:rPr>
                <w:rFonts w:ascii="Trebuchet MS" w:hAnsi="Trebuchet MS"/>
              </w:rPr>
              <w:t>Cheltuieli aferente diverselor achiziții de servicii specializate, pentru care beneficiarul nu are expertiza necesară (de exemplu formare profesională, asistență juridică, dezvoltarea de aplicatii și sisteme informatice, etc.)</w:t>
            </w:r>
          </w:p>
        </w:tc>
      </w:tr>
      <w:tr w:rsidR="005345D2" w:rsidRPr="00E53DBA" w14:paraId="2CB566C3" w14:textId="77777777" w:rsidTr="00A652D1">
        <w:tc>
          <w:tcPr>
            <w:tcW w:w="433" w:type="pct"/>
            <w:vMerge/>
            <w:shd w:val="clear" w:color="auto" w:fill="EEECE1" w:themeFill="background2"/>
          </w:tcPr>
          <w:p w14:paraId="3F9EDABC" w14:textId="77777777" w:rsidR="005345D2" w:rsidRPr="00E53DBA" w:rsidRDefault="005345D2" w:rsidP="00D3598A">
            <w:pPr>
              <w:spacing w:after="0" w:line="240" w:lineRule="auto"/>
              <w:jc w:val="both"/>
              <w:rPr>
                <w:rFonts w:ascii="Trebuchet MS" w:hAnsi="Trebuchet MS"/>
              </w:rPr>
            </w:pPr>
          </w:p>
        </w:tc>
        <w:tc>
          <w:tcPr>
            <w:tcW w:w="810" w:type="pct"/>
            <w:gridSpan w:val="2"/>
            <w:vMerge/>
            <w:vAlign w:val="center"/>
          </w:tcPr>
          <w:p w14:paraId="4C3A4134" w14:textId="77777777" w:rsidR="005345D2" w:rsidRPr="00E53DBA" w:rsidRDefault="005345D2" w:rsidP="00D3598A">
            <w:pPr>
              <w:spacing w:after="0" w:line="240" w:lineRule="auto"/>
              <w:jc w:val="both"/>
              <w:rPr>
                <w:rFonts w:ascii="Trebuchet MS" w:hAnsi="Trebuchet MS"/>
              </w:rPr>
            </w:pPr>
          </w:p>
        </w:tc>
        <w:tc>
          <w:tcPr>
            <w:tcW w:w="1295" w:type="pct"/>
            <w:gridSpan w:val="2"/>
            <w:vAlign w:val="center"/>
          </w:tcPr>
          <w:p w14:paraId="71E438BC" w14:textId="77777777" w:rsidR="005345D2" w:rsidRPr="00E53DBA" w:rsidRDefault="005345D2" w:rsidP="00D3598A">
            <w:pPr>
              <w:spacing w:after="0" w:line="240" w:lineRule="auto"/>
              <w:jc w:val="both"/>
              <w:rPr>
                <w:rFonts w:ascii="Trebuchet MS" w:hAnsi="Trebuchet MS"/>
              </w:rPr>
            </w:pPr>
            <w:r w:rsidRPr="00E53DBA">
              <w:rPr>
                <w:rFonts w:ascii="Trebuchet MS" w:hAnsi="Trebuchet MS"/>
              </w:rPr>
              <w:t>104-Cheltuieli cu servicii pentru organizarea de evenimente și cursuri de formare</w:t>
            </w:r>
          </w:p>
        </w:tc>
        <w:tc>
          <w:tcPr>
            <w:tcW w:w="2462" w:type="pct"/>
            <w:gridSpan w:val="2"/>
          </w:tcPr>
          <w:p w14:paraId="5B618420" w14:textId="77777777" w:rsidR="005345D2" w:rsidRPr="00E53DBA" w:rsidRDefault="005345D2" w:rsidP="00D3598A">
            <w:pPr>
              <w:numPr>
                <w:ilvl w:val="0"/>
                <w:numId w:val="4"/>
              </w:numPr>
              <w:spacing w:after="0" w:line="240" w:lineRule="auto"/>
              <w:jc w:val="both"/>
              <w:rPr>
                <w:rFonts w:ascii="Trebuchet MS" w:hAnsi="Trebuchet MS"/>
              </w:rPr>
            </w:pPr>
            <w:r w:rsidRPr="00E53DBA">
              <w:rPr>
                <w:rFonts w:ascii="Trebuchet MS" w:hAnsi="Trebuchet MS"/>
              </w:rPr>
              <w:t>Servicii de transport de materiale şi echipamente</w:t>
            </w:r>
          </w:p>
          <w:p w14:paraId="471694F8" w14:textId="77777777" w:rsidR="005345D2" w:rsidRPr="00E53DBA" w:rsidRDefault="005345D2" w:rsidP="00D3598A">
            <w:pPr>
              <w:numPr>
                <w:ilvl w:val="0"/>
                <w:numId w:val="4"/>
              </w:numPr>
              <w:spacing w:after="0" w:line="240" w:lineRule="auto"/>
              <w:jc w:val="both"/>
              <w:rPr>
                <w:rFonts w:ascii="Trebuchet MS" w:hAnsi="Trebuchet MS"/>
              </w:rPr>
            </w:pPr>
            <w:r w:rsidRPr="00E53DBA">
              <w:rPr>
                <w:rFonts w:ascii="Trebuchet MS" w:hAnsi="Trebuchet MS"/>
              </w:rPr>
              <w:t>Pachete complete conținând transport, cazarea şi/sau hrana participanților/ personalului propriu</w:t>
            </w:r>
          </w:p>
          <w:p w14:paraId="485DC3A9" w14:textId="77777777" w:rsidR="005345D2" w:rsidRPr="00E53DBA" w:rsidRDefault="005345D2" w:rsidP="00D3598A">
            <w:pPr>
              <w:numPr>
                <w:ilvl w:val="0"/>
                <w:numId w:val="4"/>
              </w:numPr>
              <w:spacing w:after="0" w:line="240" w:lineRule="auto"/>
              <w:jc w:val="both"/>
              <w:rPr>
                <w:rFonts w:ascii="Trebuchet MS" w:hAnsi="Trebuchet MS"/>
              </w:rPr>
            </w:pPr>
            <w:r w:rsidRPr="00E53DBA">
              <w:rPr>
                <w:rFonts w:ascii="Trebuchet MS" w:hAnsi="Trebuchet MS"/>
              </w:rPr>
              <w:t>Organizarea de evenimente</w:t>
            </w:r>
          </w:p>
          <w:p w14:paraId="502814DE" w14:textId="77777777" w:rsidR="005345D2" w:rsidRPr="00E53DBA" w:rsidRDefault="005345D2" w:rsidP="00D3598A">
            <w:pPr>
              <w:numPr>
                <w:ilvl w:val="0"/>
                <w:numId w:val="4"/>
              </w:numPr>
              <w:spacing w:after="0" w:line="240" w:lineRule="auto"/>
              <w:jc w:val="both"/>
              <w:rPr>
                <w:rFonts w:ascii="Trebuchet MS" w:hAnsi="Trebuchet MS"/>
              </w:rPr>
            </w:pPr>
            <w:r w:rsidRPr="00E53DBA">
              <w:rPr>
                <w:rFonts w:ascii="Trebuchet MS" w:hAnsi="Trebuchet MS"/>
              </w:rPr>
              <w:t>Editarea şi tipărirea de materiale pentru sesiuni de instruire/formare</w:t>
            </w:r>
          </w:p>
        </w:tc>
      </w:tr>
      <w:tr w:rsidR="00B46B6E" w:rsidRPr="00E53DBA" w14:paraId="6F2C2874" w14:textId="77777777" w:rsidTr="00A652D1">
        <w:tc>
          <w:tcPr>
            <w:tcW w:w="433" w:type="pct"/>
            <w:vMerge/>
            <w:shd w:val="clear" w:color="auto" w:fill="EEECE1" w:themeFill="background2"/>
          </w:tcPr>
          <w:p w14:paraId="4633FFB6" w14:textId="77777777" w:rsidR="00137E4E" w:rsidRPr="00E53DBA" w:rsidRDefault="00137E4E" w:rsidP="00D3598A">
            <w:pPr>
              <w:spacing w:after="0" w:line="240" w:lineRule="auto"/>
              <w:jc w:val="both"/>
              <w:rPr>
                <w:rFonts w:ascii="Trebuchet MS" w:hAnsi="Trebuchet MS"/>
              </w:rPr>
            </w:pPr>
          </w:p>
        </w:tc>
        <w:tc>
          <w:tcPr>
            <w:tcW w:w="810" w:type="pct"/>
            <w:gridSpan w:val="2"/>
            <w:vAlign w:val="center"/>
          </w:tcPr>
          <w:p w14:paraId="53E5BDC9" w14:textId="3601C86A" w:rsidR="00137E4E" w:rsidRPr="00E53DBA" w:rsidRDefault="00137E4E" w:rsidP="008E5CFA">
            <w:pPr>
              <w:spacing w:after="0" w:line="240" w:lineRule="auto"/>
              <w:jc w:val="both"/>
              <w:rPr>
                <w:rFonts w:ascii="Trebuchet MS" w:hAnsi="Trebuchet MS"/>
              </w:rPr>
            </w:pPr>
            <w:r w:rsidRPr="00E53DBA">
              <w:rPr>
                <w:rFonts w:ascii="Trebuchet MS" w:hAnsi="Trebuchet MS"/>
              </w:rPr>
              <w:t>11-Cheltuieli cu taxe/ abonamente/ cotizații/ acorduri/ autorizații necesare pentru implementarea proiectului</w:t>
            </w:r>
          </w:p>
        </w:tc>
        <w:tc>
          <w:tcPr>
            <w:tcW w:w="1295" w:type="pct"/>
            <w:gridSpan w:val="2"/>
            <w:vAlign w:val="center"/>
          </w:tcPr>
          <w:p w14:paraId="2FAEAB9A" w14:textId="7D725582" w:rsidR="00137E4E" w:rsidRPr="00E53DBA" w:rsidRDefault="00137E4E" w:rsidP="00D3598A">
            <w:pPr>
              <w:spacing w:after="0" w:line="240" w:lineRule="auto"/>
              <w:jc w:val="both"/>
              <w:rPr>
                <w:rFonts w:ascii="Trebuchet MS" w:hAnsi="Trebuchet MS"/>
              </w:rPr>
            </w:pPr>
            <w:r w:rsidRPr="00E53DBA">
              <w:rPr>
                <w:rFonts w:ascii="Trebuchet MS" w:hAnsi="Trebuchet MS"/>
              </w:rPr>
              <w:t>32-Cheltuieli cu taxe/ abonamente/ cotizații/ acorduri/ autorizații</w:t>
            </w:r>
            <w:r w:rsidR="008E5CFA">
              <w:rPr>
                <w:rFonts w:ascii="Trebuchet MS" w:hAnsi="Trebuchet MS"/>
              </w:rPr>
              <w:t>/garanții bancare</w:t>
            </w:r>
            <w:r w:rsidRPr="00E53DBA">
              <w:rPr>
                <w:rFonts w:ascii="Trebuchet MS" w:hAnsi="Trebuchet MS"/>
              </w:rPr>
              <w:t xml:space="preserve"> necesare pentru implementarea proiectului</w:t>
            </w:r>
          </w:p>
        </w:tc>
        <w:tc>
          <w:tcPr>
            <w:tcW w:w="2462" w:type="pct"/>
            <w:gridSpan w:val="2"/>
          </w:tcPr>
          <w:p w14:paraId="5AF9F5C8"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Achiziționare de publicații, cărți, reviste de specialitate, materiale educaționale relevante pentru proiect, în format tipărit, audio şi/ sau electronic</w:t>
            </w:r>
          </w:p>
          <w:p w14:paraId="4256D465"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 xml:space="preserve">Taxe de eliberare a certificatelor de calificare/ absolvire                                </w:t>
            </w:r>
          </w:p>
          <w:p w14:paraId="181EFF42" w14:textId="77777777" w:rsidR="00AD2C59"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 xml:space="preserve">Taxe de participare la programe de formare/ educație   </w:t>
            </w:r>
          </w:p>
          <w:p w14:paraId="78335546" w14:textId="30C4D4C2" w:rsidR="00AD2C59" w:rsidRPr="00E53DBA" w:rsidRDefault="00AD2C59" w:rsidP="00D3598A">
            <w:pPr>
              <w:keepNext/>
              <w:keepLines/>
              <w:numPr>
                <w:ilvl w:val="0"/>
                <w:numId w:val="4"/>
              </w:numPr>
              <w:spacing w:before="40" w:after="0" w:line="240" w:lineRule="auto"/>
              <w:jc w:val="both"/>
              <w:outlineLvl w:val="2"/>
              <w:rPr>
                <w:rFonts w:ascii="Trebuchet MS" w:hAnsi="Trebuchet MS"/>
              </w:rPr>
            </w:pPr>
            <w:bookmarkStart w:id="43" w:name="_Toc515904699"/>
            <w:r w:rsidRPr="00E53DBA">
              <w:rPr>
                <w:rFonts w:ascii="Trebuchet MS" w:hAnsi="Trebuchet MS"/>
              </w:rPr>
              <w:t>Taxă de inscriere în Colegiul Asistenților Sociali din România</w:t>
            </w:r>
            <w:bookmarkEnd w:id="43"/>
          </w:p>
          <w:p w14:paraId="645B5783" w14:textId="77777777" w:rsidR="00AD2C59" w:rsidRPr="00E53DBA" w:rsidRDefault="00AD2C59" w:rsidP="00D3598A">
            <w:pPr>
              <w:keepNext/>
              <w:keepLines/>
              <w:numPr>
                <w:ilvl w:val="0"/>
                <w:numId w:val="4"/>
              </w:numPr>
              <w:spacing w:before="40" w:after="0" w:line="240" w:lineRule="auto"/>
              <w:jc w:val="both"/>
              <w:outlineLvl w:val="2"/>
              <w:rPr>
                <w:rFonts w:ascii="Trebuchet MS" w:hAnsi="Trebuchet MS"/>
              </w:rPr>
            </w:pPr>
            <w:bookmarkStart w:id="44" w:name="_Toc515904700"/>
            <w:r w:rsidRPr="00E53DBA">
              <w:rPr>
                <w:rFonts w:ascii="Trebuchet MS" w:hAnsi="Trebuchet MS"/>
              </w:rPr>
              <w:t>Cotizația anuală de apartenență la CNASR</w:t>
            </w:r>
            <w:bookmarkEnd w:id="44"/>
          </w:p>
          <w:p w14:paraId="1F392AD0" w14:textId="77777777" w:rsidR="00137E4E" w:rsidRPr="00E53DBA" w:rsidRDefault="00AD2C59" w:rsidP="00D3598A">
            <w:pPr>
              <w:keepNext/>
              <w:keepLines/>
              <w:numPr>
                <w:ilvl w:val="0"/>
                <w:numId w:val="4"/>
              </w:numPr>
              <w:spacing w:before="40" w:after="0" w:line="240" w:lineRule="auto"/>
              <w:jc w:val="both"/>
              <w:outlineLvl w:val="2"/>
              <w:rPr>
                <w:rFonts w:ascii="Trebuchet MS" w:hAnsi="Trebuchet MS"/>
              </w:rPr>
            </w:pPr>
            <w:bookmarkStart w:id="45" w:name="_Toc515904701"/>
            <w:r w:rsidRPr="00E53DBA">
              <w:rPr>
                <w:rFonts w:ascii="Trebuchet MS" w:hAnsi="Trebuchet MS"/>
              </w:rPr>
              <w:t>Taxă pentru eliberarea avizului de liberă practică pentru asisten</w:t>
            </w:r>
            <w:r w:rsidR="00C84A20" w:rsidRPr="00E53DBA">
              <w:rPr>
                <w:rFonts w:ascii="Trebuchet MS" w:hAnsi="Trebuchet MS"/>
              </w:rPr>
              <w:t>t</w:t>
            </w:r>
            <w:r w:rsidRPr="00E53DBA">
              <w:rPr>
                <w:rFonts w:ascii="Trebuchet MS" w:hAnsi="Trebuchet MS"/>
              </w:rPr>
              <w:t>ul medical comunitar</w:t>
            </w:r>
            <w:bookmarkEnd w:id="45"/>
            <w:r w:rsidR="00137E4E" w:rsidRPr="00E53DBA">
              <w:rPr>
                <w:rFonts w:ascii="Trebuchet MS" w:hAnsi="Trebuchet MS"/>
              </w:rPr>
              <w:t xml:space="preserve">                          </w:t>
            </w:r>
          </w:p>
        </w:tc>
      </w:tr>
      <w:tr w:rsidR="00B46B6E" w:rsidRPr="00E53DBA" w14:paraId="2F25C490" w14:textId="77777777" w:rsidTr="00A652D1">
        <w:trPr>
          <w:trHeight w:val="268"/>
        </w:trPr>
        <w:tc>
          <w:tcPr>
            <w:tcW w:w="433" w:type="pct"/>
            <w:vMerge/>
            <w:shd w:val="clear" w:color="auto" w:fill="EEECE1" w:themeFill="background2"/>
          </w:tcPr>
          <w:p w14:paraId="0C18E181" w14:textId="77777777" w:rsidR="00137E4E" w:rsidRPr="00E53DBA" w:rsidRDefault="00137E4E" w:rsidP="00D3598A">
            <w:pPr>
              <w:spacing w:after="0" w:line="240" w:lineRule="auto"/>
              <w:jc w:val="both"/>
              <w:rPr>
                <w:rFonts w:ascii="Trebuchet MS" w:hAnsi="Trebuchet MS"/>
              </w:rPr>
            </w:pPr>
          </w:p>
        </w:tc>
        <w:tc>
          <w:tcPr>
            <w:tcW w:w="810" w:type="pct"/>
            <w:gridSpan w:val="2"/>
            <w:vAlign w:val="center"/>
          </w:tcPr>
          <w:p w14:paraId="318FD2FA" w14:textId="77777777" w:rsidR="00137E4E" w:rsidRPr="00E53DBA" w:rsidRDefault="00137E4E" w:rsidP="00D3598A">
            <w:pPr>
              <w:spacing w:after="0" w:line="240" w:lineRule="auto"/>
              <w:jc w:val="both"/>
              <w:rPr>
                <w:rFonts w:ascii="Trebuchet MS" w:hAnsi="Trebuchet MS"/>
              </w:rPr>
            </w:pPr>
            <w:r w:rsidRPr="00E53DBA">
              <w:rPr>
                <w:rFonts w:ascii="Trebuchet MS" w:hAnsi="Trebuchet MS"/>
              </w:rPr>
              <w:t xml:space="preserve">21-Cheltuieli cu achiziția de active fixe corporale (altele decât terenuri și imobile), obiecte de inventar, materii prime </w:t>
            </w:r>
            <w:r w:rsidRPr="00E53DBA">
              <w:rPr>
                <w:rFonts w:ascii="Trebuchet MS" w:hAnsi="Trebuchet MS"/>
              </w:rPr>
              <w:lastRenderedPageBreak/>
              <w:t>și materiale, inclusiv materiale consumabile</w:t>
            </w:r>
          </w:p>
        </w:tc>
        <w:tc>
          <w:tcPr>
            <w:tcW w:w="1295" w:type="pct"/>
            <w:gridSpan w:val="2"/>
            <w:vAlign w:val="center"/>
          </w:tcPr>
          <w:p w14:paraId="759D94BD" w14:textId="77777777" w:rsidR="00137E4E" w:rsidRPr="00E53DBA" w:rsidRDefault="00137E4E" w:rsidP="00D3598A">
            <w:pPr>
              <w:spacing w:after="0" w:line="240" w:lineRule="auto"/>
              <w:jc w:val="both"/>
              <w:rPr>
                <w:rFonts w:ascii="Trebuchet MS" w:hAnsi="Trebuchet MS"/>
              </w:rPr>
            </w:pPr>
            <w:r w:rsidRPr="00E53DBA">
              <w:rPr>
                <w:rFonts w:ascii="Trebuchet MS" w:hAnsi="Trebuchet MS"/>
              </w:rPr>
              <w:lastRenderedPageBreak/>
              <w:t>70-Cheltuieli cu achiziția de materii prime, materiale consumabile și alte produse similare necesare proiectului</w:t>
            </w:r>
          </w:p>
        </w:tc>
        <w:tc>
          <w:tcPr>
            <w:tcW w:w="2462" w:type="pct"/>
            <w:gridSpan w:val="2"/>
          </w:tcPr>
          <w:p w14:paraId="39600149"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Materiale consumabile</w:t>
            </w:r>
          </w:p>
          <w:p w14:paraId="331E1347"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Cheltuieli cu materii prime și materiale necesare derulării cursurilor practice</w:t>
            </w:r>
          </w:p>
          <w:p w14:paraId="23D668C1"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Materiale direct atribuibile susținerii activităților de educație și formare</w:t>
            </w:r>
          </w:p>
          <w:p w14:paraId="737D8568"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Papetărie</w:t>
            </w:r>
          </w:p>
          <w:p w14:paraId="3173EA0F"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Cheltuieli cu materialele auxiliare</w:t>
            </w:r>
          </w:p>
          <w:p w14:paraId="46E6FDEB"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Multiplicare</w:t>
            </w:r>
          </w:p>
          <w:p w14:paraId="26A7EA41"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Licențe si software</w:t>
            </w:r>
          </w:p>
          <w:p w14:paraId="12D276D7" w14:textId="77777777" w:rsidR="00137E4E" w:rsidRPr="00E53DBA" w:rsidRDefault="00137E4E" w:rsidP="00D3598A">
            <w:pPr>
              <w:spacing w:after="0" w:line="240" w:lineRule="auto"/>
              <w:jc w:val="both"/>
              <w:rPr>
                <w:rFonts w:ascii="Trebuchet MS" w:hAnsi="Trebuchet MS"/>
              </w:rPr>
            </w:pPr>
          </w:p>
        </w:tc>
      </w:tr>
      <w:tr w:rsidR="00B46B6E" w:rsidRPr="00E53DBA" w14:paraId="28E37D37" w14:textId="77777777" w:rsidTr="00A652D1">
        <w:tc>
          <w:tcPr>
            <w:tcW w:w="433" w:type="pct"/>
            <w:vMerge/>
            <w:shd w:val="clear" w:color="auto" w:fill="EEECE1" w:themeFill="background2"/>
          </w:tcPr>
          <w:p w14:paraId="56F29377" w14:textId="77777777" w:rsidR="00137E4E" w:rsidRPr="00E53DBA" w:rsidRDefault="00137E4E" w:rsidP="00D3598A">
            <w:pPr>
              <w:spacing w:after="0" w:line="240" w:lineRule="auto"/>
              <w:jc w:val="both"/>
              <w:rPr>
                <w:rFonts w:ascii="Trebuchet MS" w:hAnsi="Trebuchet MS"/>
              </w:rPr>
            </w:pPr>
          </w:p>
        </w:tc>
        <w:tc>
          <w:tcPr>
            <w:tcW w:w="810" w:type="pct"/>
            <w:gridSpan w:val="2"/>
            <w:vAlign w:val="center"/>
          </w:tcPr>
          <w:p w14:paraId="33101D30" w14:textId="77777777" w:rsidR="00137E4E" w:rsidRPr="00E53DBA" w:rsidRDefault="00137E4E" w:rsidP="00D3598A">
            <w:pPr>
              <w:spacing w:after="0" w:line="240" w:lineRule="auto"/>
              <w:jc w:val="both"/>
              <w:rPr>
                <w:rFonts w:ascii="Trebuchet MS" w:hAnsi="Trebuchet MS"/>
              </w:rPr>
            </w:pPr>
            <w:r w:rsidRPr="00E53DBA">
              <w:rPr>
                <w:rFonts w:ascii="Trebuchet MS" w:hAnsi="Trebuchet MS"/>
              </w:rPr>
              <w:t>23-Cheltuieli cu hrana</w:t>
            </w:r>
          </w:p>
        </w:tc>
        <w:tc>
          <w:tcPr>
            <w:tcW w:w="1295" w:type="pct"/>
            <w:gridSpan w:val="2"/>
            <w:vAlign w:val="center"/>
          </w:tcPr>
          <w:p w14:paraId="0C3C95EE" w14:textId="77777777" w:rsidR="00137E4E" w:rsidRPr="00E53DBA" w:rsidRDefault="00137E4E" w:rsidP="00D3598A">
            <w:pPr>
              <w:spacing w:after="0" w:line="240" w:lineRule="auto"/>
              <w:jc w:val="both"/>
              <w:rPr>
                <w:rFonts w:ascii="Trebuchet MS" w:hAnsi="Trebuchet MS"/>
              </w:rPr>
            </w:pPr>
            <w:r w:rsidRPr="00E53DBA">
              <w:rPr>
                <w:rFonts w:ascii="Trebuchet MS" w:hAnsi="Trebuchet MS"/>
              </w:rPr>
              <w:t>81-Cheltuieli cu hrana</w:t>
            </w:r>
          </w:p>
        </w:tc>
        <w:tc>
          <w:tcPr>
            <w:tcW w:w="2462" w:type="pct"/>
            <w:gridSpan w:val="2"/>
          </w:tcPr>
          <w:p w14:paraId="0B5076A0"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Cheltuieli cu hrana pentru participanți (grup țintă)</w:t>
            </w:r>
          </w:p>
        </w:tc>
      </w:tr>
      <w:tr w:rsidR="00B46B6E" w:rsidRPr="00E53DBA" w14:paraId="17ED75CF" w14:textId="77777777" w:rsidTr="00A652D1">
        <w:tc>
          <w:tcPr>
            <w:tcW w:w="433" w:type="pct"/>
            <w:vMerge/>
            <w:shd w:val="clear" w:color="auto" w:fill="EEECE1" w:themeFill="background2"/>
          </w:tcPr>
          <w:p w14:paraId="3A477D73" w14:textId="77777777" w:rsidR="00137E4E" w:rsidRPr="00E53DBA" w:rsidRDefault="00137E4E" w:rsidP="00D3598A">
            <w:pPr>
              <w:spacing w:after="0" w:line="240" w:lineRule="auto"/>
              <w:jc w:val="both"/>
              <w:rPr>
                <w:rFonts w:ascii="Trebuchet MS" w:hAnsi="Trebuchet MS"/>
              </w:rPr>
            </w:pPr>
          </w:p>
        </w:tc>
        <w:tc>
          <w:tcPr>
            <w:tcW w:w="810" w:type="pct"/>
            <w:gridSpan w:val="2"/>
            <w:vAlign w:val="center"/>
          </w:tcPr>
          <w:p w14:paraId="63A46FC7" w14:textId="77777777" w:rsidR="00137E4E" w:rsidRPr="00E53DBA" w:rsidRDefault="00137E4E" w:rsidP="00D3598A">
            <w:pPr>
              <w:spacing w:after="0" w:line="240" w:lineRule="auto"/>
              <w:jc w:val="both"/>
              <w:rPr>
                <w:rFonts w:ascii="Trebuchet MS" w:hAnsi="Trebuchet MS"/>
              </w:rPr>
            </w:pPr>
            <w:r w:rsidRPr="00E53DBA">
              <w:rPr>
                <w:rFonts w:ascii="Trebuchet MS" w:hAnsi="Trebuchet MS"/>
              </w:rPr>
              <w:t>5-Cheltuieli cu închirierea, altele decât cele prevăzute la cheltuielile generale de administrație</w:t>
            </w:r>
          </w:p>
        </w:tc>
        <w:tc>
          <w:tcPr>
            <w:tcW w:w="1295" w:type="pct"/>
            <w:gridSpan w:val="2"/>
            <w:vAlign w:val="center"/>
          </w:tcPr>
          <w:p w14:paraId="36611EAD" w14:textId="77777777" w:rsidR="00137E4E" w:rsidRPr="00E53DBA" w:rsidRDefault="00137E4E" w:rsidP="00D3598A">
            <w:pPr>
              <w:spacing w:after="0" w:line="240" w:lineRule="auto"/>
              <w:jc w:val="both"/>
              <w:rPr>
                <w:rFonts w:ascii="Trebuchet MS" w:hAnsi="Trebuchet MS"/>
              </w:rPr>
            </w:pPr>
            <w:r w:rsidRPr="00E53DBA">
              <w:rPr>
                <w:rFonts w:ascii="Trebuchet MS" w:hAnsi="Trebuchet MS"/>
              </w:rPr>
              <w:t>9-Cheltuieli cu închirierea, altele decât cele prevăzute la cheltuielile generale de administrație</w:t>
            </w:r>
          </w:p>
        </w:tc>
        <w:tc>
          <w:tcPr>
            <w:tcW w:w="2462" w:type="pct"/>
            <w:gridSpan w:val="2"/>
          </w:tcPr>
          <w:p w14:paraId="46E2B694"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Închiriere echipamente</w:t>
            </w:r>
          </w:p>
          <w:p w14:paraId="02831C8B"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Închiriere vehicule</w:t>
            </w:r>
          </w:p>
          <w:p w14:paraId="7AEAACA0" w14:textId="77777777" w:rsidR="00137E4E" w:rsidRPr="00E53DBA" w:rsidRDefault="00137E4E" w:rsidP="00D3598A">
            <w:pPr>
              <w:numPr>
                <w:ilvl w:val="0"/>
                <w:numId w:val="4"/>
              </w:numPr>
              <w:spacing w:after="0" w:line="240" w:lineRule="auto"/>
              <w:jc w:val="both"/>
              <w:rPr>
                <w:rFonts w:ascii="Trebuchet MS" w:hAnsi="Trebuchet MS"/>
              </w:rPr>
            </w:pPr>
            <w:r w:rsidRPr="00E53DBA">
              <w:rPr>
                <w:rFonts w:ascii="Trebuchet MS" w:hAnsi="Trebuchet MS"/>
              </w:rPr>
              <w:t>Închiriere diverse bunuri</w:t>
            </w:r>
          </w:p>
        </w:tc>
      </w:tr>
      <w:tr w:rsidR="005941BE" w:rsidRPr="00E53DBA" w14:paraId="26E77A14" w14:textId="77777777" w:rsidTr="00A652D1">
        <w:tc>
          <w:tcPr>
            <w:tcW w:w="433" w:type="pct"/>
            <w:vMerge/>
            <w:shd w:val="clear" w:color="auto" w:fill="EEECE1" w:themeFill="background2"/>
          </w:tcPr>
          <w:p w14:paraId="0BCD3E2D" w14:textId="77777777" w:rsidR="005549F8" w:rsidRPr="00E53DBA" w:rsidRDefault="005549F8" w:rsidP="00D3598A">
            <w:pPr>
              <w:spacing w:after="0" w:line="240" w:lineRule="auto"/>
              <w:jc w:val="both"/>
              <w:rPr>
                <w:rFonts w:ascii="Trebuchet MS" w:hAnsi="Trebuchet MS"/>
              </w:rPr>
            </w:pPr>
          </w:p>
        </w:tc>
        <w:tc>
          <w:tcPr>
            <w:tcW w:w="810" w:type="pct"/>
            <w:gridSpan w:val="2"/>
          </w:tcPr>
          <w:p w14:paraId="5BD6EBC2" w14:textId="3595E48E" w:rsidR="005549F8" w:rsidRPr="00F74783" w:rsidRDefault="00E059C9" w:rsidP="00D3598A">
            <w:pPr>
              <w:spacing w:after="0" w:line="240" w:lineRule="auto"/>
              <w:jc w:val="both"/>
              <w:rPr>
                <w:rFonts w:ascii="Trebuchet MS" w:hAnsi="Trebuchet MS"/>
              </w:rPr>
            </w:pPr>
            <w:r w:rsidRPr="00F74783">
              <w:rPr>
                <w:rFonts w:ascii="Trebuchet MS" w:hAnsi="Trebuchet MS"/>
              </w:rPr>
              <w:t xml:space="preserve">26 </w:t>
            </w:r>
            <w:r w:rsidR="005549F8" w:rsidRPr="00F74783">
              <w:rPr>
                <w:rFonts w:ascii="Trebuchet MS" w:hAnsi="Trebuchet MS"/>
              </w:rPr>
              <w:t>Cheltuieli cu subvenții/burse/premii</w:t>
            </w:r>
          </w:p>
        </w:tc>
        <w:tc>
          <w:tcPr>
            <w:tcW w:w="1295" w:type="pct"/>
            <w:gridSpan w:val="2"/>
            <w:tcBorders>
              <w:bottom w:val="single" w:sz="4" w:space="0" w:color="auto"/>
            </w:tcBorders>
          </w:tcPr>
          <w:p w14:paraId="5F1F6025" w14:textId="526DF726" w:rsidR="005549F8" w:rsidRPr="00F74783" w:rsidRDefault="00E059C9" w:rsidP="00D3598A">
            <w:pPr>
              <w:spacing w:after="0" w:line="240" w:lineRule="auto"/>
              <w:jc w:val="both"/>
              <w:rPr>
                <w:rFonts w:ascii="Trebuchet MS" w:hAnsi="Trebuchet MS"/>
              </w:rPr>
            </w:pPr>
            <w:r w:rsidRPr="00F74783">
              <w:rPr>
                <w:rFonts w:ascii="Trebuchet MS" w:hAnsi="Trebuchet MS"/>
              </w:rPr>
              <w:t xml:space="preserve">91 </w:t>
            </w:r>
            <w:r w:rsidR="005549F8" w:rsidRPr="00F74783">
              <w:rPr>
                <w:rFonts w:ascii="Trebuchet MS" w:hAnsi="Trebuchet MS"/>
              </w:rPr>
              <w:t>Subvenții</w:t>
            </w:r>
          </w:p>
        </w:tc>
        <w:tc>
          <w:tcPr>
            <w:tcW w:w="2462" w:type="pct"/>
            <w:gridSpan w:val="2"/>
            <w:tcBorders>
              <w:bottom w:val="single" w:sz="4" w:space="0" w:color="auto"/>
            </w:tcBorders>
          </w:tcPr>
          <w:p w14:paraId="51B85025" w14:textId="0A323E11" w:rsidR="005549F8" w:rsidRPr="00F74783" w:rsidRDefault="005549F8" w:rsidP="00332FB1">
            <w:pPr>
              <w:numPr>
                <w:ilvl w:val="0"/>
                <w:numId w:val="4"/>
              </w:numPr>
              <w:spacing w:after="0" w:line="240" w:lineRule="auto"/>
              <w:jc w:val="both"/>
              <w:rPr>
                <w:rFonts w:ascii="Trebuchet MS" w:hAnsi="Trebuchet MS"/>
              </w:rPr>
            </w:pPr>
            <w:r w:rsidRPr="00F74783">
              <w:rPr>
                <w:rFonts w:ascii="Trebuchet MS" w:hAnsi="Trebuchet MS"/>
              </w:rPr>
              <w:t xml:space="preserve">Subvenții pentru </w:t>
            </w:r>
            <w:r w:rsidR="00332FB1" w:rsidRPr="00F74783">
              <w:rPr>
                <w:rFonts w:ascii="Trebuchet MS" w:hAnsi="Trebuchet MS"/>
              </w:rPr>
              <w:t>grup</w:t>
            </w:r>
            <w:r w:rsidR="008D1AEC" w:rsidRPr="00F74783">
              <w:rPr>
                <w:rFonts w:ascii="Trebuchet MS" w:hAnsi="Trebuchet MS"/>
              </w:rPr>
              <w:t>ul</w:t>
            </w:r>
            <w:r w:rsidR="00332FB1" w:rsidRPr="00F74783">
              <w:rPr>
                <w:rFonts w:ascii="Trebuchet MS" w:hAnsi="Trebuchet MS"/>
              </w:rPr>
              <w:t xml:space="preserve"> tinta</w:t>
            </w:r>
            <w:r w:rsidR="0036003A" w:rsidRPr="00F74783">
              <w:rPr>
                <w:rFonts w:ascii="Trebuchet MS" w:hAnsi="Trebuchet MS"/>
              </w:rPr>
              <w:t xml:space="preserve"> </w:t>
            </w:r>
          </w:p>
        </w:tc>
      </w:tr>
      <w:tr w:rsidR="005345D2" w:rsidRPr="00E53DBA" w14:paraId="4F63CA6E" w14:textId="77777777" w:rsidTr="00A652D1">
        <w:tc>
          <w:tcPr>
            <w:tcW w:w="433" w:type="pct"/>
            <w:vMerge/>
            <w:shd w:val="clear" w:color="auto" w:fill="EEECE1" w:themeFill="background2"/>
          </w:tcPr>
          <w:p w14:paraId="1943148E" w14:textId="77777777" w:rsidR="005345D2" w:rsidRPr="00E53DBA" w:rsidRDefault="005345D2" w:rsidP="005345D2">
            <w:pPr>
              <w:spacing w:after="0" w:line="240" w:lineRule="auto"/>
              <w:jc w:val="both"/>
              <w:rPr>
                <w:rFonts w:ascii="Trebuchet MS" w:hAnsi="Trebuchet MS"/>
              </w:rPr>
            </w:pPr>
          </w:p>
        </w:tc>
        <w:tc>
          <w:tcPr>
            <w:tcW w:w="810" w:type="pct"/>
            <w:gridSpan w:val="2"/>
            <w:vAlign w:val="center"/>
          </w:tcPr>
          <w:p w14:paraId="3D784368" w14:textId="77777777" w:rsidR="005345D2" w:rsidRPr="00E53DBA" w:rsidRDefault="005345D2" w:rsidP="005345D2">
            <w:pPr>
              <w:spacing w:after="0" w:line="240" w:lineRule="auto"/>
              <w:jc w:val="both"/>
              <w:rPr>
                <w:rFonts w:ascii="Trebuchet MS" w:hAnsi="Trebuchet MS"/>
              </w:rPr>
            </w:pPr>
            <w:r w:rsidRPr="00E53DBA">
              <w:rPr>
                <w:rFonts w:ascii="Trebuchet MS" w:hAnsi="Trebuchet MS"/>
              </w:rPr>
              <w:t>28-Cheltuieli de tip FEDR</w:t>
            </w:r>
          </w:p>
        </w:tc>
        <w:tc>
          <w:tcPr>
            <w:tcW w:w="1295" w:type="pct"/>
            <w:gridSpan w:val="2"/>
            <w:tcBorders>
              <w:bottom w:val="single" w:sz="4" w:space="0" w:color="auto"/>
            </w:tcBorders>
            <w:vAlign w:val="center"/>
          </w:tcPr>
          <w:p w14:paraId="49BED2FC" w14:textId="09631828" w:rsidR="005345D2" w:rsidRPr="00E53DBA" w:rsidRDefault="00833135" w:rsidP="005345D2">
            <w:pPr>
              <w:spacing w:after="0" w:line="240" w:lineRule="auto"/>
              <w:jc w:val="both"/>
              <w:rPr>
                <w:rFonts w:ascii="Trebuchet MS" w:hAnsi="Trebuchet MS"/>
              </w:rPr>
            </w:pPr>
            <w:r>
              <w:rPr>
                <w:rFonts w:ascii="Trebuchet MS" w:hAnsi="Trebuchet MS"/>
              </w:rPr>
              <w:t>99</w:t>
            </w:r>
            <w:r w:rsidR="005345D2" w:rsidRPr="00E53DBA">
              <w:rPr>
                <w:rFonts w:ascii="Trebuchet MS" w:hAnsi="Trebuchet MS"/>
              </w:rPr>
              <w:t>-Cheltuieli de tip FEDR</w:t>
            </w:r>
          </w:p>
        </w:tc>
        <w:tc>
          <w:tcPr>
            <w:tcW w:w="2462" w:type="pct"/>
            <w:gridSpan w:val="2"/>
            <w:tcBorders>
              <w:bottom w:val="single" w:sz="4" w:space="0" w:color="auto"/>
            </w:tcBorders>
          </w:tcPr>
          <w:p w14:paraId="7B02A748" w14:textId="4FD3E5D2" w:rsidR="004D1DFC" w:rsidRPr="004D1DFC" w:rsidRDefault="004D1DFC" w:rsidP="004D1DFC">
            <w:pPr>
              <w:spacing w:after="0" w:line="240" w:lineRule="auto"/>
              <w:jc w:val="both"/>
              <w:rPr>
                <w:rFonts w:ascii="Trebuchet MS" w:hAnsi="Trebuchet MS" w:cstheme="minorHAnsi"/>
              </w:rPr>
            </w:pPr>
          </w:p>
          <w:p w14:paraId="033791FC" w14:textId="0F247964" w:rsidR="004D1DFC" w:rsidRPr="004D1DFC" w:rsidRDefault="004D1DFC" w:rsidP="004D1DFC">
            <w:pPr>
              <w:spacing w:after="0" w:line="240" w:lineRule="auto"/>
              <w:jc w:val="both"/>
              <w:rPr>
                <w:rFonts w:ascii="Trebuchet MS" w:hAnsi="Trebuchet MS" w:cstheme="minorHAnsi"/>
              </w:rPr>
            </w:pPr>
            <w:r w:rsidRPr="004D1DFC">
              <w:rPr>
                <w:rFonts w:ascii="Trebuchet MS" w:hAnsi="Trebuchet MS" w:cstheme="minorHAnsi"/>
              </w:rPr>
              <w:t>o 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36B200BC" w14:textId="77777777" w:rsidR="004D1DFC" w:rsidRPr="004D1DFC" w:rsidRDefault="004D1DFC" w:rsidP="004D1DFC">
            <w:pPr>
              <w:spacing w:after="0" w:line="240" w:lineRule="auto"/>
              <w:jc w:val="both"/>
              <w:rPr>
                <w:rFonts w:ascii="Trebuchet MS" w:hAnsi="Trebuchet MS" w:cstheme="minorHAnsi"/>
              </w:rPr>
            </w:pPr>
            <w:r w:rsidRPr="004D1DFC">
              <w:rPr>
                <w:rFonts w:ascii="Trebuchet MS" w:hAnsi="Trebuchet MS" w:cstheme="minorHAnsi"/>
              </w:rPr>
              <w:t> Instalații tehnice;</w:t>
            </w:r>
          </w:p>
          <w:p w14:paraId="65D2ED2C" w14:textId="77777777" w:rsidR="004D1DFC" w:rsidRPr="004D1DFC" w:rsidRDefault="004D1DFC" w:rsidP="004D1DFC">
            <w:pPr>
              <w:spacing w:after="0" w:line="240" w:lineRule="auto"/>
              <w:jc w:val="both"/>
              <w:rPr>
                <w:rFonts w:ascii="Trebuchet MS" w:hAnsi="Trebuchet MS" w:cstheme="minorHAnsi"/>
              </w:rPr>
            </w:pPr>
            <w:r w:rsidRPr="004D1DFC">
              <w:rPr>
                <w:rFonts w:ascii="Trebuchet MS" w:hAnsi="Trebuchet MS" w:cstheme="minorHAnsi"/>
              </w:rPr>
              <w:t> Echipamente tehnologice (mașini, utilaje şi instalații de lucru);</w:t>
            </w:r>
          </w:p>
          <w:p w14:paraId="67E1AD70" w14:textId="77777777" w:rsidR="004D1DFC" w:rsidRPr="004D1DFC" w:rsidRDefault="004D1DFC" w:rsidP="004D1DFC">
            <w:pPr>
              <w:spacing w:after="0" w:line="240" w:lineRule="auto"/>
              <w:jc w:val="both"/>
              <w:rPr>
                <w:rFonts w:ascii="Trebuchet MS" w:hAnsi="Trebuchet MS" w:cstheme="minorHAnsi"/>
              </w:rPr>
            </w:pPr>
            <w:r w:rsidRPr="004D1DFC">
              <w:rPr>
                <w:rFonts w:ascii="Trebuchet MS" w:hAnsi="Trebuchet MS" w:cstheme="minorHAnsi"/>
              </w:rPr>
              <w:t> Utilaje şi echipamente tehnologice şi funcționale.</w:t>
            </w:r>
          </w:p>
          <w:p w14:paraId="57C79693" w14:textId="77777777" w:rsidR="004D1DFC" w:rsidRPr="004D1DFC" w:rsidRDefault="004D1DFC" w:rsidP="004D1DFC">
            <w:pPr>
              <w:numPr>
                <w:ilvl w:val="1"/>
                <w:numId w:val="4"/>
              </w:numPr>
              <w:spacing w:after="0" w:line="240" w:lineRule="auto"/>
              <w:jc w:val="both"/>
              <w:rPr>
                <w:rFonts w:ascii="Trebuchet MS" w:hAnsi="Trebuchet MS" w:cstheme="minorHAnsi"/>
              </w:rPr>
            </w:pPr>
            <w:r w:rsidRPr="004D1DFC">
              <w:rPr>
                <w:rFonts w:ascii="Trebuchet MS" w:hAnsi="Trebuchet MS" w:cstheme="minorHAnsi"/>
              </w:rPr>
              <w:t>Alte echipamente:</w:t>
            </w:r>
          </w:p>
          <w:p w14:paraId="1EE86D08" w14:textId="77777777" w:rsidR="004D1DFC" w:rsidRPr="004D1DFC" w:rsidRDefault="004D1DFC" w:rsidP="004D1DFC">
            <w:pPr>
              <w:spacing w:after="0" w:line="240" w:lineRule="auto"/>
              <w:jc w:val="both"/>
              <w:rPr>
                <w:rFonts w:ascii="Trebuchet MS" w:hAnsi="Trebuchet MS" w:cstheme="minorHAnsi"/>
              </w:rPr>
            </w:pPr>
            <w:r w:rsidRPr="004D1DFC">
              <w:rPr>
                <w:rFonts w:ascii="Trebuchet MS" w:hAnsi="Trebuchet MS" w:cstheme="minorHAnsi"/>
              </w:rPr>
              <w:t>o Echipamente de calcul şi echipamente periferice de calcul;</w:t>
            </w:r>
          </w:p>
          <w:p w14:paraId="55AB8766" w14:textId="77777777" w:rsidR="004D1DFC" w:rsidRPr="004D1DFC" w:rsidRDefault="004D1DFC" w:rsidP="004D1DFC">
            <w:pPr>
              <w:spacing w:after="0" w:line="240" w:lineRule="auto"/>
              <w:jc w:val="both"/>
              <w:rPr>
                <w:rFonts w:ascii="Trebuchet MS" w:hAnsi="Trebuchet MS" w:cstheme="minorHAnsi"/>
              </w:rPr>
            </w:pPr>
            <w:r w:rsidRPr="004D1DFC">
              <w:rPr>
                <w:rFonts w:ascii="Trebuchet MS" w:hAnsi="Trebuchet MS" w:cstheme="minorHAnsi"/>
              </w:rPr>
              <w:t>o Cablare rețea internă;</w:t>
            </w:r>
          </w:p>
          <w:p w14:paraId="30763670" w14:textId="77777777" w:rsidR="004D1DFC" w:rsidRPr="004D1DFC" w:rsidRDefault="004D1DFC" w:rsidP="004D1DFC">
            <w:pPr>
              <w:spacing w:after="0" w:line="240" w:lineRule="auto"/>
              <w:jc w:val="both"/>
              <w:rPr>
                <w:rFonts w:ascii="Trebuchet MS" w:hAnsi="Trebuchet MS" w:cstheme="minorHAnsi"/>
              </w:rPr>
            </w:pPr>
            <w:r w:rsidRPr="004D1DFC">
              <w:rPr>
                <w:rFonts w:ascii="Trebuchet MS" w:hAnsi="Trebuchet MS" w:cstheme="minorHAnsi"/>
              </w:rPr>
              <w:t>o Achiziționare şi instalare de sisteme şi echipamente pentru persoane cu dizabilități;</w:t>
            </w:r>
          </w:p>
          <w:p w14:paraId="42132D1F" w14:textId="77777777" w:rsidR="004D1DFC" w:rsidRPr="004D1DFC" w:rsidRDefault="004D1DFC" w:rsidP="004D1DFC">
            <w:pPr>
              <w:spacing w:after="0" w:line="240" w:lineRule="auto"/>
              <w:jc w:val="both"/>
              <w:rPr>
                <w:rFonts w:ascii="Trebuchet MS" w:hAnsi="Trebuchet MS" w:cstheme="minorHAnsi"/>
              </w:rPr>
            </w:pPr>
            <w:r w:rsidRPr="004D1DFC">
              <w:rPr>
                <w:rFonts w:ascii="Trebuchet MS" w:hAnsi="Trebuchet MS" w:cstheme="minorHAnsi"/>
              </w:rPr>
              <w:t>o Mobilier, birotică, echipamente de protecție a valorilor umane şi materiale;</w:t>
            </w:r>
          </w:p>
          <w:p w14:paraId="74B6CE35" w14:textId="77777777" w:rsidR="004D1DFC" w:rsidRPr="004D1DFC" w:rsidRDefault="004D1DFC" w:rsidP="004D1DFC">
            <w:pPr>
              <w:spacing w:after="0" w:line="240" w:lineRule="auto"/>
              <w:jc w:val="both"/>
              <w:rPr>
                <w:rFonts w:ascii="Trebuchet MS" w:hAnsi="Trebuchet MS" w:cstheme="minorHAnsi"/>
              </w:rPr>
            </w:pPr>
            <w:r w:rsidRPr="004D1DFC">
              <w:rPr>
                <w:rFonts w:ascii="Trebuchet MS" w:hAnsi="Trebuchet MS" w:cstheme="minorHAnsi"/>
              </w:rPr>
              <w:t>o Alte cheltuieli pentru investiții.</w:t>
            </w:r>
          </w:p>
          <w:p w14:paraId="2411C031" w14:textId="77777777" w:rsidR="004D1DFC" w:rsidRPr="004D1DFC" w:rsidRDefault="004D1DFC" w:rsidP="004D1DFC">
            <w:pPr>
              <w:numPr>
                <w:ilvl w:val="1"/>
                <w:numId w:val="4"/>
              </w:numPr>
              <w:spacing w:after="0" w:line="240" w:lineRule="auto"/>
              <w:jc w:val="both"/>
              <w:rPr>
                <w:rFonts w:ascii="Trebuchet MS" w:hAnsi="Trebuchet MS" w:cstheme="minorHAnsi"/>
              </w:rPr>
            </w:pPr>
            <w:r w:rsidRPr="004D1DFC">
              <w:rPr>
                <w:rFonts w:ascii="Trebuchet MS" w:hAnsi="Trebuchet MS" w:cstheme="minorHAnsi"/>
              </w:rPr>
              <w:t>Cheltuieli pentru avize, acorduri, autorizații:</w:t>
            </w:r>
          </w:p>
          <w:p w14:paraId="5806D1DE"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 Taxe pentru obținerea/ prelungirea valabilității certificatului de urbanism;</w:t>
            </w:r>
          </w:p>
          <w:p w14:paraId="18AE2916"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 Taxe pentru obținerea/ prelungirea valabilității autorizației de construcție;</w:t>
            </w:r>
          </w:p>
          <w:p w14:paraId="6C6AF8FF"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 xml:space="preserve"> Obținerea avizelor şi acordurilor pentru racorduri şi branșamente la rețelele </w:t>
            </w:r>
            <w:r w:rsidRPr="004D1DFC">
              <w:rPr>
                <w:rFonts w:ascii="Trebuchet MS" w:hAnsi="Trebuchet MS" w:cstheme="minorHAnsi"/>
              </w:rPr>
              <w:lastRenderedPageBreak/>
              <w:t>publice de apă, canalizare, gaze, termoficare, energie electrică, telefonie;</w:t>
            </w:r>
          </w:p>
          <w:p w14:paraId="5EDF3DD4"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 Obținerea acordului de mediu;</w:t>
            </w:r>
          </w:p>
          <w:p w14:paraId="3553DD23"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 Obținerea avizului PSI;</w:t>
            </w:r>
          </w:p>
          <w:p w14:paraId="6D574980"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 Obținerea avizelor sanitare de funcționare.</w:t>
            </w:r>
          </w:p>
          <w:p w14:paraId="48AB9FC5" w14:textId="77777777" w:rsidR="004D1DFC" w:rsidRPr="004D1DFC" w:rsidRDefault="004D1DFC" w:rsidP="004D1DFC">
            <w:pPr>
              <w:numPr>
                <w:ilvl w:val="1"/>
                <w:numId w:val="4"/>
              </w:numPr>
              <w:spacing w:after="0" w:line="240" w:lineRule="auto"/>
              <w:jc w:val="both"/>
              <w:rPr>
                <w:rFonts w:ascii="Trebuchet MS" w:hAnsi="Trebuchet MS" w:cstheme="minorHAnsi"/>
              </w:rPr>
            </w:pPr>
            <w:r w:rsidRPr="004D1DFC">
              <w:rPr>
                <w:rFonts w:ascii="Trebuchet MS" w:hAnsi="Trebuchet MS" w:cstheme="minorHAnsi"/>
              </w:rPr>
              <w:t>Cheltuieli privind proiectarea şi ingineria:</w:t>
            </w:r>
          </w:p>
          <w:p w14:paraId="7B1D3489"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 Elaborarea tuturor fazelor de proiectare (studiu de prefezabilitate, studiu de fezabilitate, proiect tehnic, detalii de execuție);</w:t>
            </w:r>
          </w:p>
          <w:p w14:paraId="2A756228"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 Plata verificării tehnice a proiectului;</w:t>
            </w:r>
          </w:p>
          <w:p w14:paraId="74437211"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 Elaborarea documentațiilor necesare obținerii acordurilor, avizelor şi autorizațiilor aferente obiectivului de investiții, documentații ce stau la baza emiterii avizelor şi acordurilor impuse prin certificatul de urbanism, documentații urbanistice, studii de impact, studii/expertize de amplasament;</w:t>
            </w:r>
          </w:p>
          <w:p w14:paraId="5A7BF8B3"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 Cheltuieli pentru elaborarea studiilor de teren: studii geotehnice, geologice, hidrologice, hidrogeotehnice, fotogrammetrice, topografice şi de stabilitate a terenului.</w:t>
            </w:r>
          </w:p>
          <w:p w14:paraId="6100D50D"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 Cheltuieli pentru lucrări de construcții şi instalații aferente organizării de șantier</w:t>
            </w:r>
          </w:p>
          <w:p w14:paraId="77FA2E62" w14:textId="77777777" w:rsidR="004D1DFC" w:rsidRPr="004D1DFC" w:rsidRDefault="004D1DFC" w:rsidP="004D1DFC">
            <w:pPr>
              <w:spacing w:after="0" w:line="240" w:lineRule="auto"/>
              <w:jc w:val="both"/>
              <w:rPr>
                <w:rFonts w:ascii="Trebuchet MS" w:hAnsi="Trebuchet MS" w:cstheme="minorHAnsi"/>
              </w:rPr>
            </w:pPr>
            <w:r w:rsidRPr="004D1DFC">
              <w:rPr>
                <w:rFonts w:ascii="Trebuchet MS" w:hAnsi="Trebuchet MS" w:cstheme="minorHAnsi"/>
              </w:rPr>
              <w:t>o Cheltuieli conexe organizării de șantier.</w:t>
            </w:r>
          </w:p>
          <w:p w14:paraId="53D25D90"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 Cheltuieli pentru asigurarea utilităților şi/sau reabilitarea şi modernizarea utilităților:</w:t>
            </w:r>
          </w:p>
          <w:p w14:paraId="485C2FCF"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o Alimentare cu apă, canalizare;</w:t>
            </w:r>
          </w:p>
          <w:p w14:paraId="13A2F184"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o Alimentare cu gaze naturale;</w:t>
            </w:r>
          </w:p>
          <w:p w14:paraId="6D181C35"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o Agent termic;</w:t>
            </w:r>
          </w:p>
          <w:p w14:paraId="50FF137D" w14:textId="77777777" w:rsidR="004D1DFC" w:rsidRPr="004D1DFC"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o Căi de acces;</w:t>
            </w:r>
          </w:p>
          <w:p w14:paraId="649B9486" w14:textId="77777777" w:rsidR="004D1DFC" w:rsidRPr="004D1DFC" w:rsidRDefault="004D1DFC" w:rsidP="004D1DFC">
            <w:pPr>
              <w:spacing w:after="0" w:line="240" w:lineRule="auto"/>
              <w:jc w:val="both"/>
              <w:rPr>
                <w:rFonts w:ascii="Trebuchet MS" w:hAnsi="Trebuchet MS" w:cstheme="minorHAnsi"/>
              </w:rPr>
            </w:pPr>
            <w:r w:rsidRPr="004D1DFC">
              <w:rPr>
                <w:rFonts w:ascii="Trebuchet MS" w:hAnsi="Trebuchet MS" w:cstheme="minorHAnsi"/>
              </w:rPr>
              <w:t>o Facilități de acces pentru persoane cu dizabilități;</w:t>
            </w:r>
          </w:p>
          <w:p w14:paraId="67235D75" w14:textId="3F9DCB05" w:rsidR="0021310C" w:rsidRPr="00E53DBA" w:rsidRDefault="004D1DFC" w:rsidP="004D1DFC">
            <w:pPr>
              <w:spacing w:after="0" w:line="240" w:lineRule="auto"/>
              <w:ind w:left="360"/>
              <w:jc w:val="both"/>
              <w:rPr>
                <w:rFonts w:ascii="Trebuchet MS" w:hAnsi="Trebuchet MS" w:cstheme="minorHAnsi"/>
              </w:rPr>
            </w:pPr>
            <w:r w:rsidRPr="004D1DFC">
              <w:rPr>
                <w:rFonts w:ascii="Trebuchet MS" w:hAnsi="Trebuchet MS" w:cstheme="minorHAnsi"/>
              </w:rPr>
              <w:t> Energie electrică."</w:t>
            </w:r>
            <w:r w:rsidR="0021310C" w:rsidRPr="00E53DBA">
              <w:rPr>
                <w:rFonts w:ascii="Trebuchet MS" w:hAnsi="Trebuchet MS" w:cstheme="minorHAnsi"/>
              </w:rPr>
              <w:t xml:space="preserve"> </w:t>
            </w:r>
          </w:p>
          <w:p w14:paraId="70C84DF6" w14:textId="15E1241D" w:rsidR="005345D2" w:rsidRPr="00E53DBA" w:rsidRDefault="005345D2" w:rsidP="0021310C">
            <w:pPr>
              <w:spacing w:after="0" w:line="240" w:lineRule="auto"/>
              <w:ind w:left="103"/>
              <w:jc w:val="both"/>
              <w:rPr>
                <w:rFonts w:ascii="Trebuchet MS" w:hAnsi="Trebuchet MS"/>
              </w:rPr>
            </w:pPr>
          </w:p>
        </w:tc>
      </w:tr>
      <w:tr w:rsidR="005345D2" w:rsidRPr="00E53DBA" w14:paraId="6D14257E" w14:textId="77777777" w:rsidTr="00A652D1">
        <w:tc>
          <w:tcPr>
            <w:tcW w:w="5000" w:type="pct"/>
            <w:gridSpan w:val="7"/>
            <w:shd w:val="clear" w:color="auto" w:fill="92CDDC" w:themeFill="accent5" w:themeFillTint="99"/>
          </w:tcPr>
          <w:p w14:paraId="4259C5BD" w14:textId="77777777" w:rsidR="005345D2" w:rsidRPr="00E53DBA" w:rsidRDefault="005345D2" w:rsidP="005345D2">
            <w:pPr>
              <w:spacing w:after="0" w:line="240" w:lineRule="auto"/>
              <w:jc w:val="both"/>
              <w:rPr>
                <w:rFonts w:ascii="Trebuchet MS" w:hAnsi="Trebuchet MS"/>
                <w:b/>
              </w:rPr>
            </w:pPr>
            <w:r w:rsidRPr="00E53DBA">
              <w:rPr>
                <w:rFonts w:ascii="Trebuchet MS" w:hAnsi="Trebuchet MS"/>
                <w:b/>
              </w:rPr>
              <w:lastRenderedPageBreak/>
              <w:t>Cheltuieli generale de administrație (Cheltuieli indirecte)</w:t>
            </w:r>
          </w:p>
          <w:p w14:paraId="0903AD18" w14:textId="77777777" w:rsidR="005345D2" w:rsidRPr="00E53DBA" w:rsidRDefault="005345D2" w:rsidP="005345D2">
            <w:pPr>
              <w:spacing w:after="0" w:line="240" w:lineRule="auto"/>
              <w:jc w:val="both"/>
              <w:rPr>
                <w:rFonts w:ascii="Trebuchet MS" w:hAnsi="Trebuchet MS"/>
              </w:rPr>
            </w:pPr>
            <w:r w:rsidRPr="00E53DBA">
              <w:rPr>
                <w:rFonts w:ascii="Trebuchet MS" w:hAnsi="Trebuchet MS"/>
                <w:b/>
              </w:rPr>
              <w:t>Cheltuieli generale de administrație (</w:t>
            </w:r>
            <w:r w:rsidRPr="00E53DBA">
              <w:rPr>
                <w:rFonts w:ascii="Trebuchet MS" w:hAnsi="Trebuchet MS"/>
              </w:rPr>
              <w:t xml:space="preserve">Cheltuielile eligibile indirecte) reprezintă cheltuielile efectuate pentru funcționarea de ansamblu </w:t>
            </w:r>
            <w:r w:rsidRPr="00E53DBA">
              <w:rPr>
                <w:rFonts w:ascii="Trebuchet MS" w:hAnsi="Trebuchet MS"/>
                <w:u w:val="single"/>
              </w:rPr>
              <w:t>a proiectului</w:t>
            </w:r>
            <w:r w:rsidRPr="00E53DBA">
              <w:rPr>
                <w:rFonts w:ascii="Trebuchet MS" w:hAnsi="Trebuchet MS"/>
              </w:rPr>
              <w:t xml:space="preserve"> şi nu pot fi atribuite direct unei anumite activități. </w:t>
            </w:r>
          </w:p>
        </w:tc>
      </w:tr>
      <w:tr w:rsidR="005345D2" w:rsidRPr="00E53DBA" w14:paraId="4680C853" w14:textId="77777777" w:rsidTr="00A652D1">
        <w:trPr>
          <w:gridAfter w:val="1"/>
          <w:wAfter w:w="5" w:type="pct"/>
        </w:trPr>
        <w:tc>
          <w:tcPr>
            <w:tcW w:w="441" w:type="pct"/>
            <w:gridSpan w:val="2"/>
            <w:tcBorders>
              <w:bottom w:val="single" w:sz="4" w:space="0" w:color="auto"/>
            </w:tcBorders>
            <w:shd w:val="clear" w:color="auto" w:fill="92CDDC" w:themeFill="accent5" w:themeFillTint="99"/>
          </w:tcPr>
          <w:p w14:paraId="38EF4052" w14:textId="77777777" w:rsidR="005345D2" w:rsidRPr="00E53DBA" w:rsidRDefault="005345D2" w:rsidP="005345D2">
            <w:pPr>
              <w:spacing w:after="0" w:line="240" w:lineRule="auto"/>
              <w:jc w:val="both"/>
              <w:rPr>
                <w:rFonts w:ascii="Trebuchet MS" w:hAnsi="Trebuchet MS"/>
                <w:b/>
              </w:rPr>
            </w:pPr>
          </w:p>
        </w:tc>
        <w:tc>
          <w:tcPr>
            <w:tcW w:w="802" w:type="pct"/>
            <w:shd w:val="clear" w:color="auto" w:fill="92CDDC" w:themeFill="accent5" w:themeFillTint="99"/>
            <w:vAlign w:val="center"/>
          </w:tcPr>
          <w:p w14:paraId="4D8352D8" w14:textId="77777777" w:rsidR="005345D2" w:rsidRPr="00E53DBA" w:rsidRDefault="005345D2" w:rsidP="005345D2">
            <w:pPr>
              <w:spacing w:after="0" w:line="240" w:lineRule="auto"/>
              <w:jc w:val="both"/>
              <w:rPr>
                <w:rFonts w:ascii="Trebuchet MS" w:hAnsi="Trebuchet MS"/>
                <w:b/>
              </w:rPr>
            </w:pPr>
            <w:r w:rsidRPr="00E53DBA">
              <w:rPr>
                <w:rFonts w:ascii="Trebuchet MS" w:hAnsi="Trebuchet MS"/>
                <w:b/>
              </w:rPr>
              <w:t>Categorie MySMIS</w:t>
            </w:r>
          </w:p>
        </w:tc>
        <w:tc>
          <w:tcPr>
            <w:tcW w:w="1290" w:type="pct"/>
            <w:shd w:val="clear" w:color="auto" w:fill="92CDDC" w:themeFill="accent5" w:themeFillTint="99"/>
            <w:vAlign w:val="center"/>
          </w:tcPr>
          <w:p w14:paraId="420E0621" w14:textId="77777777" w:rsidR="005345D2" w:rsidRPr="00E53DBA" w:rsidRDefault="005345D2" w:rsidP="005345D2">
            <w:pPr>
              <w:spacing w:after="0" w:line="240" w:lineRule="auto"/>
              <w:jc w:val="both"/>
              <w:rPr>
                <w:rFonts w:ascii="Trebuchet MS" w:hAnsi="Trebuchet MS"/>
                <w:b/>
              </w:rPr>
            </w:pPr>
            <w:r w:rsidRPr="00E53DBA">
              <w:rPr>
                <w:rFonts w:ascii="Trebuchet MS" w:hAnsi="Trebuchet MS"/>
                <w:b/>
              </w:rPr>
              <w:t>Subcategorie MySMIS</w:t>
            </w:r>
          </w:p>
        </w:tc>
        <w:tc>
          <w:tcPr>
            <w:tcW w:w="2462" w:type="pct"/>
            <w:gridSpan w:val="2"/>
            <w:shd w:val="clear" w:color="auto" w:fill="92CDDC" w:themeFill="accent5" w:themeFillTint="99"/>
            <w:vAlign w:val="center"/>
          </w:tcPr>
          <w:p w14:paraId="2F0DFBC7" w14:textId="77777777" w:rsidR="005345D2" w:rsidRPr="00E53DBA" w:rsidRDefault="005345D2" w:rsidP="005345D2">
            <w:pPr>
              <w:spacing w:after="0" w:line="240" w:lineRule="auto"/>
              <w:jc w:val="both"/>
              <w:rPr>
                <w:rFonts w:ascii="Trebuchet MS" w:hAnsi="Trebuchet MS"/>
                <w:b/>
              </w:rPr>
            </w:pPr>
            <w:r w:rsidRPr="00E53DBA">
              <w:rPr>
                <w:rFonts w:ascii="Trebuchet MS" w:hAnsi="Trebuchet MS"/>
                <w:b/>
              </w:rPr>
              <w:t>Subcategoria (descrierea cheltuielii) conține:</w:t>
            </w:r>
          </w:p>
        </w:tc>
      </w:tr>
      <w:tr w:rsidR="005345D2" w:rsidRPr="00E53DBA" w14:paraId="17854B12" w14:textId="77777777" w:rsidTr="00A652D1">
        <w:trPr>
          <w:gridAfter w:val="1"/>
          <w:wAfter w:w="5" w:type="pct"/>
          <w:trHeight w:val="2766"/>
        </w:trPr>
        <w:tc>
          <w:tcPr>
            <w:tcW w:w="441" w:type="pct"/>
            <w:gridSpan w:val="2"/>
            <w:vMerge w:val="restart"/>
            <w:shd w:val="clear" w:color="auto" w:fill="B8CCE4" w:themeFill="accent1" w:themeFillTint="66"/>
          </w:tcPr>
          <w:p w14:paraId="5591F97C" w14:textId="77777777" w:rsidR="005345D2" w:rsidRPr="00E53DBA" w:rsidRDefault="005345D2" w:rsidP="005345D2">
            <w:pPr>
              <w:spacing w:after="0" w:line="240" w:lineRule="auto"/>
              <w:jc w:val="both"/>
              <w:rPr>
                <w:rFonts w:ascii="Trebuchet MS" w:hAnsi="Trebuchet MS"/>
                <w:b/>
              </w:rPr>
            </w:pPr>
            <w:r w:rsidRPr="00E53DBA">
              <w:rPr>
                <w:rFonts w:ascii="Trebuchet MS" w:hAnsi="Trebuchet MS"/>
                <w:b/>
              </w:rPr>
              <w:lastRenderedPageBreak/>
              <w:t xml:space="preserve">Cheltuieli eligibile indirecte </w:t>
            </w:r>
          </w:p>
          <w:p w14:paraId="5C1CE203" w14:textId="77777777" w:rsidR="005345D2" w:rsidRPr="00E53DBA" w:rsidRDefault="005345D2" w:rsidP="005345D2">
            <w:pPr>
              <w:spacing w:after="0" w:line="240" w:lineRule="auto"/>
              <w:jc w:val="both"/>
              <w:rPr>
                <w:rFonts w:ascii="Trebuchet MS" w:hAnsi="Trebuchet MS"/>
                <w:b/>
              </w:rPr>
            </w:pPr>
          </w:p>
        </w:tc>
        <w:tc>
          <w:tcPr>
            <w:tcW w:w="802" w:type="pct"/>
            <w:vAlign w:val="center"/>
          </w:tcPr>
          <w:p w14:paraId="5B17705E" w14:textId="77777777" w:rsidR="005345D2" w:rsidRPr="00E53DBA" w:rsidRDefault="005345D2" w:rsidP="005345D2">
            <w:pPr>
              <w:spacing w:after="0" w:line="240" w:lineRule="auto"/>
              <w:jc w:val="both"/>
              <w:rPr>
                <w:rFonts w:ascii="Trebuchet MS" w:hAnsi="Trebuchet MS"/>
              </w:rPr>
            </w:pPr>
            <w:r w:rsidRPr="00E53DBA">
              <w:rPr>
                <w:rFonts w:ascii="Trebuchet MS" w:hAnsi="Trebuchet MS"/>
              </w:rPr>
              <w:t>10-Cheltuieli generale de administrație</w:t>
            </w:r>
          </w:p>
        </w:tc>
        <w:tc>
          <w:tcPr>
            <w:tcW w:w="1290" w:type="pct"/>
            <w:vAlign w:val="center"/>
          </w:tcPr>
          <w:p w14:paraId="2D3EB9D7" w14:textId="77777777" w:rsidR="005345D2" w:rsidRPr="00E53DBA" w:rsidRDefault="005345D2" w:rsidP="005345D2">
            <w:pPr>
              <w:spacing w:after="0" w:line="240" w:lineRule="auto"/>
              <w:jc w:val="both"/>
              <w:rPr>
                <w:rFonts w:ascii="Trebuchet MS" w:hAnsi="Trebuchet MS"/>
              </w:rPr>
            </w:pPr>
            <w:r w:rsidRPr="00E53DBA">
              <w:rPr>
                <w:rFonts w:ascii="Trebuchet MS" w:hAnsi="Trebuchet MS"/>
              </w:rPr>
              <w:t>30-Cheltuieli generale de administrație (indirecte pe bază de costuri reale)</w:t>
            </w:r>
          </w:p>
        </w:tc>
        <w:tc>
          <w:tcPr>
            <w:tcW w:w="2462" w:type="pct"/>
            <w:gridSpan w:val="2"/>
            <w:vAlign w:val="center"/>
          </w:tcPr>
          <w:p w14:paraId="5A6C31F7" w14:textId="77777777" w:rsidR="005345D2" w:rsidRPr="00E53DBA" w:rsidRDefault="005345D2" w:rsidP="005345D2">
            <w:pPr>
              <w:numPr>
                <w:ilvl w:val="0"/>
                <w:numId w:val="6"/>
              </w:numPr>
              <w:spacing w:after="0" w:line="240" w:lineRule="auto"/>
              <w:jc w:val="both"/>
              <w:rPr>
                <w:rFonts w:ascii="Trebuchet MS" w:hAnsi="Trebuchet MS"/>
              </w:rPr>
            </w:pPr>
            <w:r w:rsidRPr="00E53DBA">
              <w:rPr>
                <w:rFonts w:ascii="Trebuchet MS" w:hAnsi="Trebuchet MS"/>
              </w:rPr>
              <w:t>Salarii aferente experților suport pentru activitatea managerului de proiect</w:t>
            </w:r>
          </w:p>
          <w:p w14:paraId="03C5A7CD" w14:textId="77777777" w:rsidR="005345D2" w:rsidRPr="00E53DBA" w:rsidRDefault="005345D2" w:rsidP="005345D2">
            <w:pPr>
              <w:numPr>
                <w:ilvl w:val="0"/>
                <w:numId w:val="6"/>
              </w:numPr>
              <w:spacing w:after="0" w:line="240" w:lineRule="auto"/>
              <w:jc w:val="both"/>
              <w:rPr>
                <w:rFonts w:ascii="Trebuchet MS" w:hAnsi="Trebuchet MS"/>
              </w:rPr>
            </w:pPr>
            <w:r w:rsidRPr="00E53DBA">
              <w:rPr>
                <w:rFonts w:ascii="Trebuchet MS" w:hAnsi="Trebuchet MS"/>
              </w:rPr>
              <w:t>Salarii aferente personalului administrativ și auxiliar</w:t>
            </w:r>
          </w:p>
          <w:p w14:paraId="50C3197F" w14:textId="77777777" w:rsidR="005345D2" w:rsidRPr="00E53DBA" w:rsidRDefault="005345D2" w:rsidP="005345D2">
            <w:pPr>
              <w:numPr>
                <w:ilvl w:val="0"/>
                <w:numId w:val="4"/>
              </w:numPr>
              <w:spacing w:after="0" w:line="240" w:lineRule="auto"/>
              <w:jc w:val="both"/>
              <w:rPr>
                <w:rFonts w:ascii="Trebuchet MS" w:hAnsi="Trebuchet MS"/>
              </w:rPr>
            </w:pPr>
            <w:r w:rsidRPr="00E53DBA">
              <w:rPr>
                <w:rFonts w:ascii="Trebuchet MS" w:hAnsi="Trebuchet MS"/>
              </w:rPr>
              <w:t>Contribuții sociale aferente cheltuielilor salariale şi cheltuielilor asimilate acestora (contribuții angajați şi angajatori).</w:t>
            </w:r>
          </w:p>
          <w:p w14:paraId="67B5F58D" w14:textId="77777777" w:rsidR="005345D2" w:rsidRPr="00E53DBA" w:rsidRDefault="005345D2" w:rsidP="005345D2">
            <w:pPr>
              <w:numPr>
                <w:ilvl w:val="0"/>
                <w:numId w:val="7"/>
              </w:numPr>
              <w:spacing w:after="0" w:line="240" w:lineRule="auto"/>
              <w:jc w:val="both"/>
              <w:rPr>
                <w:rFonts w:ascii="Trebuchet MS" w:hAnsi="Trebuchet MS"/>
              </w:rPr>
            </w:pPr>
            <w:r w:rsidRPr="00E53DBA">
              <w:rPr>
                <w:rFonts w:ascii="Trebuchet MS" w:hAnsi="Trebuchet MS"/>
              </w:rPr>
              <w:t>Cheltuieli cu dezvoltarea de aplicatii informatice</w:t>
            </w:r>
          </w:p>
          <w:p w14:paraId="4A9A08F3" w14:textId="77777777" w:rsidR="005345D2" w:rsidRPr="00E53DBA" w:rsidRDefault="005345D2" w:rsidP="005345D2">
            <w:pPr>
              <w:numPr>
                <w:ilvl w:val="0"/>
                <w:numId w:val="7"/>
              </w:numPr>
              <w:spacing w:after="0" w:line="240" w:lineRule="auto"/>
              <w:jc w:val="both"/>
              <w:rPr>
                <w:rFonts w:ascii="Trebuchet MS" w:hAnsi="Trebuchet MS"/>
              </w:rPr>
            </w:pPr>
            <w:r w:rsidRPr="00E53DBA">
              <w:rPr>
                <w:rFonts w:ascii="Trebuchet MS" w:hAnsi="Trebuchet MS"/>
              </w:rPr>
              <w:t>Cheltuieli de consultanța si expertiza de care beneficiarul are nevoie pentru derularea corespunzătoare a managementului de proiect (expertiza financiară, achiziții publice)</w:t>
            </w:r>
          </w:p>
          <w:p w14:paraId="12562D3E" w14:textId="77777777" w:rsidR="005345D2" w:rsidRPr="00E53DBA" w:rsidRDefault="005345D2" w:rsidP="005345D2">
            <w:pPr>
              <w:numPr>
                <w:ilvl w:val="0"/>
                <w:numId w:val="8"/>
              </w:numPr>
              <w:spacing w:after="0" w:line="240" w:lineRule="auto"/>
              <w:jc w:val="both"/>
              <w:rPr>
                <w:rFonts w:ascii="Trebuchet MS" w:hAnsi="Trebuchet MS"/>
              </w:rPr>
            </w:pPr>
            <w:r w:rsidRPr="00E53DBA">
              <w:rPr>
                <w:rFonts w:ascii="Trebuchet MS" w:hAnsi="Trebuchet MS"/>
              </w:rPr>
              <w:t>Amortizare active</w:t>
            </w:r>
          </w:p>
          <w:p w14:paraId="0F126AA2" w14:textId="77777777" w:rsidR="005345D2" w:rsidRPr="00E53DBA" w:rsidRDefault="005345D2" w:rsidP="005345D2">
            <w:pPr>
              <w:numPr>
                <w:ilvl w:val="0"/>
                <w:numId w:val="9"/>
              </w:numPr>
              <w:spacing w:after="0" w:line="240" w:lineRule="auto"/>
              <w:jc w:val="both"/>
              <w:rPr>
                <w:rFonts w:ascii="Trebuchet MS" w:hAnsi="Trebuchet MS"/>
              </w:rPr>
            </w:pPr>
            <w:r w:rsidRPr="00E53DBA">
              <w:rPr>
                <w:rFonts w:ascii="Trebuchet MS" w:hAnsi="Trebuchet MS"/>
              </w:rPr>
              <w:t>Conectare la rețele informatice</w:t>
            </w:r>
          </w:p>
          <w:p w14:paraId="50918ACA" w14:textId="77777777" w:rsidR="005345D2" w:rsidRPr="00E53DBA" w:rsidRDefault="005345D2" w:rsidP="005345D2">
            <w:pPr>
              <w:numPr>
                <w:ilvl w:val="0"/>
                <w:numId w:val="9"/>
              </w:numPr>
              <w:spacing w:after="0" w:line="240" w:lineRule="auto"/>
              <w:jc w:val="both"/>
              <w:rPr>
                <w:rFonts w:ascii="Trebuchet MS" w:hAnsi="Trebuchet MS"/>
              </w:rPr>
            </w:pPr>
            <w:r w:rsidRPr="00E53DBA">
              <w:rPr>
                <w:rFonts w:ascii="Trebuchet MS" w:hAnsi="Trebuchet MS"/>
              </w:rPr>
              <w:t>Arhivare documente</w:t>
            </w:r>
          </w:p>
          <w:p w14:paraId="7A863B39" w14:textId="77777777" w:rsidR="005345D2" w:rsidRPr="00E53DBA" w:rsidRDefault="005345D2" w:rsidP="005345D2">
            <w:pPr>
              <w:numPr>
                <w:ilvl w:val="0"/>
                <w:numId w:val="9"/>
              </w:numPr>
              <w:spacing w:after="0" w:line="240" w:lineRule="auto"/>
              <w:jc w:val="both"/>
              <w:rPr>
                <w:rFonts w:ascii="Trebuchet MS" w:hAnsi="Trebuchet MS"/>
              </w:rPr>
            </w:pPr>
            <w:r w:rsidRPr="00E53DBA">
              <w:rPr>
                <w:rFonts w:ascii="Trebuchet MS" w:hAnsi="Trebuchet MS"/>
              </w:rPr>
              <w:t>Cheltuieli aferente procedurilor de achiziție</w:t>
            </w:r>
          </w:p>
          <w:p w14:paraId="0A9B03BB" w14:textId="77777777" w:rsidR="005345D2" w:rsidRPr="00E53DBA" w:rsidRDefault="005345D2" w:rsidP="005345D2">
            <w:pPr>
              <w:numPr>
                <w:ilvl w:val="0"/>
                <w:numId w:val="10"/>
              </w:numPr>
              <w:spacing w:after="0" w:line="240" w:lineRule="auto"/>
              <w:jc w:val="both"/>
              <w:rPr>
                <w:rFonts w:ascii="Trebuchet MS" w:hAnsi="Trebuchet MS"/>
              </w:rPr>
            </w:pPr>
            <w:r w:rsidRPr="00E53DBA">
              <w:rPr>
                <w:rFonts w:ascii="Trebuchet MS" w:hAnsi="Trebuchet MS"/>
              </w:rPr>
              <w:t>Multiplicare, cu excepția materialelor de informare şi publicitate</w:t>
            </w:r>
          </w:p>
          <w:p w14:paraId="77EAC085" w14:textId="77777777" w:rsidR="005345D2" w:rsidRPr="00E53DBA" w:rsidRDefault="005345D2" w:rsidP="005345D2">
            <w:pPr>
              <w:numPr>
                <w:ilvl w:val="0"/>
                <w:numId w:val="10"/>
              </w:numPr>
              <w:spacing w:after="0" w:line="240" w:lineRule="auto"/>
              <w:jc w:val="both"/>
              <w:rPr>
                <w:rFonts w:ascii="Trebuchet MS" w:hAnsi="Trebuchet MS"/>
              </w:rPr>
            </w:pPr>
            <w:r w:rsidRPr="00E53DBA">
              <w:rPr>
                <w:rFonts w:ascii="Trebuchet MS" w:hAnsi="Trebuchet MS"/>
              </w:rPr>
              <w:t>Cheltuieli financiare şi juridice (notariale):</w:t>
            </w:r>
          </w:p>
          <w:p w14:paraId="03E8B93D" w14:textId="77777777" w:rsidR="005345D2" w:rsidRPr="00E53DBA" w:rsidRDefault="005345D2" w:rsidP="005345D2">
            <w:pPr>
              <w:numPr>
                <w:ilvl w:val="1"/>
                <w:numId w:val="10"/>
              </w:numPr>
              <w:spacing w:after="0" w:line="240" w:lineRule="auto"/>
              <w:ind w:left="320" w:hanging="180"/>
              <w:jc w:val="both"/>
              <w:rPr>
                <w:rFonts w:ascii="Trebuchet MS" w:hAnsi="Trebuchet MS"/>
              </w:rPr>
            </w:pPr>
            <w:r w:rsidRPr="00E53DBA">
              <w:rPr>
                <w:rFonts w:ascii="Trebuchet MS" w:hAnsi="Trebuchet MS"/>
              </w:rPr>
              <w:t>prime de asigurare bunuri (mobile şi imobile)</w:t>
            </w:r>
          </w:p>
          <w:p w14:paraId="121703A6" w14:textId="77777777" w:rsidR="005345D2" w:rsidRPr="00E53DBA" w:rsidRDefault="005345D2" w:rsidP="005345D2">
            <w:pPr>
              <w:numPr>
                <w:ilvl w:val="1"/>
                <w:numId w:val="10"/>
              </w:numPr>
              <w:spacing w:after="0" w:line="240" w:lineRule="auto"/>
              <w:ind w:left="320" w:hanging="180"/>
              <w:jc w:val="both"/>
              <w:rPr>
                <w:rFonts w:ascii="Trebuchet MS" w:hAnsi="Trebuchet MS"/>
              </w:rPr>
            </w:pPr>
            <w:r w:rsidRPr="00E53DBA">
              <w:rPr>
                <w:rFonts w:ascii="Trebuchet MS" w:hAnsi="Trebuchet MS"/>
              </w:rPr>
              <w:t xml:space="preserve">asigurarea medicală pentru călătoriile în străinătate, </w:t>
            </w:r>
          </w:p>
          <w:p w14:paraId="17F3AA69" w14:textId="77777777" w:rsidR="005345D2" w:rsidRPr="00E53DBA" w:rsidRDefault="005345D2" w:rsidP="005345D2">
            <w:pPr>
              <w:numPr>
                <w:ilvl w:val="1"/>
                <w:numId w:val="10"/>
              </w:numPr>
              <w:spacing w:after="0" w:line="240" w:lineRule="auto"/>
              <w:ind w:left="320" w:hanging="180"/>
              <w:jc w:val="both"/>
              <w:rPr>
                <w:rFonts w:ascii="Trebuchet MS" w:hAnsi="Trebuchet MS"/>
              </w:rPr>
            </w:pPr>
            <w:r w:rsidRPr="00E53DBA">
              <w:rPr>
                <w:rFonts w:ascii="Trebuchet MS" w:hAnsi="Trebuchet MS"/>
              </w:rPr>
              <w:t>prime de asigurare obligatorie auto (excluzând asigurarea CASCO)</w:t>
            </w:r>
          </w:p>
          <w:p w14:paraId="79DD2CF9" w14:textId="77777777" w:rsidR="005345D2" w:rsidRPr="00E53DBA" w:rsidRDefault="005345D2" w:rsidP="005345D2">
            <w:pPr>
              <w:numPr>
                <w:ilvl w:val="1"/>
                <w:numId w:val="10"/>
              </w:numPr>
              <w:spacing w:after="0" w:line="240" w:lineRule="auto"/>
              <w:ind w:left="320" w:hanging="180"/>
              <w:jc w:val="both"/>
              <w:rPr>
                <w:rFonts w:ascii="Trebuchet MS" w:hAnsi="Trebuchet MS"/>
              </w:rPr>
            </w:pPr>
            <w:r w:rsidRPr="00E53DBA">
              <w:rPr>
                <w:rFonts w:ascii="Trebuchet MS" w:hAnsi="Trebuchet MS"/>
              </w:rPr>
              <w:t>cheltuieli aferente deschiderii, gestionării şi operării contului/conturilor bancare      al/ale proiectului</w:t>
            </w:r>
          </w:p>
          <w:p w14:paraId="35133A74" w14:textId="77777777" w:rsidR="005345D2" w:rsidRPr="00E53DBA" w:rsidRDefault="005345D2" w:rsidP="005345D2">
            <w:pPr>
              <w:spacing w:after="0" w:line="240" w:lineRule="auto"/>
              <w:jc w:val="both"/>
              <w:rPr>
                <w:rFonts w:ascii="Trebuchet MS" w:hAnsi="Trebuchet MS"/>
              </w:rPr>
            </w:pPr>
            <w:r w:rsidRPr="00E53DBA">
              <w:rPr>
                <w:rFonts w:ascii="Trebuchet MS" w:hAnsi="Trebuchet MS"/>
              </w:rPr>
              <w:t>Materiale consumabile:</w:t>
            </w:r>
          </w:p>
          <w:p w14:paraId="3DB6407E" w14:textId="77777777" w:rsidR="005345D2" w:rsidRPr="00E53DBA" w:rsidRDefault="005345D2" w:rsidP="005345D2">
            <w:pPr>
              <w:spacing w:after="0" w:line="240" w:lineRule="auto"/>
              <w:ind w:firstLine="140"/>
              <w:jc w:val="both"/>
              <w:rPr>
                <w:rFonts w:ascii="Trebuchet MS" w:hAnsi="Trebuchet MS"/>
              </w:rPr>
            </w:pPr>
            <w:r w:rsidRPr="00E53DBA">
              <w:rPr>
                <w:rFonts w:ascii="Trebuchet MS" w:hAnsi="Trebuchet MS"/>
              </w:rPr>
              <w:t xml:space="preserve">    </w:t>
            </w:r>
            <w:r w:rsidRPr="00E53DBA">
              <w:rPr>
                <w:rFonts w:ascii="Trebuchet MS" w:hAnsi="Trebuchet MS"/>
              </w:rPr>
              <w:tab/>
              <w:t>a) cheltuieli cu materialele auxiliare</w:t>
            </w:r>
          </w:p>
          <w:p w14:paraId="13D4FF23" w14:textId="77777777" w:rsidR="005345D2" w:rsidRPr="00E53DBA" w:rsidRDefault="005345D2" w:rsidP="005345D2">
            <w:pPr>
              <w:spacing w:after="0" w:line="240" w:lineRule="auto"/>
              <w:ind w:firstLine="140"/>
              <w:jc w:val="both"/>
              <w:rPr>
                <w:rFonts w:ascii="Trebuchet MS" w:hAnsi="Trebuchet MS"/>
              </w:rPr>
            </w:pPr>
            <w:r w:rsidRPr="00E53DBA">
              <w:rPr>
                <w:rFonts w:ascii="Trebuchet MS" w:hAnsi="Trebuchet MS"/>
              </w:rPr>
              <w:t xml:space="preserve">    </w:t>
            </w:r>
            <w:r w:rsidRPr="00E53DBA">
              <w:rPr>
                <w:rFonts w:ascii="Trebuchet MS" w:hAnsi="Trebuchet MS"/>
              </w:rPr>
              <w:tab/>
              <w:t>b) cheltuieli cu materialele pentru ambalat</w:t>
            </w:r>
          </w:p>
          <w:p w14:paraId="6D4CA1A0" w14:textId="77777777" w:rsidR="005345D2" w:rsidRPr="00E53DBA" w:rsidRDefault="005345D2" w:rsidP="005345D2">
            <w:pPr>
              <w:spacing w:after="0" w:line="240" w:lineRule="auto"/>
              <w:ind w:firstLine="140"/>
              <w:jc w:val="both"/>
              <w:rPr>
                <w:rFonts w:ascii="Trebuchet MS" w:hAnsi="Trebuchet MS"/>
              </w:rPr>
            </w:pPr>
            <w:r w:rsidRPr="00E53DBA">
              <w:rPr>
                <w:rFonts w:ascii="Trebuchet MS" w:hAnsi="Trebuchet MS"/>
              </w:rPr>
              <w:t xml:space="preserve">    </w:t>
            </w:r>
            <w:r w:rsidRPr="00E53DBA">
              <w:rPr>
                <w:rFonts w:ascii="Trebuchet MS" w:hAnsi="Trebuchet MS"/>
              </w:rPr>
              <w:tab/>
              <w:t>c) cheltuieli cu alte materiale consumabile</w:t>
            </w:r>
          </w:p>
          <w:p w14:paraId="2FE17501" w14:textId="77777777" w:rsidR="005345D2" w:rsidRPr="00E53DBA" w:rsidRDefault="005345D2" w:rsidP="005345D2">
            <w:pPr>
              <w:numPr>
                <w:ilvl w:val="0"/>
                <w:numId w:val="11"/>
              </w:numPr>
              <w:spacing w:after="0" w:line="240" w:lineRule="auto"/>
              <w:jc w:val="both"/>
              <w:rPr>
                <w:rFonts w:ascii="Trebuchet MS" w:hAnsi="Trebuchet MS"/>
              </w:rPr>
            </w:pPr>
            <w:r w:rsidRPr="00E53DBA">
              <w:rPr>
                <w:rFonts w:ascii="Trebuchet MS" w:hAnsi="Trebuchet MS"/>
              </w:rPr>
              <w:t>producția materialelor publicitare şi de informare</w:t>
            </w:r>
          </w:p>
          <w:p w14:paraId="77528732" w14:textId="77777777" w:rsidR="005345D2" w:rsidRPr="00E53DBA" w:rsidRDefault="005345D2" w:rsidP="005345D2">
            <w:pPr>
              <w:numPr>
                <w:ilvl w:val="0"/>
                <w:numId w:val="11"/>
              </w:numPr>
              <w:spacing w:after="0" w:line="240" w:lineRule="auto"/>
              <w:jc w:val="both"/>
              <w:rPr>
                <w:rFonts w:ascii="Trebuchet MS" w:hAnsi="Trebuchet MS"/>
              </w:rPr>
            </w:pPr>
            <w:r w:rsidRPr="00E53DBA">
              <w:rPr>
                <w:rFonts w:ascii="Trebuchet MS" w:hAnsi="Trebuchet MS"/>
              </w:rPr>
              <w:t>tipărirea/multiplicarea materialelor publicitare şi de informare</w:t>
            </w:r>
          </w:p>
          <w:p w14:paraId="34196F38" w14:textId="77777777" w:rsidR="005345D2" w:rsidRPr="00E53DBA" w:rsidRDefault="005345D2" w:rsidP="005345D2">
            <w:pPr>
              <w:numPr>
                <w:ilvl w:val="0"/>
                <w:numId w:val="11"/>
              </w:numPr>
              <w:spacing w:after="0" w:line="240" w:lineRule="auto"/>
              <w:jc w:val="both"/>
              <w:rPr>
                <w:rFonts w:ascii="Trebuchet MS" w:hAnsi="Trebuchet MS"/>
              </w:rPr>
            </w:pPr>
            <w:r w:rsidRPr="00E53DBA">
              <w:rPr>
                <w:rFonts w:ascii="Trebuchet MS" w:hAnsi="Trebuchet MS"/>
              </w:rPr>
              <w:t>difuzarea materialelor publicitare şi de informare</w:t>
            </w:r>
          </w:p>
          <w:p w14:paraId="4ECC7A1B" w14:textId="77777777" w:rsidR="005345D2" w:rsidRPr="00E53DBA" w:rsidRDefault="005345D2" w:rsidP="005345D2">
            <w:pPr>
              <w:numPr>
                <w:ilvl w:val="0"/>
                <w:numId w:val="11"/>
              </w:numPr>
              <w:spacing w:after="0" w:line="240" w:lineRule="auto"/>
              <w:jc w:val="both"/>
              <w:rPr>
                <w:rFonts w:ascii="Trebuchet MS" w:hAnsi="Trebuchet MS"/>
              </w:rPr>
            </w:pPr>
            <w:r w:rsidRPr="00E53DBA">
              <w:rPr>
                <w:rFonts w:ascii="Trebuchet MS" w:hAnsi="Trebuchet MS"/>
              </w:rPr>
              <w:t>dezvoltare/adaptare pagini web</w:t>
            </w:r>
          </w:p>
          <w:p w14:paraId="15753195" w14:textId="77777777" w:rsidR="005345D2" w:rsidRPr="00E53DBA" w:rsidRDefault="005345D2" w:rsidP="005345D2">
            <w:pPr>
              <w:numPr>
                <w:ilvl w:val="0"/>
                <w:numId w:val="11"/>
              </w:numPr>
              <w:spacing w:after="0" w:line="240" w:lineRule="auto"/>
              <w:jc w:val="both"/>
              <w:rPr>
                <w:rFonts w:ascii="Trebuchet MS" w:hAnsi="Trebuchet MS"/>
              </w:rPr>
            </w:pPr>
            <w:r w:rsidRPr="00E53DBA">
              <w:rPr>
                <w:rFonts w:ascii="Trebuchet MS" w:hAnsi="Trebuchet MS"/>
              </w:rPr>
              <w:t>închirierea de spațiu publicitar</w:t>
            </w:r>
          </w:p>
          <w:p w14:paraId="4BFBD774" w14:textId="77777777" w:rsidR="005345D2" w:rsidRPr="00E53DBA" w:rsidRDefault="005345D2" w:rsidP="005345D2">
            <w:pPr>
              <w:numPr>
                <w:ilvl w:val="0"/>
                <w:numId w:val="11"/>
              </w:numPr>
              <w:spacing w:after="0" w:line="240" w:lineRule="auto"/>
              <w:jc w:val="both"/>
              <w:rPr>
                <w:rFonts w:ascii="Trebuchet MS" w:hAnsi="Trebuchet MS"/>
              </w:rPr>
            </w:pPr>
            <w:r w:rsidRPr="00E53DBA">
              <w:rPr>
                <w:rFonts w:ascii="Trebuchet MS" w:hAnsi="Trebuchet MS"/>
              </w:rPr>
              <w:t>alte activități de informare şi publicitate</w:t>
            </w:r>
          </w:p>
        </w:tc>
      </w:tr>
      <w:tr w:rsidR="005345D2" w:rsidRPr="00E53DBA" w14:paraId="60373669" w14:textId="77777777" w:rsidTr="00A652D1">
        <w:tc>
          <w:tcPr>
            <w:tcW w:w="441" w:type="pct"/>
            <w:gridSpan w:val="2"/>
            <w:vMerge/>
            <w:shd w:val="clear" w:color="auto" w:fill="B8CCE4" w:themeFill="accent1" w:themeFillTint="66"/>
          </w:tcPr>
          <w:p w14:paraId="6F9DA16A" w14:textId="77777777" w:rsidR="005345D2" w:rsidRPr="00E53DBA" w:rsidRDefault="005345D2" w:rsidP="005345D2">
            <w:pPr>
              <w:spacing w:after="0" w:line="240" w:lineRule="auto"/>
              <w:jc w:val="both"/>
              <w:rPr>
                <w:rFonts w:ascii="Trebuchet MS" w:hAnsi="Trebuchet MS"/>
                <w:b/>
              </w:rPr>
            </w:pPr>
          </w:p>
        </w:tc>
        <w:tc>
          <w:tcPr>
            <w:tcW w:w="4559" w:type="pct"/>
            <w:gridSpan w:val="5"/>
            <w:vAlign w:val="center"/>
          </w:tcPr>
          <w:p w14:paraId="0D466256" w14:textId="38ED5780" w:rsidR="005345D2" w:rsidRPr="00E53DBA" w:rsidRDefault="005345D2" w:rsidP="005345D2">
            <w:pPr>
              <w:spacing w:after="0" w:line="240" w:lineRule="auto"/>
              <w:jc w:val="both"/>
              <w:rPr>
                <w:rFonts w:ascii="Trebuchet MS" w:hAnsi="Trebuchet MS"/>
              </w:rPr>
            </w:pPr>
            <w:r w:rsidRPr="00E53DBA">
              <w:rPr>
                <w:rFonts w:ascii="Trebuchet MS" w:hAnsi="Trebuchet MS"/>
              </w:rPr>
              <w:t>Cheltuielile generale de administrație vor fi decontate pe baza de costuri reale, în baza documentelor justificative, in limita a 15% din cheltuielile directe eligibile</w:t>
            </w:r>
          </w:p>
        </w:tc>
      </w:tr>
    </w:tbl>
    <w:p w14:paraId="412F4AB0" w14:textId="77777777" w:rsidR="0059421D" w:rsidRPr="00E53DBA" w:rsidRDefault="0059421D" w:rsidP="00862235">
      <w:pPr>
        <w:spacing w:after="120"/>
        <w:rPr>
          <w:rFonts w:ascii="Trebuchet MS" w:hAnsi="Trebuchet MS"/>
          <w:b/>
        </w:rPr>
        <w:sectPr w:rsidR="0059421D" w:rsidRPr="00E53DBA" w:rsidSect="00A160FB">
          <w:type w:val="nextColumn"/>
          <w:pgSz w:w="11906" w:h="16838"/>
          <w:pgMar w:top="289" w:right="992" w:bottom="567" w:left="1276" w:header="130" w:footer="706" w:gutter="0"/>
          <w:cols w:space="708"/>
          <w:docGrid w:linePitch="360"/>
        </w:sectPr>
      </w:pPr>
    </w:p>
    <w:p w14:paraId="4E511508" w14:textId="77777777" w:rsidR="00FB6488" w:rsidRPr="00E53DBA" w:rsidRDefault="00FB6488" w:rsidP="00862235">
      <w:pPr>
        <w:spacing w:after="120"/>
        <w:rPr>
          <w:rFonts w:ascii="Trebuchet MS" w:hAnsi="Trebuchet MS"/>
          <w:b/>
        </w:rPr>
      </w:pPr>
      <w:r w:rsidRPr="00E53DBA">
        <w:rPr>
          <w:rFonts w:ascii="Trebuchet MS" w:hAnsi="Trebuchet MS"/>
          <w:b/>
        </w:rPr>
        <w:lastRenderedPageBreak/>
        <w:t>Reguli generale și specifice de decontare</w:t>
      </w:r>
      <w:bookmarkEnd w:id="41"/>
      <w:bookmarkEnd w:id="42"/>
    </w:p>
    <w:p w14:paraId="17A0BE9B" w14:textId="6255B23D" w:rsidR="00FB6488" w:rsidRPr="00E53DBA" w:rsidRDefault="00FB6488" w:rsidP="00862235">
      <w:pPr>
        <w:spacing w:after="120"/>
        <w:jc w:val="both"/>
        <w:rPr>
          <w:rFonts w:ascii="Trebuchet MS" w:hAnsi="Trebuchet MS"/>
        </w:rPr>
      </w:pPr>
      <w:r w:rsidRPr="00E53DBA">
        <w:rPr>
          <w:rFonts w:ascii="Trebuchet MS" w:hAnsi="Trebuchet MS"/>
        </w:rPr>
        <w:t xml:space="preserve">Cu privire la eligibilitatea cheltuielilor pentru achiziția de echipamente și pentru închirieri și leasing, trebuie respectate și plafoanele stabilite prin </w:t>
      </w:r>
      <w:r w:rsidR="00E064C2" w:rsidRPr="00E53DBA">
        <w:rPr>
          <w:rFonts w:ascii="Trebuchet MS" w:hAnsi="Trebuchet MS"/>
        </w:rPr>
        <w:t>documentul Orientări privind accesarea finanțărilor în cadrul POCU 2014-2020, cu modificarile si completarile ulterioare.</w:t>
      </w:r>
    </w:p>
    <w:p w14:paraId="0CBD0CF7" w14:textId="77777777" w:rsidR="00985065" w:rsidRPr="00E53DBA" w:rsidRDefault="00985065" w:rsidP="00D56B09">
      <w:pPr>
        <w:rPr>
          <w:rFonts w:ascii="Trebuchet MS" w:hAnsi="Trebuchet MS" w:cs="font202"/>
          <w:b/>
          <w:lang w:eastAsia="ar-SA"/>
        </w:rPr>
      </w:pPr>
      <w:r w:rsidRPr="00E53DBA">
        <w:rPr>
          <w:rFonts w:ascii="Trebuchet MS" w:hAnsi="Trebuchet MS" w:cs="font202"/>
          <w:b/>
          <w:lang w:eastAsia="ar-SA"/>
        </w:rPr>
        <w:t>Informare și publicitate proiect</w:t>
      </w:r>
    </w:p>
    <w:p w14:paraId="628D55F4" w14:textId="77777777" w:rsidR="00985065" w:rsidRPr="00E53DBA" w:rsidRDefault="00985065" w:rsidP="00985065">
      <w:pPr>
        <w:suppressAutoHyphens/>
        <w:spacing w:after="0" w:line="240" w:lineRule="auto"/>
        <w:jc w:val="both"/>
        <w:rPr>
          <w:rFonts w:ascii="Trebuchet MS" w:eastAsia="Times New Roman" w:hAnsi="Trebuchet MS" w:cs="PF Square Sans Pro Medium"/>
          <w:lang w:eastAsia="ar-SA"/>
        </w:rPr>
      </w:pPr>
      <w:r w:rsidRPr="00E53DBA">
        <w:rPr>
          <w:rFonts w:ascii="Trebuchet MS" w:hAnsi="Trebuchet MS"/>
          <w:lang w:eastAsia="ro-RO"/>
        </w:rPr>
        <w:t>Conform</w:t>
      </w:r>
      <w:r w:rsidRPr="00E53DBA">
        <w:rPr>
          <w:rFonts w:ascii="Trebuchet MS" w:hAnsi="Trebuchet MS"/>
          <w:i/>
          <w:lang w:eastAsia="ro-RO"/>
        </w:rPr>
        <w:t xml:space="preserve"> </w:t>
      </w:r>
      <w:r w:rsidRPr="00E53DBA">
        <w:rPr>
          <w:rFonts w:ascii="Trebuchet MS" w:eastAsia="Times New Roman" w:hAnsi="Trebuchet MS" w:cs="PF Square Sans Pro Medium"/>
          <w:i/>
          <w:lang w:eastAsia="ar-SA"/>
        </w:rPr>
        <w:t xml:space="preserve">Metodologiei de verificare, evaluare şi selecție a proiectelor in cadrul POCU 2014-2020, </w:t>
      </w:r>
      <w:r w:rsidRPr="00E53DBA">
        <w:rPr>
          <w:rFonts w:ascii="Trebuchet MS" w:eastAsia="Times New Roman" w:hAnsi="Trebuchet MS" w:cs="PF Square Sans Pro Medium"/>
          <w:lang w:eastAsia="ar-SA"/>
        </w:rPr>
        <w:t xml:space="preserve">beneficiarul este obligat să descrie în cererea de finanțare activitățile obligatorii de informare și publicitate </w:t>
      </w:r>
      <w:r w:rsidRPr="00E53DBA">
        <w:rPr>
          <w:rFonts w:ascii="Trebuchet MS" w:eastAsia="Times New Roman" w:hAnsi="Trebuchet MS" w:cs="PF Square Sans Pro Medium"/>
          <w:u w:val="single"/>
          <w:lang w:eastAsia="ar-SA"/>
        </w:rPr>
        <w:t>proiect</w:t>
      </w:r>
      <w:r w:rsidRPr="00E53DBA">
        <w:rPr>
          <w:rFonts w:ascii="Trebuchet MS" w:eastAsia="Times New Roman" w:hAnsi="Trebuchet MS" w:cs="PF Square Sans Pro Medium"/>
          <w:lang w:eastAsia="ar-SA"/>
        </w:rPr>
        <w:t xml:space="preserve"> (</w:t>
      </w:r>
      <w:r w:rsidRPr="00E53DBA">
        <w:rPr>
          <w:rFonts w:ascii="Trebuchet MS" w:eastAsia="Times New Roman" w:hAnsi="Trebuchet MS" w:cs="PF Square Sans Pro Medium"/>
          <w:i/>
          <w:lang w:eastAsia="ar-SA"/>
        </w:rPr>
        <w:t>criteriu de eligibilitate proiect</w:t>
      </w:r>
      <w:r w:rsidRPr="00E53DBA">
        <w:rPr>
          <w:rFonts w:ascii="Trebuchet MS" w:eastAsia="Times New Roman" w:hAnsi="Trebuchet MS" w:cs="PF Square Sans Pro Medium"/>
          <w:lang w:eastAsia="ar-SA"/>
        </w:rPr>
        <w:t xml:space="preserve">) prevăzute în </w:t>
      </w:r>
      <w:r w:rsidR="00FD6904" w:rsidRPr="00E53DBA">
        <w:rPr>
          <w:rFonts w:ascii="Trebuchet MS" w:eastAsia="Times New Roman" w:hAnsi="Trebuchet MS" w:cs="PF Square Sans Pro Medium"/>
          <w:i/>
          <w:lang w:eastAsia="ar-SA"/>
        </w:rPr>
        <w:t>documentul Orientări privind accesarea finanțărilor în cadrul POCU 2014-2020, cu modificarile si completarile ulterioare</w:t>
      </w:r>
      <w:r w:rsidRPr="00E53DBA">
        <w:rPr>
          <w:rFonts w:ascii="Trebuchet MS" w:eastAsia="Times New Roman" w:hAnsi="Trebuchet MS" w:cs="PF Square Sans Pro Medium"/>
          <w:lang w:eastAsia="ar-SA"/>
        </w:rPr>
        <w:t>, CAPITOLUL 9 „Informare și publicitate”, respectiv:</w:t>
      </w:r>
    </w:p>
    <w:p w14:paraId="63274AA7" w14:textId="77777777" w:rsidR="00985065" w:rsidRPr="00E53DBA" w:rsidRDefault="00985065" w:rsidP="00985065">
      <w:pPr>
        <w:pStyle w:val="Listparagraf"/>
        <w:numPr>
          <w:ilvl w:val="0"/>
          <w:numId w:val="34"/>
        </w:numPr>
        <w:suppressAutoHyphens/>
        <w:spacing w:before="120" w:after="120" w:line="240" w:lineRule="auto"/>
        <w:jc w:val="both"/>
        <w:rPr>
          <w:rFonts w:ascii="Trebuchet MS" w:eastAsia="Times New Roman" w:hAnsi="Trebuchet MS" w:cs="PF Square Sans Pro Medium"/>
          <w:lang w:eastAsia="ar-SA"/>
        </w:rPr>
      </w:pPr>
      <w:r w:rsidRPr="00E53DBA">
        <w:rPr>
          <w:rFonts w:ascii="Trebuchet MS" w:eastAsia="Times New Roman" w:hAnsi="Trebuchet MS" w:cs="PF Square Sans Pro Medium"/>
          <w:lang w:eastAsia="ar-SA"/>
        </w:rPr>
        <w:t>asigurarea vizibilității proiectului (prin expunerea unui afiș) la sediul de implementare a proiectului;</w:t>
      </w:r>
    </w:p>
    <w:p w14:paraId="0358A60F" w14:textId="77777777" w:rsidR="00E819C7" w:rsidRDefault="00985065" w:rsidP="00985065">
      <w:pPr>
        <w:pStyle w:val="Listparagraf"/>
        <w:numPr>
          <w:ilvl w:val="0"/>
          <w:numId w:val="34"/>
        </w:numPr>
        <w:suppressAutoHyphens/>
        <w:spacing w:before="120" w:after="120" w:line="240" w:lineRule="auto"/>
        <w:jc w:val="both"/>
        <w:rPr>
          <w:rFonts w:ascii="Trebuchet MS" w:eastAsia="Times New Roman" w:hAnsi="Trebuchet MS" w:cs="PF Square Sans Pro Medium"/>
          <w:lang w:eastAsia="ar-SA"/>
        </w:rPr>
      </w:pPr>
      <w:r w:rsidRPr="00E53DBA">
        <w:rPr>
          <w:rFonts w:ascii="Trebuchet MS" w:eastAsia="Times New Roman" w:hAnsi="Trebuchet MS" w:cs="PF Square Sans Pro Medium"/>
          <w:lang w:eastAsia="ar-SA"/>
        </w:rPr>
        <w:t>beneficiarii se asigură că cei care participă în cadrul proiectului sunt informați în mod specific cu privire la sprijinul acordat prin FSE;</w:t>
      </w:r>
    </w:p>
    <w:p w14:paraId="2D2712A7" w14:textId="11B0386F" w:rsidR="00985065" w:rsidRPr="00E819C7" w:rsidRDefault="00985065" w:rsidP="00985065">
      <w:pPr>
        <w:pStyle w:val="Listparagraf"/>
        <w:numPr>
          <w:ilvl w:val="0"/>
          <w:numId w:val="34"/>
        </w:numPr>
        <w:suppressAutoHyphens/>
        <w:spacing w:before="120" w:after="120" w:line="240" w:lineRule="auto"/>
        <w:jc w:val="both"/>
        <w:rPr>
          <w:rFonts w:ascii="Trebuchet MS" w:eastAsia="Times New Roman" w:hAnsi="Trebuchet MS" w:cs="PF Square Sans Pro Medium"/>
          <w:lang w:eastAsia="ar-SA"/>
        </w:rPr>
      </w:pPr>
      <w:r w:rsidRPr="00E819C7">
        <w:rPr>
          <w:rFonts w:ascii="Trebuchet MS" w:eastAsia="Times New Roman" w:hAnsi="Trebuchet MS" w:cs="PF Square Sans Pro Medium"/>
          <w:lang w:eastAsia="ar-SA"/>
        </w:rPr>
        <w:t>orice fel de documente referitoare la implementarea proiectelor și publicate pentru public sau participanți, inclusiv certificatele de prezență sau alte certificate, trebuie să includă o mențiune cu privire la faptul că operațiunea a fost sprijinită în cadrul FSE</w:t>
      </w:r>
      <w:r w:rsidR="00E819C7">
        <w:rPr>
          <w:rFonts w:ascii="Trebuchet MS" w:eastAsia="Times New Roman" w:hAnsi="Trebuchet MS" w:cs="PF Square Sans Pro Medium"/>
          <w:lang w:eastAsia="ar-SA"/>
        </w:rPr>
        <w:t>.</w:t>
      </w:r>
    </w:p>
    <w:p w14:paraId="4F035AEC" w14:textId="77777777" w:rsidR="00FB6488" w:rsidRPr="00E53DBA" w:rsidRDefault="00FB6488" w:rsidP="00862235">
      <w:pPr>
        <w:spacing w:after="120"/>
        <w:jc w:val="both"/>
        <w:rPr>
          <w:rFonts w:ascii="Trebuchet MS" w:hAnsi="Trebuchet MS"/>
        </w:rPr>
      </w:pPr>
      <w:r w:rsidRPr="00E53DBA">
        <w:rPr>
          <w:rFonts w:ascii="Trebuchet MS" w:hAnsi="Trebuchet MS"/>
        </w:rPr>
        <w:t>În cadrul proiectului pot fi decontate cheltuieli plafonate procentual, după cum urmează:</w:t>
      </w:r>
    </w:p>
    <w:p w14:paraId="4EC3E9CC" w14:textId="77777777" w:rsidR="000A2D9A" w:rsidRPr="00E53DBA" w:rsidRDefault="00FB6488" w:rsidP="00BD0408">
      <w:pPr>
        <w:pStyle w:val="Listparagraf2"/>
        <w:numPr>
          <w:ilvl w:val="0"/>
          <w:numId w:val="3"/>
        </w:numPr>
        <w:spacing w:after="120" w:line="276" w:lineRule="auto"/>
        <w:jc w:val="both"/>
        <w:rPr>
          <w:rFonts w:ascii="Trebuchet MS" w:hAnsi="Trebuchet MS"/>
          <w:b/>
          <w:color w:val="auto"/>
          <w:sz w:val="22"/>
          <w:szCs w:val="22"/>
        </w:rPr>
      </w:pPr>
      <w:r w:rsidRPr="00E53DBA">
        <w:rPr>
          <w:rFonts w:ascii="Trebuchet MS" w:hAnsi="Trebuchet MS"/>
          <w:b/>
          <w:color w:val="auto"/>
          <w:sz w:val="22"/>
          <w:szCs w:val="22"/>
        </w:rPr>
        <w:t>cheltuieli de tip FEDR</w:t>
      </w:r>
      <w:r w:rsidRPr="00E53DBA">
        <w:rPr>
          <w:rFonts w:ascii="Trebuchet MS" w:hAnsi="Trebuchet MS"/>
          <w:color w:val="auto"/>
          <w:sz w:val="22"/>
          <w:szCs w:val="22"/>
        </w:rPr>
        <w:t xml:space="preserve"> </w:t>
      </w:r>
      <w:r w:rsidRPr="00E53DBA">
        <w:rPr>
          <w:rFonts w:ascii="Trebuchet MS" w:hAnsi="Trebuchet MS"/>
          <w:b/>
          <w:color w:val="auto"/>
          <w:sz w:val="22"/>
          <w:szCs w:val="22"/>
        </w:rPr>
        <w:t>aferente cheltuielilor directe</w:t>
      </w:r>
      <w:r w:rsidRPr="00E53DBA">
        <w:rPr>
          <w:rFonts w:ascii="Trebuchet MS" w:hAnsi="Trebuchet MS"/>
          <w:color w:val="auto"/>
          <w:sz w:val="22"/>
          <w:szCs w:val="22"/>
        </w:rPr>
        <w:t xml:space="preserve">: maximum 10% din </w:t>
      </w:r>
      <w:r w:rsidR="00853E73" w:rsidRPr="00E53DBA">
        <w:rPr>
          <w:rFonts w:ascii="Trebuchet MS" w:hAnsi="Trebuchet MS"/>
          <w:color w:val="auto"/>
          <w:sz w:val="22"/>
          <w:szCs w:val="22"/>
        </w:rPr>
        <w:t>cheltuielile directe</w:t>
      </w:r>
      <w:r w:rsidR="00A25E50" w:rsidRPr="00E53DBA">
        <w:rPr>
          <w:rFonts w:ascii="Trebuchet MS" w:hAnsi="Trebuchet MS"/>
          <w:color w:val="auto"/>
          <w:sz w:val="22"/>
          <w:szCs w:val="22"/>
        </w:rPr>
        <w:t xml:space="preserve"> eligibile</w:t>
      </w:r>
      <w:r w:rsidR="00853E73" w:rsidRPr="00E53DBA">
        <w:rPr>
          <w:rFonts w:ascii="Trebuchet MS" w:hAnsi="Trebuchet MS"/>
          <w:color w:val="auto"/>
          <w:sz w:val="22"/>
          <w:szCs w:val="22"/>
        </w:rPr>
        <w:t xml:space="preserve"> ale</w:t>
      </w:r>
      <w:r w:rsidRPr="00E53DBA">
        <w:rPr>
          <w:rFonts w:ascii="Trebuchet MS" w:hAnsi="Trebuchet MS"/>
          <w:color w:val="auto"/>
          <w:sz w:val="22"/>
          <w:szCs w:val="22"/>
        </w:rPr>
        <w:t xml:space="preserve"> proiectului.</w:t>
      </w:r>
    </w:p>
    <w:p w14:paraId="4CED1DB0" w14:textId="3071A569" w:rsidR="00235A01" w:rsidRPr="00E53DBA" w:rsidRDefault="00FB6488" w:rsidP="00A160FB">
      <w:pPr>
        <w:pStyle w:val="Listparagraf2"/>
        <w:spacing w:after="120" w:line="276" w:lineRule="auto"/>
        <w:jc w:val="both"/>
        <w:rPr>
          <w:rFonts w:ascii="Trebuchet MS" w:hAnsi="Trebuchet MS"/>
          <w:color w:val="auto"/>
          <w:sz w:val="22"/>
          <w:szCs w:val="22"/>
        </w:rPr>
      </w:pPr>
      <w:r w:rsidRPr="00E53DBA">
        <w:rPr>
          <w:rFonts w:ascii="Trebuchet MS" w:hAnsi="Trebuchet MS"/>
          <w:b/>
          <w:color w:val="auto"/>
          <w:sz w:val="22"/>
          <w:szCs w:val="22"/>
        </w:rPr>
        <w:t xml:space="preserve">cheltuielile </w:t>
      </w:r>
      <w:r w:rsidR="00F16D24" w:rsidRPr="00E53DBA">
        <w:rPr>
          <w:rFonts w:ascii="Trebuchet MS" w:hAnsi="Trebuchet MS"/>
          <w:b/>
          <w:color w:val="auto"/>
          <w:sz w:val="22"/>
          <w:szCs w:val="22"/>
        </w:rPr>
        <w:t>generale de administrație</w:t>
      </w:r>
      <w:r w:rsidRPr="00E53DBA">
        <w:rPr>
          <w:rFonts w:ascii="Trebuchet MS" w:hAnsi="Trebuchet MS"/>
          <w:b/>
          <w:color w:val="auto"/>
          <w:sz w:val="22"/>
          <w:szCs w:val="22"/>
        </w:rPr>
        <w:t xml:space="preserve"> </w:t>
      </w:r>
      <w:r w:rsidRPr="00E53DBA">
        <w:rPr>
          <w:rFonts w:ascii="Trebuchet MS" w:hAnsi="Trebuchet MS"/>
          <w:color w:val="auto"/>
          <w:sz w:val="22"/>
          <w:szCs w:val="22"/>
        </w:rPr>
        <w:t xml:space="preserve">vor fi decontate ca maximum 15% din </w:t>
      </w:r>
      <w:r w:rsidR="00E67EC5" w:rsidRPr="00E53DBA">
        <w:rPr>
          <w:rFonts w:ascii="Trebuchet MS" w:hAnsi="Trebuchet MS"/>
          <w:color w:val="auto"/>
          <w:sz w:val="22"/>
          <w:szCs w:val="22"/>
        </w:rPr>
        <w:t>cheltuielile directe</w:t>
      </w:r>
      <w:r w:rsidR="003D589D" w:rsidRPr="00E53DBA">
        <w:rPr>
          <w:rFonts w:ascii="Trebuchet MS" w:hAnsi="Trebuchet MS"/>
          <w:color w:val="auto"/>
          <w:sz w:val="22"/>
          <w:szCs w:val="22"/>
        </w:rPr>
        <w:t xml:space="preserve"> </w:t>
      </w:r>
      <w:r w:rsidR="00A25E50" w:rsidRPr="00E53DBA">
        <w:rPr>
          <w:rFonts w:ascii="Trebuchet MS" w:hAnsi="Trebuchet MS"/>
          <w:color w:val="auto"/>
          <w:sz w:val="22"/>
          <w:szCs w:val="22"/>
        </w:rPr>
        <w:t xml:space="preserve">eligibile </w:t>
      </w:r>
      <w:r w:rsidR="003D589D" w:rsidRPr="00E53DBA">
        <w:rPr>
          <w:rFonts w:ascii="Trebuchet MS" w:hAnsi="Trebuchet MS"/>
          <w:color w:val="auto"/>
          <w:sz w:val="22"/>
          <w:szCs w:val="22"/>
        </w:rPr>
        <w:t>ale proiectului</w:t>
      </w:r>
      <w:r w:rsidR="00E819C7">
        <w:rPr>
          <w:rFonts w:ascii="Trebuchet MS" w:hAnsi="Trebuchet MS"/>
          <w:color w:val="auto"/>
          <w:sz w:val="22"/>
          <w:szCs w:val="22"/>
        </w:rPr>
        <w:t>.</w:t>
      </w:r>
    </w:p>
    <w:p w14:paraId="3F98B5F7" w14:textId="77777777" w:rsidR="00A25E50" w:rsidRPr="00E53DBA" w:rsidRDefault="00A25E50" w:rsidP="00A160FB">
      <w:pPr>
        <w:pStyle w:val="Listparagraf2"/>
        <w:spacing w:after="120" w:line="276" w:lineRule="auto"/>
        <w:jc w:val="both"/>
        <w:rPr>
          <w:rFonts w:ascii="Trebuchet MS" w:hAnsi="Trebuchet MS"/>
          <w:b/>
          <w:color w:val="auto"/>
          <w:sz w:val="22"/>
          <w:szCs w:val="22"/>
        </w:rPr>
      </w:pPr>
    </w:p>
    <w:p w14:paraId="60899414" w14:textId="77777777" w:rsidR="00FB6488" w:rsidRPr="00E53DBA" w:rsidRDefault="00FB6488" w:rsidP="000C6581">
      <w:pPr>
        <w:pStyle w:val="Listparagraf2"/>
        <w:spacing w:after="120" w:line="276" w:lineRule="auto"/>
        <w:ind w:left="0"/>
        <w:jc w:val="both"/>
        <w:outlineLvl w:val="0"/>
        <w:rPr>
          <w:rFonts w:ascii="Trebuchet MS" w:hAnsi="Trebuchet MS"/>
          <w:b/>
          <w:color w:val="auto"/>
          <w:sz w:val="22"/>
          <w:szCs w:val="22"/>
        </w:rPr>
      </w:pPr>
      <w:bookmarkStart w:id="46" w:name="_Toc515904702"/>
      <w:r w:rsidRPr="00E53DBA">
        <w:rPr>
          <w:rFonts w:ascii="Trebuchet MS" w:hAnsi="Trebuchet MS"/>
          <w:b/>
          <w:color w:val="auto"/>
          <w:sz w:val="22"/>
          <w:szCs w:val="22"/>
        </w:rPr>
        <w:t>CAPITOLUL 3. Completarea cererii de finanțare</w:t>
      </w:r>
      <w:bookmarkEnd w:id="46"/>
    </w:p>
    <w:p w14:paraId="1902AAD2" w14:textId="77777777" w:rsidR="00FB6488" w:rsidRPr="00E53DBA" w:rsidRDefault="00FB6488" w:rsidP="00862235">
      <w:pPr>
        <w:spacing w:after="120"/>
        <w:jc w:val="both"/>
        <w:rPr>
          <w:rFonts w:ascii="Trebuchet MS" w:hAnsi="Trebuchet MS"/>
          <w:b/>
        </w:rPr>
      </w:pPr>
      <w:r w:rsidRPr="00E53DBA">
        <w:rPr>
          <w:rFonts w:ascii="Trebuchet MS" w:hAnsi="Trebuchet MS"/>
          <w:i/>
        </w:rPr>
        <w:t xml:space="preserve">Completarea cererii de finanțare se realizează în conformitate cu documentul Orientări privind accesarea finanțărilor în cadrul Programului Operațional Capital Uman 2014-2020, </w:t>
      </w:r>
      <w:r w:rsidR="006065B5" w:rsidRPr="00E53DBA">
        <w:rPr>
          <w:rFonts w:ascii="Trebuchet MS" w:hAnsi="Trebuchet MS"/>
          <w:i/>
        </w:rPr>
        <w:t xml:space="preserve">cu modificarile si completarile ulterioare, </w:t>
      </w:r>
      <w:r w:rsidRPr="00E53DBA">
        <w:rPr>
          <w:rFonts w:ascii="Trebuchet MS" w:hAnsi="Trebuchet MS"/>
          <w:i/>
        </w:rPr>
        <w:t xml:space="preserve">precum și cu instrucțiunile de completare furnizate în sistemul informatic la apelurile de proiecte. </w:t>
      </w:r>
    </w:p>
    <w:p w14:paraId="165FEED1" w14:textId="77777777" w:rsidR="00FB6488" w:rsidRPr="00E53DBA" w:rsidRDefault="00FB6488" w:rsidP="00745767">
      <w:pPr>
        <w:pStyle w:val="Titlu1"/>
        <w:rPr>
          <w:rFonts w:ascii="Trebuchet MS" w:hAnsi="Trebuchet MS"/>
          <w:b/>
          <w:color w:val="auto"/>
          <w:sz w:val="22"/>
          <w:szCs w:val="22"/>
        </w:rPr>
      </w:pPr>
      <w:bookmarkStart w:id="47" w:name="_Toc515904703"/>
      <w:r w:rsidRPr="00E53DBA">
        <w:rPr>
          <w:rFonts w:ascii="Trebuchet MS" w:hAnsi="Trebuchet MS"/>
          <w:b/>
          <w:color w:val="auto"/>
          <w:sz w:val="22"/>
          <w:szCs w:val="22"/>
        </w:rPr>
        <w:t>CAPITOLUL 4. Procesul de evaluare și selecție a proiectelor</w:t>
      </w:r>
      <w:bookmarkEnd w:id="47"/>
      <w:r w:rsidRPr="00E53DBA">
        <w:rPr>
          <w:rFonts w:ascii="Trebuchet MS" w:hAnsi="Trebuchet MS"/>
          <w:b/>
          <w:color w:val="auto"/>
          <w:sz w:val="22"/>
          <w:szCs w:val="22"/>
        </w:rPr>
        <w:t xml:space="preserve"> </w:t>
      </w:r>
    </w:p>
    <w:p w14:paraId="74CCAB92" w14:textId="77777777" w:rsidR="00E71C5D" w:rsidRPr="00E53DBA" w:rsidRDefault="00E71C5D" w:rsidP="00862235">
      <w:pPr>
        <w:spacing w:after="120"/>
        <w:jc w:val="both"/>
        <w:rPr>
          <w:rFonts w:ascii="Trebuchet MS" w:hAnsi="Trebuchet MS"/>
        </w:rPr>
      </w:pPr>
    </w:p>
    <w:p w14:paraId="7AC5BA3B" w14:textId="549E2062" w:rsidR="00FB6488" w:rsidRPr="00E53DBA" w:rsidRDefault="00FB6488" w:rsidP="00862235">
      <w:pPr>
        <w:spacing w:after="120"/>
        <w:jc w:val="both"/>
        <w:rPr>
          <w:rFonts w:ascii="Trebuchet MS" w:hAnsi="Trebuchet MS"/>
        </w:rPr>
      </w:pPr>
      <w:r w:rsidRPr="00E53DBA">
        <w:rPr>
          <w:rFonts w:ascii="Trebuchet MS" w:hAnsi="Trebuchet MS"/>
        </w:rPr>
        <w:t xml:space="preserve">Selecția </w:t>
      </w:r>
      <w:r w:rsidR="002043A8" w:rsidRPr="00E53DBA">
        <w:rPr>
          <w:rFonts w:ascii="Trebuchet MS" w:hAnsi="Trebuchet MS"/>
        </w:rPr>
        <w:t>cereri</w:t>
      </w:r>
      <w:r w:rsidR="006B6384" w:rsidRPr="00E53DBA">
        <w:rPr>
          <w:rFonts w:ascii="Trebuchet MS" w:hAnsi="Trebuchet MS"/>
        </w:rPr>
        <w:t>i</w:t>
      </w:r>
      <w:r w:rsidR="002043A8" w:rsidRPr="00E53DBA">
        <w:rPr>
          <w:rFonts w:ascii="Trebuchet MS" w:hAnsi="Trebuchet MS"/>
        </w:rPr>
        <w:t xml:space="preserve"> de finantare </w:t>
      </w:r>
      <w:r w:rsidRPr="00E53DBA">
        <w:rPr>
          <w:rFonts w:ascii="Trebuchet MS" w:hAnsi="Trebuchet MS"/>
        </w:rPr>
        <w:t>se efectuează în conformitate cu prevederile:</w:t>
      </w:r>
    </w:p>
    <w:p w14:paraId="0E866358" w14:textId="77777777" w:rsidR="00FB6488" w:rsidRPr="00E53DBA" w:rsidRDefault="00FB6488" w:rsidP="00156FF9">
      <w:pPr>
        <w:pStyle w:val="Listparagraf"/>
        <w:numPr>
          <w:ilvl w:val="0"/>
          <w:numId w:val="14"/>
        </w:numPr>
        <w:spacing w:after="120"/>
        <w:jc w:val="both"/>
        <w:rPr>
          <w:rFonts w:ascii="Trebuchet MS" w:hAnsi="Trebuchet MS"/>
          <w:iCs/>
        </w:rPr>
      </w:pPr>
      <w:r w:rsidRPr="00E53DBA">
        <w:rPr>
          <w:rFonts w:ascii="Trebuchet MS" w:hAnsi="Trebuchet MS"/>
        </w:rPr>
        <w:t xml:space="preserve">documentului  </w:t>
      </w:r>
      <w:r w:rsidRPr="00E53DBA">
        <w:rPr>
          <w:rFonts w:ascii="Trebuchet MS" w:hAnsi="Trebuchet MS"/>
          <w:i/>
          <w:iCs/>
        </w:rPr>
        <w:t xml:space="preserve">Orientări privind accesarea finanțărilor în cadrul Programului Operațional Capital Uman 2014-2020 </w:t>
      </w:r>
      <w:r w:rsidR="00156FF9" w:rsidRPr="00E53DBA">
        <w:rPr>
          <w:rFonts w:ascii="Trebuchet MS" w:hAnsi="Trebuchet MS"/>
          <w:i/>
          <w:iCs/>
        </w:rPr>
        <w:t>cu modificarile si completarile ulterioare,</w:t>
      </w:r>
    </w:p>
    <w:p w14:paraId="549DEED3" w14:textId="77777777" w:rsidR="00FB6488" w:rsidRPr="00E53DBA" w:rsidRDefault="00FB6488" w:rsidP="00BD0408">
      <w:pPr>
        <w:pStyle w:val="Listparagraf"/>
        <w:numPr>
          <w:ilvl w:val="0"/>
          <w:numId w:val="14"/>
        </w:numPr>
        <w:spacing w:after="120"/>
        <w:jc w:val="both"/>
        <w:rPr>
          <w:rFonts w:ascii="Trebuchet MS" w:hAnsi="Trebuchet MS"/>
          <w:i/>
          <w:iCs/>
        </w:rPr>
      </w:pPr>
      <w:r w:rsidRPr="00E53DBA">
        <w:rPr>
          <w:rFonts w:ascii="Trebuchet MS" w:hAnsi="Trebuchet MS"/>
          <w:i/>
          <w:iCs/>
        </w:rPr>
        <w:t xml:space="preserve">Metodologiei de </w:t>
      </w:r>
      <w:r w:rsidR="00D3598A" w:rsidRPr="00E53DBA">
        <w:rPr>
          <w:rFonts w:ascii="Trebuchet MS" w:hAnsi="Trebuchet MS"/>
          <w:i/>
        </w:rPr>
        <w:t xml:space="preserve">verificare, </w:t>
      </w:r>
      <w:r w:rsidRPr="00E53DBA">
        <w:rPr>
          <w:rFonts w:ascii="Trebuchet MS" w:hAnsi="Trebuchet MS"/>
          <w:i/>
          <w:iCs/>
        </w:rPr>
        <w:t>evaluare și selecție a proiectelor POCU</w:t>
      </w:r>
      <w:r w:rsidR="00D3598A" w:rsidRPr="00E53DBA">
        <w:rPr>
          <w:rFonts w:ascii="Trebuchet MS" w:hAnsi="Trebuchet MS"/>
          <w:i/>
          <w:iCs/>
        </w:rPr>
        <w:t xml:space="preserve"> 2014-2020</w:t>
      </w:r>
    </w:p>
    <w:p w14:paraId="49DFF5E9" w14:textId="77777777" w:rsidR="00FB6488" w:rsidRPr="00E53DBA" w:rsidRDefault="00156FF9" w:rsidP="00BD0408">
      <w:pPr>
        <w:pStyle w:val="Listparagraf"/>
        <w:numPr>
          <w:ilvl w:val="0"/>
          <w:numId w:val="14"/>
        </w:numPr>
        <w:spacing w:after="120"/>
        <w:jc w:val="both"/>
        <w:rPr>
          <w:rFonts w:ascii="Trebuchet MS" w:hAnsi="Trebuchet MS"/>
          <w:i/>
          <w:iCs/>
        </w:rPr>
      </w:pPr>
      <w:r w:rsidRPr="00E53DBA">
        <w:rPr>
          <w:rFonts w:ascii="Trebuchet MS" w:hAnsi="Trebuchet MS"/>
          <w:i/>
        </w:rPr>
        <w:t xml:space="preserve">Grilei </w:t>
      </w:r>
      <w:r w:rsidR="00FB6488" w:rsidRPr="00E53DBA">
        <w:rPr>
          <w:rFonts w:ascii="Trebuchet MS" w:hAnsi="Trebuchet MS"/>
          <w:i/>
        </w:rPr>
        <w:t>de verificare a conformității administrative și a eligibilității</w:t>
      </w:r>
      <w:r w:rsidR="00D3598A" w:rsidRPr="00E53DBA">
        <w:rPr>
          <w:rFonts w:ascii="Trebuchet MS" w:hAnsi="Trebuchet MS"/>
          <w:i/>
        </w:rPr>
        <w:t xml:space="preserve"> (anexa 2 la prezentul Ghid)</w:t>
      </w:r>
    </w:p>
    <w:p w14:paraId="2FE9BCA5" w14:textId="77777777" w:rsidR="00FB6488" w:rsidRPr="00E53DBA" w:rsidRDefault="00156FF9" w:rsidP="00BD0408">
      <w:pPr>
        <w:pStyle w:val="Listparagraf"/>
        <w:numPr>
          <w:ilvl w:val="0"/>
          <w:numId w:val="14"/>
        </w:numPr>
        <w:spacing w:after="120"/>
        <w:jc w:val="both"/>
        <w:rPr>
          <w:rFonts w:ascii="Trebuchet MS" w:hAnsi="Trebuchet MS"/>
          <w:i/>
          <w:iCs/>
        </w:rPr>
      </w:pPr>
      <w:r w:rsidRPr="00E53DBA">
        <w:rPr>
          <w:rFonts w:ascii="Trebuchet MS" w:hAnsi="Trebuchet MS"/>
          <w:i/>
        </w:rPr>
        <w:t xml:space="preserve">Grilei </w:t>
      </w:r>
      <w:r w:rsidR="00FB6488" w:rsidRPr="00E53DBA">
        <w:rPr>
          <w:rFonts w:ascii="Trebuchet MS" w:hAnsi="Trebuchet MS"/>
          <w:i/>
        </w:rPr>
        <w:t xml:space="preserve">de evaluare și selecție </w:t>
      </w:r>
      <w:r w:rsidR="00D3598A" w:rsidRPr="00E53DBA">
        <w:rPr>
          <w:rFonts w:ascii="Trebuchet MS" w:hAnsi="Trebuchet MS"/>
          <w:i/>
        </w:rPr>
        <w:t>tehnico-financiara (anexa 3 la prezentul Ghid)</w:t>
      </w:r>
    </w:p>
    <w:p w14:paraId="34F6C6FB" w14:textId="77777777" w:rsidR="00FB6488" w:rsidRPr="00E53DBA" w:rsidRDefault="00FB6488" w:rsidP="00745767">
      <w:pPr>
        <w:pStyle w:val="Titlu1"/>
        <w:rPr>
          <w:rFonts w:ascii="Trebuchet MS" w:hAnsi="Trebuchet MS"/>
          <w:b/>
          <w:color w:val="auto"/>
          <w:sz w:val="22"/>
          <w:szCs w:val="22"/>
        </w:rPr>
      </w:pPr>
      <w:bookmarkStart w:id="48" w:name="_Toc435003201"/>
      <w:bookmarkStart w:id="49" w:name="_Toc442084047"/>
      <w:bookmarkStart w:id="50" w:name="_Toc515904704"/>
      <w:r w:rsidRPr="00E53DBA">
        <w:rPr>
          <w:rFonts w:ascii="Trebuchet MS" w:hAnsi="Trebuchet MS"/>
          <w:b/>
          <w:color w:val="auto"/>
          <w:sz w:val="22"/>
          <w:szCs w:val="22"/>
        </w:rPr>
        <w:t>CAPITOLUL 5. Depunerea și soluționarea contestațiilor</w:t>
      </w:r>
      <w:bookmarkEnd w:id="50"/>
    </w:p>
    <w:p w14:paraId="7A3C5822" w14:textId="77777777" w:rsidR="00FB6488" w:rsidRPr="00E53DBA" w:rsidRDefault="00FB6488" w:rsidP="00862235">
      <w:pPr>
        <w:spacing w:after="120"/>
        <w:jc w:val="both"/>
        <w:rPr>
          <w:rFonts w:ascii="Trebuchet MS" w:hAnsi="Trebuchet MS"/>
        </w:rPr>
      </w:pPr>
      <w:r w:rsidRPr="00E53DBA">
        <w:rPr>
          <w:rFonts w:ascii="Trebuchet MS" w:hAnsi="Trebuchet MS"/>
        </w:rPr>
        <w:t xml:space="preserve">Procesul de soluționare a contestațiilor se desfășoară în conformitate cu prevederile Metodologiei de verificare, evaluare și selecție a proiectelor POCU. </w:t>
      </w:r>
    </w:p>
    <w:p w14:paraId="780DFF18" w14:textId="77777777" w:rsidR="00FB6488" w:rsidRPr="00E53DBA" w:rsidRDefault="00FB6488" w:rsidP="00745767">
      <w:pPr>
        <w:pStyle w:val="Titlu1"/>
        <w:rPr>
          <w:rFonts w:ascii="Trebuchet MS" w:hAnsi="Trebuchet MS"/>
          <w:b/>
          <w:color w:val="auto"/>
          <w:sz w:val="22"/>
          <w:szCs w:val="22"/>
        </w:rPr>
      </w:pPr>
      <w:bookmarkStart w:id="51" w:name="_Toc515904705"/>
      <w:r w:rsidRPr="00E53DBA">
        <w:rPr>
          <w:rFonts w:ascii="Trebuchet MS" w:hAnsi="Trebuchet MS"/>
          <w:b/>
          <w:color w:val="auto"/>
          <w:sz w:val="22"/>
          <w:szCs w:val="22"/>
        </w:rPr>
        <w:lastRenderedPageBreak/>
        <w:t>CAPITOLUL 6. Contractarea proiectelor – descrierea procesului</w:t>
      </w:r>
      <w:bookmarkEnd w:id="51"/>
      <w:r w:rsidRPr="00E53DBA">
        <w:rPr>
          <w:rFonts w:ascii="Trebuchet MS" w:hAnsi="Trebuchet MS"/>
          <w:b/>
          <w:color w:val="auto"/>
          <w:sz w:val="22"/>
          <w:szCs w:val="22"/>
        </w:rPr>
        <w:t xml:space="preserve"> </w:t>
      </w:r>
    </w:p>
    <w:p w14:paraId="4C00278A" w14:textId="77777777" w:rsidR="00FB6488" w:rsidRPr="00E53DBA" w:rsidRDefault="00FB6488" w:rsidP="00862235">
      <w:pPr>
        <w:spacing w:after="120"/>
        <w:jc w:val="both"/>
        <w:rPr>
          <w:rFonts w:ascii="Trebuchet MS" w:eastAsia="MS ??" w:hAnsi="Trebuchet MS" w:cs="Calibri"/>
          <w:b/>
          <w:i/>
          <w:iCs/>
        </w:rPr>
      </w:pPr>
      <w:r w:rsidRPr="00E53DBA">
        <w:rPr>
          <w:rFonts w:ascii="Trebuchet MS" w:eastAsia="MS ??" w:hAnsi="Trebuchet MS" w:cs="Calibri"/>
        </w:rPr>
        <w:t xml:space="preserve">Procesul de contractare se desfășoară în conformitate cu prevederile </w:t>
      </w:r>
      <w:r w:rsidRPr="00E53DBA">
        <w:rPr>
          <w:rFonts w:ascii="Trebuchet MS" w:eastAsia="MS ??" w:hAnsi="Trebuchet MS" w:cs="Calibri"/>
          <w:i/>
          <w:iCs/>
        </w:rPr>
        <w:t>Orientări privind accesarea finanțărilor  în cadrul Programului Operațional Capital Uman 2014-2020</w:t>
      </w:r>
      <w:r w:rsidR="00174500" w:rsidRPr="00E53DBA">
        <w:rPr>
          <w:rFonts w:ascii="Trebuchet MS" w:eastAsia="MS ??" w:hAnsi="Trebuchet MS" w:cs="Calibri"/>
          <w:i/>
          <w:iCs/>
        </w:rPr>
        <w:t xml:space="preserve"> </w:t>
      </w:r>
      <w:r w:rsidR="000E052F" w:rsidRPr="00E53DBA">
        <w:rPr>
          <w:rFonts w:ascii="Trebuchet MS" w:eastAsia="MS ??" w:hAnsi="Trebuchet MS" w:cs="Calibri"/>
          <w:i/>
          <w:iCs/>
        </w:rPr>
        <w:t xml:space="preserve">cu modificarile si completarile ulterioare, </w:t>
      </w:r>
      <w:r w:rsidR="00174500" w:rsidRPr="00E53DBA">
        <w:rPr>
          <w:rFonts w:ascii="Trebuchet MS" w:hAnsi="Trebuchet MS"/>
        </w:rPr>
        <w:t>disponibil la http://www.fonduri-ue.ro/pocu-2014#implementare-program</w:t>
      </w:r>
      <w:r w:rsidRPr="00E53DBA">
        <w:rPr>
          <w:rFonts w:ascii="Trebuchet MS" w:eastAsia="MS ??" w:hAnsi="Trebuchet MS" w:cs="Calibri"/>
          <w:b/>
          <w:i/>
        </w:rPr>
        <w:t xml:space="preserve">. </w:t>
      </w:r>
    </w:p>
    <w:p w14:paraId="351760ED" w14:textId="77777777" w:rsidR="00622461" w:rsidRDefault="00622461" w:rsidP="00745767">
      <w:pPr>
        <w:pStyle w:val="Titlu1"/>
        <w:rPr>
          <w:rFonts w:ascii="Trebuchet MS" w:hAnsi="Trebuchet MS"/>
          <w:b/>
          <w:color w:val="auto"/>
          <w:sz w:val="22"/>
          <w:szCs w:val="22"/>
        </w:rPr>
      </w:pPr>
    </w:p>
    <w:p w14:paraId="5CEE340B" w14:textId="77777777" w:rsidR="00622461" w:rsidRDefault="00622461" w:rsidP="00745767">
      <w:pPr>
        <w:pStyle w:val="Titlu1"/>
        <w:rPr>
          <w:rFonts w:ascii="Trebuchet MS" w:hAnsi="Trebuchet MS"/>
          <w:b/>
          <w:color w:val="auto"/>
          <w:sz w:val="22"/>
          <w:szCs w:val="22"/>
        </w:rPr>
      </w:pPr>
    </w:p>
    <w:p w14:paraId="3CF9C1A9" w14:textId="77777777" w:rsidR="00FB6488" w:rsidRPr="00E53DBA" w:rsidRDefault="00FB6488" w:rsidP="00745767">
      <w:pPr>
        <w:pStyle w:val="Titlu1"/>
        <w:rPr>
          <w:rFonts w:ascii="Trebuchet MS" w:hAnsi="Trebuchet MS"/>
          <w:b/>
          <w:color w:val="auto"/>
          <w:sz w:val="22"/>
          <w:szCs w:val="22"/>
        </w:rPr>
      </w:pPr>
      <w:bookmarkStart w:id="52" w:name="_Toc515904706"/>
      <w:r w:rsidRPr="00E53DBA">
        <w:rPr>
          <w:rFonts w:ascii="Trebuchet MS" w:hAnsi="Trebuchet MS"/>
          <w:b/>
          <w:color w:val="auto"/>
          <w:sz w:val="22"/>
          <w:szCs w:val="22"/>
        </w:rPr>
        <w:t>Anexe</w:t>
      </w:r>
      <w:bookmarkEnd w:id="52"/>
    </w:p>
    <w:p w14:paraId="548732C8" w14:textId="77777777" w:rsidR="00137E4E" w:rsidRPr="00E53DBA" w:rsidRDefault="00137E4E" w:rsidP="00137E4E">
      <w:pPr>
        <w:spacing w:before="120" w:after="120" w:line="240" w:lineRule="auto"/>
        <w:jc w:val="both"/>
        <w:rPr>
          <w:rFonts w:ascii="Trebuchet MS" w:hAnsi="Trebuchet MS"/>
          <w:b/>
        </w:rPr>
      </w:pPr>
      <w:r w:rsidRPr="00E53DBA">
        <w:rPr>
          <w:rFonts w:ascii="Trebuchet MS" w:hAnsi="Trebuchet MS"/>
          <w:b/>
        </w:rPr>
        <w:t xml:space="preserve">Anexa 1: Definițiile indicatorilor specifici de rezultat și realizare </w:t>
      </w:r>
    </w:p>
    <w:p w14:paraId="61B3F9F2" w14:textId="77777777" w:rsidR="00137E4E" w:rsidRPr="00E53DBA" w:rsidRDefault="00137E4E" w:rsidP="00137E4E">
      <w:pPr>
        <w:spacing w:before="120" w:after="120" w:line="240" w:lineRule="auto"/>
        <w:jc w:val="both"/>
        <w:rPr>
          <w:rFonts w:ascii="Trebuchet MS" w:hAnsi="Trebuchet MS"/>
          <w:b/>
        </w:rPr>
      </w:pPr>
      <w:r w:rsidRPr="00E53DBA">
        <w:rPr>
          <w:rFonts w:ascii="Trebuchet MS" w:hAnsi="Trebuchet MS"/>
          <w:b/>
        </w:rPr>
        <w:t>Anexa 2. Criteriile de verificare a conformității administrative și a eligibilității</w:t>
      </w:r>
    </w:p>
    <w:p w14:paraId="5088AA34" w14:textId="77777777" w:rsidR="00137E4E" w:rsidRPr="00E53DBA" w:rsidRDefault="00137E4E" w:rsidP="00137E4E">
      <w:pPr>
        <w:spacing w:before="120" w:after="120" w:line="240" w:lineRule="auto"/>
        <w:jc w:val="both"/>
        <w:rPr>
          <w:rFonts w:ascii="Trebuchet MS" w:hAnsi="Trebuchet MS"/>
          <w:b/>
        </w:rPr>
      </w:pPr>
      <w:r w:rsidRPr="00E53DBA">
        <w:rPr>
          <w:rFonts w:ascii="Trebuchet MS" w:hAnsi="Trebuchet MS"/>
          <w:b/>
        </w:rPr>
        <w:t>Anexa 3. Criterii de evaluare și selecție</w:t>
      </w:r>
      <w:r w:rsidR="00191167" w:rsidRPr="00E53DBA">
        <w:rPr>
          <w:rFonts w:ascii="Trebuchet MS" w:hAnsi="Trebuchet MS"/>
        </w:rPr>
        <w:t xml:space="preserve"> </w:t>
      </w:r>
      <w:r w:rsidR="00191167" w:rsidRPr="00E53DBA">
        <w:rPr>
          <w:rFonts w:ascii="Trebuchet MS" w:hAnsi="Trebuchet MS"/>
          <w:b/>
        </w:rPr>
        <w:t>tehnico-financiara</w:t>
      </w:r>
    </w:p>
    <w:p w14:paraId="25F67F4F" w14:textId="77777777" w:rsidR="00137E4E" w:rsidRPr="00E53DBA" w:rsidRDefault="00137E4E" w:rsidP="00137E4E">
      <w:pPr>
        <w:spacing w:before="120" w:after="120" w:line="240" w:lineRule="auto"/>
        <w:jc w:val="both"/>
        <w:rPr>
          <w:rFonts w:ascii="Trebuchet MS" w:hAnsi="Trebuchet MS"/>
          <w:b/>
        </w:rPr>
      </w:pPr>
      <w:r w:rsidRPr="00E53DBA">
        <w:rPr>
          <w:rFonts w:ascii="Trebuchet MS" w:hAnsi="Trebuchet MS"/>
          <w:b/>
        </w:rPr>
        <w:t>Anexa 4. Cadrul strategic și legal aplicabil</w:t>
      </w:r>
    </w:p>
    <w:bookmarkEnd w:id="48"/>
    <w:bookmarkEnd w:id="49"/>
    <w:p w14:paraId="7C7EBB2F" w14:textId="77777777" w:rsidR="00CD5024" w:rsidRPr="00E53DBA" w:rsidRDefault="00CD5024" w:rsidP="00E72741">
      <w:pPr>
        <w:spacing w:after="120"/>
        <w:jc w:val="both"/>
        <w:rPr>
          <w:rFonts w:ascii="Trebuchet MS" w:hAnsi="Trebuchet MS"/>
        </w:rPr>
      </w:pPr>
    </w:p>
    <w:sectPr w:rsidR="00CD5024" w:rsidRPr="00E53DBA" w:rsidSect="00A160FB">
      <w:type w:val="nextColumn"/>
      <w:pgSz w:w="11906" w:h="16838"/>
      <w:pgMar w:top="289" w:right="992" w:bottom="567" w:left="1276" w:header="130" w:footer="706"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652893" w16cid:durableId="1E494B3B"/>
  <w16cid:commentId w16cid:paraId="4982B6B5" w16cid:durableId="1E494A67"/>
  <w16cid:commentId w16cid:paraId="3B184918" w16cid:durableId="1E494A68"/>
  <w16cid:commentId w16cid:paraId="1AAD4C8B" w16cid:durableId="1E494A69"/>
  <w16cid:commentId w16cid:paraId="055E41DF" w16cid:durableId="1E494A6A"/>
  <w16cid:commentId w16cid:paraId="28BA5DAC" w16cid:durableId="1E494A6B"/>
  <w16cid:commentId w16cid:paraId="26A80966" w16cid:durableId="1E494A6C"/>
  <w16cid:commentId w16cid:paraId="0C11C588" w16cid:durableId="1E494A6D"/>
  <w16cid:commentId w16cid:paraId="2B441323" w16cid:durableId="1E494A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92027" w14:textId="77777777" w:rsidR="004A4707" w:rsidRDefault="004A4707" w:rsidP="000331B2">
      <w:pPr>
        <w:spacing w:after="0" w:line="240" w:lineRule="auto"/>
      </w:pPr>
      <w:r>
        <w:separator/>
      </w:r>
    </w:p>
  </w:endnote>
  <w:endnote w:type="continuationSeparator" w:id="0">
    <w:p w14:paraId="7E259380" w14:textId="77777777" w:rsidR="004A4707" w:rsidRDefault="004A4707"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font202">
    <w:altName w:val="MS Gothic"/>
    <w:charset w:val="8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Baskerville SemiBold Italic">
    <w:charset w:val="00"/>
    <w:family w:val="auto"/>
    <w:pitch w:val="variable"/>
    <w:sig w:usb0="80000067" w:usb1="00000040"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ＭＳ ゴシック"/>
    <w:panose1 w:val="00000000000000000000"/>
    <w:charset w:val="00"/>
    <w:family w:val="roman"/>
    <w:notTrueType/>
    <w:pitch w:val="default"/>
    <w:sig w:usb0="00000003" w:usb1="00000000" w:usb2="00000000" w:usb3="00000000" w:csb0="00000003" w:csb1="00000000"/>
  </w:font>
  <w:font w:name="Agency FB">
    <w:charset w:val="00"/>
    <w:family w:val="swiss"/>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52EB3" w14:textId="7BF39189" w:rsidR="00A23BA0" w:rsidRPr="00664768" w:rsidRDefault="00A23BA0">
    <w:pPr>
      <w:pStyle w:val="Subsol"/>
      <w:jc w:val="right"/>
      <w:rPr>
        <w:rFonts w:ascii="Calibri" w:hAnsi="Calibri"/>
        <w:b/>
        <w:i/>
        <w:color w:val="17365D"/>
      </w:rPr>
    </w:pPr>
    <w:r w:rsidRPr="00664768">
      <w:rPr>
        <w:rFonts w:ascii="Calibri" w:hAnsi="Calibri"/>
        <w:b/>
        <w:color w:val="17365D"/>
      </w:rPr>
      <w:fldChar w:fldCharType="begin"/>
    </w:r>
    <w:r w:rsidRPr="00664768">
      <w:rPr>
        <w:rFonts w:ascii="Calibri" w:hAnsi="Calibri"/>
        <w:b/>
        <w:color w:val="17365D"/>
      </w:rPr>
      <w:instrText xml:space="preserve"> PAGE </w:instrText>
    </w:r>
    <w:r w:rsidRPr="00664768">
      <w:rPr>
        <w:rFonts w:ascii="Calibri" w:hAnsi="Calibri"/>
        <w:b/>
        <w:color w:val="17365D"/>
      </w:rPr>
      <w:fldChar w:fldCharType="separate"/>
    </w:r>
    <w:r w:rsidR="006F33F2">
      <w:rPr>
        <w:rFonts w:ascii="Calibri" w:hAnsi="Calibri"/>
        <w:b/>
        <w:noProof/>
        <w:color w:val="17365D"/>
      </w:rPr>
      <w:t>22</w:t>
    </w:r>
    <w:r w:rsidRPr="00664768">
      <w:rPr>
        <w:rFonts w:ascii="Calibri" w:hAnsi="Calibri"/>
        <w:b/>
        <w:color w:val="17365D"/>
      </w:rPr>
      <w:fldChar w:fldCharType="end"/>
    </w:r>
  </w:p>
  <w:p w14:paraId="336D7646" w14:textId="77777777" w:rsidR="00A23BA0" w:rsidRPr="009334AB" w:rsidRDefault="00A23BA0" w:rsidP="00181A3F">
    <w:pPr>
      <w:pStyle w:val="Subsol"/>
      <w:spacing w:line="240" w:lineRule="auto"/>
      <w:jc w:val="center"/>
      <w:rPr>
        <w:rFonts w:ascii="Calibri" w:hAnsi="Calibri"/>
        <w:color w:val="002060"/>
        <w:sz w:val="18"/>
        <w:szCs w:val="18"/>
      </w:rPr>
    </w:pPr>
    <w:r w:rsidRPr="009334AB">
      <w:rPr>
        <w:rFonts w:ascii="Calibri" w:hAnsi="Calibri"/>
        <w:color w:val="002060"/>
        <w:sz w:val="18"/>
        <w:szCs w:val="18"/>
      </w:rPr>
      <w:t>Ghidul Solicitantului – Condiții Specifice</w:t>
    </w:r>
  </w:p>
  <w:p w14:paraId="095F2ED4" w14:textId="4AF1E868" w:rsidR="00A23BA0" w:rsidRDefault="00A23BA0" w:rsidP="000C44A2">
    <w:pPr>
      <w:spacing w:after="0" w:line="240" w:lineRule="auto"/>
      <w:jc w:val="center"/>
      <w:rPr>
        <w:i/>
        <w:color w:val="002060"/>
        <w:sz w:val="18"/>
        <w:szCs w:val="18"/>
      </w:rPr>
    </w:pPr>
    <w:r w:rsidRPr="00E57D50">
      <w:rPr>
        <w:i/>
        <w:color w:val="002060"/>
        <w:sz w:val="18"/>
        <w:szCs w:val="18"/>
      </w:rPr>
      <w:t>Consolidarea reţelei publice de asistenţă socială comunitară</w:t>
    </w:r>
  </w:p>
  <w:p w14:paraId="239434DD" w14:textId="6A5E6DBE" w:rsidR="00A23BA0" w:rsidRPr="009334AB" w:rsidRDefault="00A23BA0" w:rsidP="000C44A2">
    <w:pPr>
      <w:spacing w:after="0" w:line="240" w:lineRule="auto"/>
      <w:jc w:val="center"/>
      <w:rPr>
        <w:sz w:val="18"/>
        <w:szCs w:val="18"/>
      </w:rPr>
    </w:pPr>
    <w:r>
      <w:rPr>
        <w:i/>
        <w:color w:val="002060"/>
        <w:sz w:val="18"/>
        <w:szCs w:val="18"/>
      </w:rPr>
      <w:t>AP4/PI 9.iv/OS 4.6</w:t>
    </w:r>
  </w:p>
  <w:p w14:paraId="07BCBE75" w14:textId="77777777" w:rsidR="00A23BA0" w:rsidRPr="006E61BE" w:rsidRDefault="00A23BA0">
    <w:pPr>
      <w:pStyle w:val="Subsol"/>
      <w:jc w:val="center"/>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EAA466" w14:textId="77777777" w:rsidR="004A4707" w:rsidRDefault="004A4707" w:rsidP="000331B2">
      <w:pPr>
        <w:spacing w:after="0" w:line="240" w:lineRule="auto"/>
      </w:pPr>
      <w:r>
        <w:separator/>
      </w:r>
    </w:p>
  </w:footnote>
  <w:footnote w:type="continuationSeparator" w:id="0">
    <w:p w14:paraId="22A8B90D" w14:textId="77777777" w:rsidR="004A4707" w:rsidRDefault="004A4707" w:rsidP="000331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7C5F1" w14:textId="77777777" w:rsidR="00A23BA0" w:rsidRDefault="00A23BA0" w:rsidP="00D56F62">
    <w:pPr>
      <w:pStyle w:val="Antet"/>
      <w:jc w:val="center"/>
    </w:pPr>
    <w:r>
      <w:rPr>
        <w:noProof/>
        <w:lang w:val="en-US" w:eastAsia="en-US"/>
      </w:rPr>
      <mc:AlternateContent>
        <mc:Choice Requires="wpg">
          <w:drawing>
            <wp:anchor distT="0" distB="0" distL="114300" distR="114300" simplePos="0" relativeHeight="251659264" behindDoc="0" locked="0" layoutInCell="1" allowOverlap="1" wp14:anchorId="56401262" wp14:editId="730E1DDA">
              <wp:simplePos x="0" y="0"/>
              <wp:positionH relativeFrom="margin">
                <wp:posOffset>316865</wp:posOffset>
              </wp:positionH>
              <wp:positionV relativeFrom="paragraph">
                <wp:posOffset>133350</wp:posOffset>
              </wp:positionV>
              <wp:extent cx="5476875" cy="706755"/>
              <wp:effectExtent l="0" t="0" r="9525" b="0"/>
              <wp:wrapSquare wrapText="bothSides"/>
              <wp:docPr id="53" name="Grupare 53"/>
              <wp:cNvGraphicFramePr/>
              <a:graphic xmlns:a="http://schemas.openxmlformats.org/drawingml/2006/main">
                <a:graphicData uri="http://schemas.microsoft.com/office/word/2010/wordprocessingGroup">
                  <wpg:wgp>
                    <wpg:cNvGrpSpPr/>
                    <wpg:grpSpPr>
                      <a:xfrm>
                        <a:off x="0" y="0"/>
                        <a:ext cx="5476875" cy="706755"/>
                        <a:chOff x="0" y="0"/>
                        <a:chExt cx="5476875" cy="706755"/>
                      </a:xfrm>
                    </wpg:grpSpPr>
                    <pic:pic xmlns:pic="http://schemas.openxmlformats.org/drawingml/2006/picture">
                      <pic:nvPicPr>
                        <pic:cNvPr id="5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87EB8A3" id="Grupare 53" o:spid="_x0000_s1026" style="position:absolute;margin-left:24.95pt;margin-top:10.5pt;width:431.25pt;height:55.65pt;z-index:251659264;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">
                <v:imagedata r:id="rId4" o:title=""/>
              </v:shape>
              <v:shape id="Picture 27" o:spid="_x0000_s1028" type="#_x0000_t75" style="position:absolute;left:47910;top:95;width:6858;height:6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">
                <v:imagedata r:id="rId5" o:title=""/>
              </v:shape>
              <v:shape id="Picture 28" o:spid="_x0000_s1029" type="#_x0000_t75" style="position:absolute;left:25527;width:6762;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">
                <v:imagedata r:id="rId6" o:title=""/>
              </v:shape>
              <w10:wrap type="square"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6"/>
    <w:multiLevelType w:val="multilevel"/>
    <w:tmpl w:val="00000006"/>
    <w:name w:val="WWNum8"/>
    <w:lvl w:ilvl="0">
      <w:start w:val="1"/>
      <w:numFmt w:val="bullet"/>
      <w:lvlText w:val=""/>
      <w:lvlJc w:val="left"/>
      <w:pPr>
        <w:tabs>
          <w:tab w:val="num" w:pos="66"/>
        </w:tabs>
        <w:ind w:left="786"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nsid w:val="04684610"/>
    <w:multiLevelType w:val="hybridMultilevel"/>
    <w:tmpl w:val="2DF21C10"/>
    <w:lvl w:ilvl="0" w:tplc="A768DC9E">
      <w:start w:val="1"/>
      <w:numFmt w:val="bullet"/>
      <w:lvlText w:val="-"/>
      <w:lvlJc w:val="left"/>
      <w:pPr>
        <w:ind w:left="337" w:hanging="360"/>
      </w:pPr>
      <w:rPr>
        <w:rFonts w:ascii="Trebuchet MS" w:eastAsia="Times New Roman" w:hAnsi="Trebuchet MS" w:cs="Times New Roman" w:hint="default"/>
      </w:rPr>
    </w:lvl>
    <w:lvl w:ilvl="1" w:tplc="04090003" w:tentative="1">
      <w:start w:val="1"/>
      <w:numFmt w:val="bullet"/>
      <w:lvlText w:val="o"/>
      <w:lvlJc w:val="left"/>
      <w:pPr>
        <w:ind w:left="1057" w:hanging="360"/>
      </w:pPr>
      <w:rPr>
        <w:rFonts w:ascii="Courier New" w:hAnsi="Courier New" w:cs="Courier New" w:hint="default"/>
      </w:rPr>
    </w:lvl>
    <w:lvl w:ilvl="2" w:tplc="04090005" w:tentative="1">
      <w:start w:val="1"/>
      <w:numFmt w:val="bullet"/>
      <w:lvlText w:val=""/>
      <w:lvlJc w:val="left"/>
      <w:pPr>
        <w:ind w:left="1777" w:hanging="360"/>
      </w:pPr>
      <w:rPr>
        <w:rFonts w:ascii="Wingdings" w:hAnsi="Wingdings" w:hint="default"/>
      </w:rPr>
    </w:lvl>
    <w:lvl w:ilvl="3" w:tplc="04090001" w:tentative="1">
      <w:start w:val="1"/>
      <w:numFmt w:val="bullet"/>
      <w:lvlText w:val=""/>
      <w:lvlJc w:val="left"/>
      <w:pPr>
        <w:ind w:left="2497" w:hanging="360"/>
      </w:pPr>
      <w:rPr>
        <w:rFonts w:ascii="Symbol" w:hAnsi="Symbol" w:hint="default"/>
      </w:rPr>
    </w:lvl>
    <w:lvl w:ilvl="4" w:tplc="04090003" w:tentative="1">
      <w:start w:val="1"/>
      <w:numFmt w:val="bullet"/>
      <w:lvlText w:val="o"/>
      <w:lvlJc w:val="left"/>
      <w:pPr>
        <w:ind w:left="3217" w:hanging="360"/>
      </w:pPr>
      <w:rPr>
        <w:rFonts w:ascii="Courier New" w:hAnsi="Courier New" w:cs="Courier New" w:hint="default"/>
      </w:rPr>
    </w:lvl>
    <w:lvl w:ilvl="5" w:tplc="04090005" w:tentative="1">
      <w:start w:val="1"/>
      <w:numFmt w:val="bullet"/>
      <w:lvlText w:val=""/>
      <w:lvlJc w:val="left"/>
      <w:pPr>
        <w:ind w:left="3937" w:hanging="360"/>
      </w:pPr>
      <w:rPr>
        <w:rFonts w:ascii="Wingdings" w:hAnsi="Wingdings" w:hint="default"/>
      </w:rPr>
    </w:lvl>
    <w:lvl w:ilvl="6" w:tplc="04090001" w:tentative="1">
      <w:start w:val="1"/>
      <w:numFmt w:val="bullet"/>
      <w:lvlText w:val=""/>
      <w:lvlJc w:val="left"/>
      <w:pPr>
        <w:ind w:left="4657" w:hanging="360"/>
      </w:pPr>
      <w:rPr>
        <w:rFonts w:ascii="Symbol" w:hAnsi="Symbol" w:hint="default"/>
      </w:rPr>
    </w:lvl>
    <w:lvl w:ilvl="7" w:tplc="04090003" w:tentative="1">
      <w:start w:val="1"/>
      <w:numFmt w:val="bullet"/>
      <w:lvlText w:val="o"/>
      <w:lvlJc w:val="left"/>
      <w:pPr>
        <w:ind w:left="5377" w:hanging="360"/>
      </w:pPr>
      <w:rPr>
        <w:rFonts w:ascii="Courier New" w:hAnsi="Courier New" w:cs="Courier New" w:hint="default"/>
      </w:rPr>
    </w:lvl>
    <w:lvl w:ilvl="8" w:tplc="04090005" w:tentative="1">
      <w:start w:val="1"/>
      <w:numFmt w:val="bullet"/>
      <w:lvlText w:val=""/>
      <w:lvlJc w:val="left"/>
      <w:pPr>
        <w:ind w:left="6097" w:hanging="360"/>
      </w:pPr>
      <w:rPr>
        <w:rFonts w:ascii="Wingdings" w:hAnsi="Wingdings" w:hint="default"/>
      </w:rPr>
    </w:lvl>
  </w:abstractNum>
  <w:abstractNum w:abstractNumId="22">
    <w:nsid w:val="0B12642C"/>
    <w:multiLevelType w:val="hybridMultilevel"/>
    <w:tmpl w:val="4D3EC5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0E5167F1"/>
    <w:multiLevelType w:val="hybridMultilevel"/>
    <w:tmpl w:val="8E1667DE"/>
    <w:lvl w:ilvl="0" w:tplc="7DEE9BA4">
      <w:numFmt w:val="bullet"/>
      <w:lvlText w:val="-"/>
      <w:lvlJc w:val="left"/>
      <w:pPr>
        <w:ind w:left="1080" w:hanging="72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2E51229"/>
    <w:multiLevelType w:val="hybridMultilevel"/>
    <w:tmpl w:val="C924F2F8"/>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495465D"/>
    <w:multiLevelType w:val="multilevel"/>
    <w:tmpl w:val="3F7827DA"/>
    <w:lvl w:ilvl="0">
      <w:start w:val="1"/>
      <w:numFmt w:val="decimal"/>
      <w:lvlText w:val="%1."/>
      <w:lvlJc w:val="left"/>
      <w:pPr>
        <w:tabs>
          <w:tab w:val="num" w:pos="0"/>
        </w:tabs>
        <w:ind w:left="720" w:hanging="360"/>
      </w:pPr>
      <w:rPr>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7">
    <w:nsid w:val="18232210"/>
    <w:multiLevelType w:val="hybridMultilevel"/>
    <w:tmpl w:val="F3C09B5A"/>
    <w:lvl w:ilvl="0" w:tplc="2EF6011C">
      <w:numFmt w:val="bullet"/>
      <w:lvlText w:val="-"/>
      <w:lvlJc w:val="left"/>
      <w:pPr>
        <w:ind w:left="720" w:hanging="360"/>
      </w:pPr>
      <w:rPr>
        <w:rFonts w:ascii="Trebuchet MS" w:eastAsia="Calibri" w:hAnsi="Trebuchet MS" w:cs="font20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25F30885"/>
    <w:multiLevelType w:val="hybridMultilevel"/>
    <w:tmpl w:val="1102F1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61A5BB5"/>
    <w:multiLevelType w:val="hybridMultilevel"/>
    <w:tmpl w:val="009E11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2C3B1261"/>
    <w:multiLevelType w:val="hybridMultilevel"/>
    <w:tmpl w:val="71D2DE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DF00918"/>
    <w:multiLevelType w:val="hybridMultilevel"/>
    <w:tmpl w:val="0188279E"/>
    <w:lvl w:ilvl="0" w:tplc="4B2A15EA">
      <w:start w:val="3"/>
      <w:numFmt w:val="decimal"/>
      <w:lvlText w:val="%1."/>
      <w:lvlJc w:val="left"/>
      <w:pPr>
        <w:ind w:left="337" w:hanging="360"/>
      </w:pPr>
      <w:rPr>
        <w:rFonts w:hint="default"/>
      </w:rPr>
    </w:lvl>
    <w:lvl w:ilvl="1" w:tplc="04090019" w:tentative="1">
      <w:start w:val="1"/>
      <w:numFmt w:val="lowerLetter"/>
      <w:lvlText w:val="%2."/>
      <w:lvlJc w:val="left"/>
      <w:pPr>
        <w:ind w:left="1057" w:hanging="360"/>
      </w:pPr>
    </w:lvl>
    <w:lvl w:ilvl="2" w:tplc="0409001B" w:tentative="1">
      <w:start w:val="1"/>
      <w:numFmt w:val="lowerRoman"/>
      <w:lvlText w:val="%3."/>
      <w:lvlJc w:val="right"/>
      <w:pPr>
        <w:ind w:left="1777" w:hanging="180"/>
      </w:pPr>
    </w:lvl>
    <w:lvl w:ilvl="3" w:tplc="0409000F" w:tentative="1">
      <w:start w:val="1"/>
      <w:numFmt w:val="decimal"/>
      <w:lvlText w:val="%4."/>
      <w:lvlJc w:val="left"/>
      <w:pPr>
        <w:ind w:left="2497" w:hanging="360"/>
      </w:pPr>
    </w:lvl>
    <w:lvl w:ilvl="4" w:tplc="04090019" w:tentative="1">
      <w:start w:val="1"/>
      <w:numFmt w:val="lowerLetter"/>
      <w:lvlText w:val="%5."/>
      <w:lvlJc w:val="left"/>
      <w:pPr>
        <w:ind w:left="3217" w:hanging="360"/>
      </w:pPr>
    </w:lvl>
    <w:lvl w:ilvl="5" w:tplc="0409001B" w:tentative="1">
      <w:start w:val="1"/>
      <w:numFmt w:val="lowerRoman"/>
      <w:lvlText w:val="%6."/>
      <w:lvlJc w:val="right"/>
      <w:pPr>
        <w:ind w:left="3937" w:hanging="180"/>
      </w:pPr>
    </w:lvl>
    <w:lvl w:ilvl="6" w:tplc="0409000F" w:tentative="1">
      <w:start w:val="1"/>
      <w:numFmt w:val="decimal"/>
      <w:lvlText w:val="%7."/>
      <w:lvlJc w:val="left"/>
      <w:pPr>
        <w:ind w:left="4657" w:hanging="360"/>
      </w:pPr>
    </w:lvl>
    <w:lvl w:ilvl="7" w:tplc="04090019" w:tentative="1">
      <w:start w:val="1"/>
      <w:numFmt w:val="lowerLetter"/>
      <w:lvlText w:val="%8."/>
      <w:lvlJc w:val="left"/>
      <w:pPr>
        <w:ind w:left="5377" w:hanging="360"/>
      </w:pPr>
    </w:lvl>
    <w:lvl w:ilvl="8" w:tplc="0409001B" w:tentative="1">
      <w:start w:val="1"/>
      <w:numFmt w:val="lowerRoman"/>
      <w:lvlText w:val="%9."/>
      <w:lvlJc w:val="right"/>
      <w:pPr>
        <w:ind w:left="6097" w:hanging="180"/>
      </w:pPr>
    </w:lvl>
  </w:abstractNum>
  <w:abstractNum w:abstractNumId="35">
    <w:nsid w:val="2F272666"/>
    <w:multiLevelType w:val="hybridMultilevel"/>
    <w:tmpl w:val="D1FEB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2A059C4"/>
    <w:multiLevelType w:val="hybridMultilevel"/>
    <w:tmpl w:val="F1F8743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34CE0C06"/>
    <w:multiLevelType w:val="hybridMultilevel"/>
    <w:tmpl w:val="066E272C"/>
    <w:lvl w:ilvl="0" w:tplc="0409000F">
      <w:start w:val="1"/>
      <w:numFmt w:val="decimal"/>
      <w:lvlText w:val="%1."/>
      <w:lvlJc w:val="left"/>
      <w:pPr>
        <w:ind w:left="644" w:hanging="360"/>
      </w:pPr>
      <w:rPr>
        <w:rFonts w:hint="default"/>
      </w:rPr>
    </w:lvl>
    <w:lvl w:ilvl="1" w:tplc="04090003">
      <w:start w:val="1"/>
      <w:numFmt w:val="bullet"/>
      <w:lvlText w:val="o"/>
      <w:lvlJc w:val="left"/>
      <w:pPr>
        <w:ind w:left="1364" w:hanging="360"/>
      </w:pPr>
      <w:rPr>
        <w:rFonts w:ascii="Courier New" w:hAnsi="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8">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nsid w:val="3CD456AB"/>
    <w:multiLevelType w:val="hybridMultilevel"/>
    <w:tmpl w:val="66F2F0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465E4C56"/>
    <w:multiLevelType w:val="hybridMultilevel"/>
    <w:tmpl w:val="CD1E933C"/>
    <w:lvl w:ilvl="0" w:tplc="DBB08C96">
      <w:numFmt w:val="bullet"/>
      <w:lvlText w:val="-"/>
      <w:lvlJc w:val="left"/>
      <w:pPr>
        <w:ind w:left="360" w:firstLine="0"/>
      </w:pPr>
      <w:rPr>
        <w:rFonts w:ascii="Trebuchet MS" w:eastAsia="Times New Roman" w:hAnsi="Trebuchet MS" w:cs="font202" w:hint="default"/>
        <w:b/>
        <w:i w:val="0"/>
        <w:color w:val="244061" w:themeColor="accent1" w:themeShade="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C674641"/>
    <w:multiLevelType w:val="hybridMultilevel"/>
    <w:tmpl w:val="E728A932"/>
    <w:lvl w:ilvl="0" w:tplc="146014B0">
      <w:start w:val="1"/>
      <w:numFmt w:val="bullet"/>
      <w:lvlText w:val=""/>
      <w:lvlJc w:val="left"/>
      <w:pPr>
        <w:ind w:left="1440" w:hanging="360"/>
      </w:pPr>
      <w:rPr>
        <w:rFonts w:ascii="Wingdings 3" w:hAnsi="Wingdings 3" w:hint="default"/>
        <w:color w:val="FFC000"/>
        <w:sz w:val="16"/>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7">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596A7E07"/>
    <w:multiLevelType w:val="hybridMultilevel"/>
    <w:tmpl w:val="3886D962"/>
    <w:lvl w:ilvl="0" w:tplc="0409000B">
      <w:start w:val="1"/>
      <w:numFmt w:val="bullet"/>
      <w:lvlText w:val=""/>
      <w:lvlJc w:val="left"/>
      <w:pPr>
        <w:ind w:left="720" w:hanging="360"/>
      </w:pPr>
      <w:rPr>
        <w:rFonts w:ascii="Wingdings" w:hAnsi="Wingdings" w:hint="default"/>
      </w:rPr>
    </w:lvl>
    <w:lvl w:ilvl="1" w:tplc="40A69906">
      <w:numFmt w:val="bullet"/>
      <w:lvlText w:val="-"/>
      <w:lvlJc w:val="left"/>
      <w:pPr>
        <w:ind w:left="1440" w:hanging="360"/>
      </w:pPr>
      <w:rPr>
        <w:rFonts w:ascii="Trebuchet MS" w:eastAsia="MS Mincho" w:hAnsi="Trebuchet MS" w:cs="Baskerville SemiBold Ital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5BA75292"/>
    <w:multiLevelType w:val="hybridMultilevel"/>
    <w:tmpl w:val="C8364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nsid w:val="5C8C3445"/>
    <w:multiLevelType w:val="hybridMultilevel"/>
    <w:tmpl w:val="FA5AEA5A"/>
    <w:lvl w:ilvl="0" w:tplc="39365C92">
      <w:start w:val="1"/>
      <w:numFmt w:val="bullet"/>
      <w:lvlText w:val="•"/>
      <w:lvlJc w:val="left"/>
      <w:pPr>
        <w:tabs>
          <w:tab w:val="num" w:pos="720"/>
        </w:tabs>
        <w:ind w:left="720" w:hanging="360"/>
      </w:pPr>
      <w:rPr>
        <w:rFonts w:ascii="Times New Roman" w:hAnsi="Times New Roman" w:hint="default"/>
      </w:rPr>
    </w:lvl>
    <w:lvl w:ilvl="1" w:tplc="CBCE24F4" w:tentative="1">
      <w:start w:val="1"/>
      <w:numFmt w:val="bullet"/>
      <w:lvlText w:val="•"/>
      <w:lvlJc w:val="left"/>
      <w:pPr>
        <w:tabs>
          <w:tab w:val="num" w:pos="1440"/>
        </w:tabs>
        <w:ind w:left="1440" w:hanging="360"/>
      </w:pPr>
      <w:rPr>
        <w:rFonts w:ascii="Times New Roman" w:hAnsi="Times New Roman" w:hint="default"/>
      </w:rPr>
    </w:lvl>
    <w:lvl w:ilvl="2" w:tplc="0F22DD48" w:tentative="1">
      <w:start w:val="1"/>
      <w:numFmt w:val="bullet"/>
      <w:lvlText w:val="•"/>
      <w:lvlJc w:val="left"/>
      <w:pPr>
        <w:tabs>
          <w:tab w:val="num" w:pos="2160"/>
        </w:tabs>
        <w:ind w:left="2160" w:hanging="360"/>
      </w:pPr>
      <w:rPr>
        <w:rFonts w:ascii="Times New Roman" w:hAnsi="Times New Roman" w:hint="default"/>
      </w:rPr>
    </w:lvl>
    <w:lvl w:ilvl="3" w:tplc="C304FD1E" w:tentative="1">
      <w:start w:val="1"/>
      <w:numFmt w:val="bullet"/>
      <w:lvlText w:val="•"/>
      <w:lvlJc w:val="left"/>
      <w:pPr>
        <w:tabs>
          <w:tab w:val="num" w:pos="2880"/>
        </w:tabs>
        <w:ind w:left="2880" w:hanging="360"/>
      </w:pPr>
      <w:rPr>
        <w:rFonts w:ascii="Times New Roman" w:hAnsi="Times New Roman" w:hint="default"/>
      </w:rPr>
    </w:lvl>
    <w:lvl w:ilvl="4" w:tplc="3008EFFE" w:tentative="1">
      <w:start w:val="1"/>
      <w:numFmt w:val="bullet"/>
      <w:lvlText w:val="•"/>
      <w:lvlJc w:val="left"/>
      <w:pPr>
        <w:tabs>
          <w:tab w:val="num" w:pos="3600"/>
        </w:tabs>
        <w:ind w:left="3600" w:hanging="360"/>
      </w:pPr>
      <w:rPr>
        <w:rFonts w:ascii="Times New Roman" w:hAnsi="Times New Roman" w:hint="default"/>
      </w:rPr>
    </w:lvl>
    <w:lvl w:ilvl="5" w:tplc="8612D332" w:tentative="1">
      <w:start w:val="1"/>
      <w:numFmt w:val="bullet"/>
      <w:lvlText w:val="•"/>
      <w:lvlJc w:val="left"/>
      <w:pPr>
        <w:tabs>
          <w:tab w:val="num" w:pos="4320"/>
        </w:tabs>
        <w:ind w:left="4320" w:hanging="360"/>
      </w:pPr>
      <w:rPr>
        <w:rFonts w:ascii="Times New Roman" w:hAnsi="Times New Roman" w:hint="default"/>
      </w:rPr>
    </w:lvl>
    <w:lvl w:ilvl="6" w:tplc="D6425724" w:tentative="1">
      <w:start w:val="1"/>
      <w:numFmt w:val="bullet"/>
      <w:lvlText w:val="•"/>
      <w:lvlJc w:val="left"/>
      <w:pPr>
        <w:tabs>
          <w:tab w:val="num" w:pos="5040"/>
        </w:tabs>
        <w:ind w:left="5040" w:hanging="360"/>
      </w:pPr>
      <w:rPr>
        <w:rFonts w:ascii="Times New Roman" w:hAnsi="Times New Roman" w:hint="default"/>
      </w:rPr>
    </w:lvl>
    <w:lvl w:ilvl="7" w:tplc="85989A2C" w:tentative="1">
      <w:start w:val="1"/>
      <w:numFmt w:val="bullet"/>
      <w:lvlText w:val="•"/>
      <w:lvlJc w:val="left"/>
      <w:pPr>
        <w:tabs>
          <w:tab w:val="num" w:pos="5760"/>
        </w:tabs>
        <w:ind w:left="5760" w:hanging="360"/>
      </w:pPr>
      <w:rPr>
        <w:rFonts w:ascii="Times New Roman" w:hAnsi="Times New Roman" w:hint="default"/>
      </w:rPr>
    </w:lvl>
    <w:lvl w:ilvl="8" w:tplc="2C922EAC" w:tentative="1">
      <w:start w:val="1"/>
      <w:numFmt w:val="bullet"/>
      <w:lvlText w:val="•"/>
      <w:lvlJc w:val="left"/>
      <w:pPr>
        <w:tabs>
          <w:tab w:val="num" w:pos="6480"/>
        </w:tabs>
        <w:ind w:left="6480" w:hanging="360"/>
      </w:pPr>
      <w:rPr>
        <w:rFonts w:ascii="Times New Roman" w:hAnsi="Times New Roman" w:hint="default"/>
      </w:rPr>
    </w:lvl>
  </w:abstractNum>
  <w:abstractNum w:abstractNumId="53">
    <w:nsid w:val="5D2C3835"/>
    <w:multiLevelType w:val="hybridMultilevel"/>
    <w:tmpl w:val="B57E3CA0"/>
    <w:lvl w:ilvl="0" w:tplc="C826CEDE">
      <w:numFmt w:val="bullet"/>
      <w:lvlText w:val="-"/>
      <w:lvlJc w:val="left"/>
      <w:pPr>
        <w:ind w:left="720" w:hanging="360"/>
      </w:pPr>
      <w:rPr>
        <w:rFonts w:ascii="Trebuchet MS" w:eastAsia="Calibri" w:hAnsi="Trebuchet MS"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FA05350"/>
    <w:multiLevelType w:val="hybridMultilevel"/>
    <w:tmpl w:val="04C684A8"/>
    <w:lvl w:ilvl="0" w:tplc="63BC7884">
      <w:start w:val="55"/>
      <w:numFmt w:val="bullet"/>
      <w:lvlText w:val="-"/>
      <w:lvlJc w:val="left"/>
      <w:pPr>
        <w:ind w:left="337" w:hanging="360"/>
      </w:pPr>
      <w:rPr>
        <w:rFonts w:ascii="Calibri" w:eastAsiaTheme="minorHAnsi" w:hAnsi="Calibri" w:cstheme="minorBidi" w:hint="default"/>
      </w:rPr>
    </w:lvl>
    <w:lvl w:ilvl="1" w:tplc="04090003" w:tentative="1">
      <w:start w:val="1"/>
      <w:numFmt w:val="bullet"/>
      <w:lvlText w:val="o"/>
      <w:lvlJc w:val="left"/>
      <w:pPr>
        <w:ind w:left="1057" w:hanging="360"/>
      </w:pPr>
      <w:rPr>
        <w:rFonts w:ascii="Courier New" w:hAnsi="Courier New" w:cs="Courier New" w:hint="default"/>
      </w:rPr>
    </w:lvl>
    <w:lvl w:ilvl="2" w:tplc="04090005" w:tentative="1">
      <w:start w:val="1"/>
      <w:numFmt w:val="bullet"/>
      <w:lvlText w:val=""/>
      <w:lvlJc w:val="left"/>
      <w:pPr>
        <w:ind w:left="1777" w:hanging="360"/>
      </w:pPr>
      <w:rPr>
        <w:rFonts w:ascii="Wingdings" w:hAnsi="Wingdings" w:hint="default"/>
      </w:rPr>
    </w:lvl>
    <w:lvl w:ilvl="3" w:tplc="04090001" w:tentative="1">
      <w:start w:val="1"/>
      <w:numFmt w:val="bullet"/>
      <w:lvlText w:val=""/>
      <w:lvlJc w:val="left"/>
      <w:pPr>
        <w:ind w:left="2497" w:hanging="360"/>
      </w:pPr>
      <w:rPr>
        <w:rFonts w:ascii="Symbol" w:hAnsi="Symbol" w:hint="default"/>
      </w:rPr>
    </w:lvl>
    <w:lvl w:ilvl="4" w:tplc="04090003" w:tentative="1">
      <w:start w:val="1"/>
      <w:numFmt w:val="bullet"/>
      <w:lvlText w:val="o"/>
      <w:lvlJc w:val="left"/>
      <w:pPr>
        <w:ind w:left="3217" w:hanging="360"/>
      </w:pPr>
      <w:rPr>
        <w:rFonts w:ascii="Courier New" w:hAnsi="Courier New" w:cs="Courier New" w:hint="default"/>
      </w:rPr>
    </w:lvl>
    <w:lvl w:ilvl="5" w:tplc="04090005" w:tentative="1">
      <w:start w:val="1"/>
      <w:numFmt w:val="bullet"/>
      <w:lvlText w:val=""/>
      <w:lvlJc w:val="left"/>
      <w:pPr>
        <w:ind w:left="3937" w:hanging="360"/>
      </w:pPr>
      <w:rPr>
        <w:rFonts w:ascii="Wingdings" w:hAnsi="Wingdings" w:hint="default"/>
      </w:rPr>
    </w:lvl>
    <w:lvl w:ilvl="6" w:tplc="04090001" w:tentative="1">
      <w:start w:val="1"/>
      <w:numFmt w:val="bullet"/>
      <w:lvlText w:val=""/>
      <w:lvlJc w:val="left"/>
      <w:pPr>
        <w:ind w:left="4657" w:hanging="360"/>
      </w:pPr>
      <w:rPr>
        <w:rFonts w:ascii="Symbol" w:hAnsi="Symbol" w:hint="default"/>
      </w:rPr>
    </w:lvl>
    <w:lvl w:ilvl="7" w:tplc="04090003" w:tentative="1">
      <w:start w:val="1"/>
      <w:numFmt w:val="bullet"/>
      <w:lvlText w:val="o"/>
      <w:lvlJc w:val="left"/>
      <w:pPr>
        <w:ind w:left="5377" w:hanging="360"/>
      </w:pPr>
      <w:rPr>
        <w:rFonts w:ascii="Courier New" w:hAnsi="Courier New" w:cs="Courier New" w:hint="default"/>
      </w:rPr>
    </w:lvl>
    <w:lvl w:ilvl="8" w:tplc="04090005" w:tentative="1">
      <w:start w:val="1"/>
      <w:numFmt w:val="bullet"/>
      <w:lvlText w:val=""/>
      <w:lvlJc w:val="left"/>
      <w:pPr>
        <w:ind w:left="6097" w:hanging="360"/>
      </w:pPr>
      <w:rPr>
        <w:rFonts w:ascii="Wingdings" w:hAnsi="Wingdings" w:hint="default"/>
      </w:rPr>
    </w:lvl>
  </w:abstractNum>
  <w:abstractNum w:abstractNumId="55">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nsid w:val="7BA2388C"/>
    <w:multiLevelType w:val="hybridMultilevel"/>
    <w:tmpl w:val="40B6D67A"/>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nsid w:val="7CBE48A9"/>
    <w:multiLevelType w:val="hybridMultilevel"/>
    <w:tmpl w:val="7CBE48A9"/>
    <w:lvl w:ilvl="0" w:tplc="94422A04">
      <w:start w:val="1"/>
      <w:numFmt w:val="bullet"/>
      <w:lvlText w:val=""/>
      <w:lvlJc w:val="left"/>
      <w:pPr>
        <w:ind w:left="720" w:hanging="360"/>
      </w:pPr>
      <w:rPr>
        <w:rFonts w:ascii="Symbol" w:hAnsi="Symbol"/>
      </w:rPr>
    </w:lvl>
    <w:lvl w:ilvl="1" w:tplc="2E363704">
      <w:start w:val="1"/>
      <w:numFmt w:val="bullet"/>
      <w:lvlText w:val="o"/>
      <w:lvlJc w:val="left"/>
      <w:pPr>
        <w:tabs>
          <w:tab w:val="num" w:pos="1440"/>
        </w:tabs>
        <w:ind w:left="1440" w:hanging="360"/>
      </w:pPr>
      <w:rPr>
        <w:rFonts w:ascii="Courier New" w:hAnsi="Courier New"/>
      </w:rPr>
    </w:lvl>
    <w:lvl w:ilvl="2" w:tplc="17E4C496">
      <w:start w:val="1"/>
      <w:numFmt w:val="bullet"/>
      <w:lvlText w:val=""/>
      <w:lvlJc w:val="left"/>
      <w:pPr>
        <w:tabs>
          <w:tab w:val="num" w:pos="2160"/>
        </w:tabs>
        <w:ind w:left="2160" w:hanging="360"/>
      </w:pPr>
      <w:rPr>
        <w:rFonts w:ascii="Wingdings" w:hAnsi="Wingdings"/>
      </w:rPr>
    </w:lvl>
    <w:lvl w:ilvl="3" w:tplc="346A12D0">
      <w:start w:val="1"/>
      <w:numFmt w:val="bullet"/>
      <w:lvlText w:val=""/>
      <w:lvlJc w:val="left"/>
      <w:pPr>
        <w:tabs>
          <w:tab w:val="num" w:pos="2880"/>
        </w:tabs>
        <w:ind w:left="2880" w:hanging="360"/>
      </w:pPr>
      <w:rPr>
        <w:rFonts w:ascii="Symbol" w:hAnsi="Symbol"/>
      </w:rPr>
    </w:lvl>
    <w:lvl w:ilvl="4" w:tplc="1B2A94AE">
      <w:start w:val="1"/>
      <w:numFmt w:val="bullet"/>
      <w:lvlText w:val="o"/>
      <w:lvlJc w:val="left"/>
      <w:pPr>
        <w:tabs>
          <w:tab w:val="num" w:pos="3600"/>
        </w:tabs>
        <w:ind w:left="3600" w:hanging="360"/>
      </w:pPr>
      <w:rPr>
        <w:rFonts w:ascii="Courier New" w:hAnsi="Courier New"/>
      </w:rPr>
    </w:lvl>
    <w:lvl w:ilvl="5" w:tplc="48B8300A">
      <w:start w:val="1"/>
      <w:numFmt w:val="bullet"/>
      <w:lvlText w:val=""/>
      <w:lvlJc w:val="left"/>
      <w:pPr>
        <w:tabs>
          <w:tab w:val="num" w:pos="4320"/>
        </w:tabs>
        <w:ind w:left="4320" w:hanging="360"/>
      </w:pPr>
      <w:rPr>
        <w:rFonts w:ascii="Wingdings" w:hAnsi="Wingdings"/>
      </w:rPr>
    </w:lvl>
    <w:lvl w:ilvl="6" w:tplc="37008E04">
      <w:start w:val="1"/>
      <w:numFmt w:val="bullet"/>
      <w:lvlText w:val=""/>
      <w:lvlJc w:val="left"/>
      <w:pPr>
        <w:tabs>
          <w:tab w:val="num" w:pos="5040"/>
        </w:tabs>
        <w:ind w:left="5040" w:hanging="360"/>
      </w:pPr>
      <w:rPr>
        <w:rFonts w:ascii="Symbol" w:hAnsi="Symbol"/>
      </w:rPr>
    </w:lvl>
    <w:lvl w:ilvl="7" w:tplc="CB0C09C2">
      <w:start w:val="1"/>
      <w:numFmt w:val="bullet"/>
      <w:lvlText w:val="o"/>
      <w:lvlJc w:val="left"/>
      <w:pPr>
        <w:tabs>
          <w:tab w:val="num" w:pos="5760"/>
        </w:tabs>
        <w:ind w:left="5760" w:hanging="360"/>
      </w:pPr>
      <w:rPr>
        <w:rFonts w:ascii="Courier New" w:hAnsi="Courier New"/>
      </w:rPr>
    </w:lvl>
    <w:lvl w:ilvl="8" w:tplc="BA2CA322">
      <w:start w:val="1"/>
      <w:numFmt w:val="bullet"/>
      <w:lvlText w:val=""/>
      <w:lvlJc w:val="left"/>
      <w:pPr>
        <w:tabs>
          <w:tab w:val="num" w:pos="6480"/>
        </w:tabs>
        <w:ind w:left="6480" w:hanging="360"/>
      </w:pPr>
      <w:rPr>
        <w:rFonts w:ascii="Wingdings" w:hAnsi="Wingdings"/>
      </w:rPr>
    </w:lvl>
  </w:abstractNum>
  <w:abstractNum w:abstractNumId="58">
    <w:nsid w:val="7CBE48AA"/>
    <w:multiLevelType w:val="hybridMultilevel"/>
    <w:tmpl w:val="7CBE48AA"/>
    <w:lvl w:ilvl="0" w:tplc="152232CE">
      <w:start w:val="1"/>
      <w:numFmt w:val="bullet"/>
      <w:lvlText w:val=""/>
      <w:lvlJc w:val="left"/>
      <w:pPr>
        <w:ind w:left="720" w:hanging="360"/>
      </w:pPr>
      <w:rPr>
        <w:rFonts w:ascii="Symbol" w:hAnsi="Symbol"/>
      </w:rPr>
    </w:lvl>
    <w:lvl w:ilvl="1" w:tplc="86B42F68">
      <w:start w:val="1"/>
      <w:numFmt w:val="bullet"/>
      <w:lvlText w:val="o"/>
      <w:lvlJc w:val="left"/>
      <w:pPr>
        <w:tabs>
          <w:tab w:val="num" w:pos="1440"/>
        </w:tabs>
        <w:ind w:left="1440" w:hanging="360"/>
      </w:pPr>
      <w:rPr>
        <w:rFonts w:ascii="Courier New" w:hAnsi="Courier New"/>
      </w:rPr>
    </w:lvl>
    <w:lvl w:ilvl="2" w:tplc="1A8016B8">
      <w:start w:val="1"/>
      <w:numFmt w:val="bullet"/>
      <w:lvlText w:val=""/>
      <w:lvlJc w:val="left"/>
      <w:pPr>
        <w:tabs>
          <w:tab w:val="num" w:pos="2160"/>
        </w:tabs>
        <w:ind w:left="2160" w:hanging="360"/>
      </w:pPr>
      <w:rPr>
        <w:rFonts w:ascii="Wingdings" w:hAnsi="Wingdings"/>
      </w:rPr>
    </w:lvl>
    <w:lvl w:ilvl="3" w:tplc="082CCB54">
      <w:start w:val="1"/>
      <w:numFmt w:val="bullet"/>
      <w:lvlText w:val=""/>
      <w:lvlJc w:val="left"/>
      <w:pPr>
        <w:tabs>
          <w:tab w:val="num" w:pos="2880"/>
        </w:tabs>
        <w:ind w:left="2880" w:hanging="360"/>
      </w:pPr>
      <w:rPr>
        <w:rFonts w:ascii="Symbol" w:hAnsi="Symbol"/>
      </w:rPr>
    </w:lvl>
    <w:lvl w:ilvl="4" w:tplc="EF58AD26">
      <w:start w:val="1"/>
      <w:numFmt w:val="bullet"/>
      <w:lvlText w:val="o"/>
      <w:lvlJc w:val="left"/>
      <w:pPr>
        <w:tabs>
          <w:tab w:val="num" w:pos="3600"/>
        </w:tabs>
        <w:ind w:left="3600" w:hanging="360"/>
      </w:pPr>
      <w:rPr>
        <w:rFonts w:ascii="Courier New" w:hAnsi="Courier New"/>
      </w:rPr>
    </w:lvl>
    <w:lvl w:ilvl="5" w:tplc="07988CDE">
      <w:start w:val="1"/>
      <w:numFmt w:val="bullet"/>
      <w:lvlText w:val=""/>
      <w:lvlJc w:val="left"/>
      <w:pPr>
        <w:tabs>
          <w:tab w:val="num" w:pos="4320"/>
        </w:tabs>
        <w:ind w:left="4320" w:hanging="360"/>
      </w:pPr>
      <w:rPr>
        <w:rFonts w:ascii="Wingdings" w:hAnsi="Wingdings"/>
      </w:rPr>
    </w:lvl>
    <w:lvl w:ilvl="6" w:tplc="8CD2FCDC">
      <w:start w:val="1"/>
      <w:numFmt w:val="bullet"/>
      <w:lvlText w:val=""/>
      <w:lvlJc w:val="left"/>
      <w:pPr>
        <w:tabs>
          <w:tab w:val="num" w:pos="5040"/>
        </w:tabs>
        <w:ind w:left="5040" w:hanging="360"/>
      </w:pPr>
      <w:rPr>
        <w:rFonts w:ascii="Symbol" w:hAnsi="Symbol"/>
      </w:rPr>
    </w:lvl>
    <w:lvl w:ilvl="7" w:tplc="141A9390">
      <w:start w:val="1"/>
      <w:numFmt w:val="bullet"/>
      <w:lvlText w:val="o"/>
      <w:lvlJc w:val="left"/>
      <w:pPr>
        <w:tabs>
          <w:tab w:val="num" w:pos="5760"/>
        </w:tabs>
        <w:ind w:left="5760" w:hanging="360"/>
      </w:pPr>
      <w:rPr>
        <w:rFonts w:ascii="Courier New" w:hAnsi="Courier New"/>
      </w:rPr>
    </w:lvl>
    <w:lvl w:ilvl="8" w:tplc="8EC6B826">
      <w:start w:val="1"/>
      <w:numFmt w:val="bullet"/>
      <w:lvlText w:val=""/>
      <w:lvlJc w:val="left"/>
      <w:pPr>
        <w:tabs>
          <w:tab w:val="num" w:pos="6480"/>
        </w:tabs>
        <w:ind w:left="6480" w:hanging="360"/>
      </w:pPr>
      <w:rPr>
        <w:rFonts w:ascii="Wingdings" w:hAnsi="Wingdings"/>
      </w:rPr>
    </w:lvl>
  </w:abstractNum>
  <w:abstractNum w:abstractNumId="59">
    <w:nsid w:val="7CBE48AB"/>
    <w:multiLevelType w:val="hybridMultilevel"/>
    <w:tmpl w:val="7CBE48AB"/>
    <w:lvl w:ilvl="0" w:tplc="89FC02F8">
      <w:start w:val="1"/>
      <w:numFmt w:val="bullet"/>
      <w:lvlText w:val=""/>
      <w:lvlJc w:val="left"/>
      <w:pPr>
        <w:ind w:left="720" w:hanging="360"/>
      </w:pPr>
      <w:rPr>
        <w:rFonts w:ascii="Symbol" w:hAnsi="Symbol"/>
      </w:rPr>
    </w:lvl>
    <w:lvl w:ilvl="1" w:tplc="4882256C">
      <w:start w:val="1"/>
      <w:numFmt w:val="bullet"/>
      <w:lvlText w:val="o"/>
      <w:lvlJc w:val="left"/>
      <w:pPr>
        <w:tabs>
          <w:tab w:val="num" w:pos="1440"/>
        </w:tabs>
        <w:ind w:left="1440" w:hanging="360"/>
      </w:pPr>
      <w:rPr>
        <w:rFonts w:ascii="Courier New" w:hAnsi="Courier New"/>
      </w:rPr>
    </w:lvl>
    <w:lvl w:ilvl="2" w:tplc="28DE314C">
      <w:start w:val="1"/>
      <w:numFmt w:val="bullet"/>
      <w:lvlText w:val=""/>
      <w:lvlJc w:val="left"/>
      <w:pPr>
        <w:tabs>
          <w:tab w:val="num" w:pos="2160"/>
        </w:tabs>
        <w:ind w:left="2160" w:hanging="360"/>
      </w:pPr>
      <w:rPr>
        <w:rFonts w:ascii="Wingdings" w:hAnsi="Wingdings"/>
      </w:rPr>
    </w:lvl>
    <w:lvl w:ilvl="3" w:tplc="BA3ACAFC">
      <w:start w:val="1"/>
      <w:numFmt w:val="bullet"/>
      <w:lvlText w:val=""/>
      <w:lvlJc w:val="left"/>
      <w:pPr>
        <w:tabs>
          <w:tab w:val="num" w:pos="2880"/>
        </w:tabs>
        <w:ind w:left="2880" w:hanging="360"/>
      </w:pPr>
      <w:rPr>
        <w:rFonts w:ascii="Symbol" w:hAnsi="Symbol"/>
      </w:rPr>
    </w:lvl>
    <w:lvl w:ilvl="4" w:tplc="ADBA4B32">
      <w:start w:val="1"/>
      <w:numFmt w:val="bullet"/>
      <w:lvlText w:val="o"/>
      <w:lvlJc w:val="left"/>
      <w:pPr>
        <w:tabs>
          <w:tab w:val="num" w:pos="3600"/>
        </w:tabs>
        <w:ind w:left="3600" w:hanging="360"/>
      </w:pPr>
      <w:rPr>
        <w:rFonts w:ascii="Courier New" w:hAnsi="Courier New"/>
      </w:rPr>
    </w:lvl>
    <w:lvl w:ilvl="5" w:tplc="47A034F6">
      <w:start w:val="1"/>
      <w:numFmt w:val="bullet"/>
      <w:lvlText w:val=""/>
      <w:lvlJc w:val="left"/>
      <w:pPr>
        <w:tabs>
          <w:tab w:val="num" w:pos="4320"/>
        </w:tabs>
        <w:ind w:left="4320" w:hanging="360"/>
      </w:pPr>
      <w:rPr>
        <w:rFonts w:ascii="Wingdings" w:hAnsi="Wingdings"/>
      </w:rPr>
    </w:lvl>
    <w:lvl w:ilvl="6" w:tplc="28B07646">
      <w:start w:val="1"/>
      <w:numFmt w:val="bullet"/>
      <w:lvlText w:val=""/>
      <w:lvlJc w:val="left"/>
      <w:pPr>
        <w:tabs>
          <w:tab w:val="num" w:pos="5040"/>
        </w:tabs>
        <w:ind w:left="5040" w:hanging="360"/>
      </w:pPr>
      <w:rPr>
        <w:rFonts w:ascii="Symbol" w:hAnsi="Symbol"/>
      </w:rPr>
    </w:lvl>
    <w:lvl w:ilvl="7" w:tplc="F0129300">
      <w:start w:val="1"/>
      <w:numFmt w:val="bullet"/>
      <w:lvlText w:val="o"/>
      <w:lvlJc w:val="left"/>
      <w:pPr>
        <w:tabs>
          <w:tab w:val="num" w:pos="5760"/>
        </w:tabs>
        <w:ind w:left="5760" w:hanging="360"/>
      </w:pPr>
      <w:rPr>
        <w:rFonts w:ascii="Courier New" w:hAnsi="Courier New"/>
      </w:rPr>
    </w:lvl>
    <w:lvl w:ilvl="8" w:tplc="D40673D2">
      <w:start w:val="1"/>
      <w:numFmt w:val="bullet"/>
      <w:lvlText w:val=""/>
      <w:lvlJc w:val="left"/>
      <w:pPr>
        <w:tabs>
          <w:tab w:val="num" w:pos="6480"/>
        </w:tabs>
        <w:ind w:left="6480" w:hanging="360"/>
      </w:pPr>
      <w:rPr>
        <w:rFonts w:ascii="Wingdings" w:hAnsi="Wingdings"/>
      </w:rPr>
    </w:lvl>
  </w:abstractNum>
  <w:abstractNum w:abstractNumId="60">
    <w:nsid w:val="7CBE48AC"/>
    <w:multiLevelType w:val="hybridMultilevel"/>
    <w:tmpl w:val="7CBE48AC"/>
    <w:lvl w:ilvl="0" w:tplc="88DA7CA0">
      <w:start w:val="1"/>
      <w:numFmt w:val="bullet"/>
      <w:lvlText w:val=""/>
      <w:lvlJc w:val="left"/>
      <w:pPr>
        <w:ind w:left="720" w:hanging="360"/>
      </w:pPr>
      <w:rPr>
        <w:rFonts w:ascii="Symbol" w:hAnsi="Symbol"/>
      </w:rPr>
    </w:lvl>
    <w:lvl w:ilvl="1" w:tplc="95F2CF34">
      <w:start w:val="1"/>
      <w:numFmt w:val="bullet"/>
      <w:lvlText w:val="o"/>
      <w:lvlJc w:val="left"/>
      <w:pPr>
        <w:tabs>
          <w:tab w:val="num" w:pos="1440"/>
        </w:tabs>
        <w:ind w:left="1440" w:hanging="360"/>
      </w:pPr>
      <w:rPr>
        <w:rFonts w:ascii="Courier New" w:hAnsi="Courier New"/>
      </w:rPr>
    </w:lvl>
    <w:lvl w:ilvl="2" w:tplc="890AAE96">
      <w:start w:val="1"/>
      <w:numFmt w:val="bullet"/>
      <w:lvlText w:val=""/>
      <w:lvlJc w:val="left"/>
      <w:pPr>
        <w:tabs>
          <w:tab w:val="num" w:pos="2160"/>
        </w:tabs>
        <w:ind w:left="2160" w:hanging="360"/>
      </w:pPr>
      <w:rPr>
        <w:rFonts w:ascii="Wingdings" w:hAnsi="Wingdings"/>
      </w:rPr>
    </w:lvl>
    <w:lvl w:ilvl="3" w:tplc="342E3D12">
      <w:start w:val="1"/>
      <w:numFmt w:val="bullet"/>
      <w:lvlText w:val=""/>
      <w:lvlJc w:val="left"/>
      <w:pPr>
        <w:tabs>
          <w:tab w:val="num" w:pos="2880"/>
        </w:tabs>
        <w:ind w:left="2880" w:hanging="360"/>
      </w:pPr>
      <w:rPr>
        <w:rFonts w:ascii="Symbol" w:hAnsi="Symbol"/>
      </w:rPr>
    </w:lvl>
    <w:lvl w:ilvl="4" w:tplc="53100102">
      <w:start w:val="1"/>
      <w:numFmt w:val="bullet"/>
      <w:lvlText w:val="o"/>
      <w:lvlJc w:val="left"/>
      <w:pPr>
        <w:tabs>
          <w:tab w:val="num" w:pos="3600"/>
        </w:tabs>
        <w:ind w:left="3600" w:hanging="360"/>
      </w:pPr>
      <w:rPr>
        <w:rFonts w:ascii="Courier New" w:hAnsi="Courier New"/>
      </w:rPr>
    </w:lvl>
    <w:lvl w:ilvl="5" w:tplc="2B1AE752">
      <w:start w:val="1"/>
      <w:numFmt w:val="bullet"/>
      <w:lvlText w:val=""/>
      <w:lvlJc w:val="left"/>
      <w:pPr>
        <w:tabs>
          <w:tab w:val="num" w:pos="4320"/>
        </w:tabs>
        <w:ind w:left="4320" w:hanging="360"/>
      </w:pPr>
      <w:rPr>
        <w:rFonts w:ascii="Wingdings" w:hAnsi="Wingdings"/>
      </w:rPr>
    </w:lvl>
    <w:lvl w:ilvl="6" w:tplc="E8C0CBD0">
      <w:start w:val="1"/>
      <w:numFmt w:val="bullet"/>
      <w:lvlText w:val=""/>
      <w:lvlJc w:val="left"/>
      <w:pPr>
        <w:tabs>
          <w:tab w:val="num" w:pos="5040"/>
        </w:tabs>
        <w:ind w:left="5040" w:hanging="360"/>
      </w:pPr>
      <w:rPr>
        <w:rFonts w:ascii="Symbol" w:hAnsi="Symbol"/>
      </w:rPr>
    </w:lvl>
    <w:lvl w:ilvl="7" w:tplc="608C31EA">
      <w:start w:val="1"/>
      <w:numFmt w:val="bullet"/>
      <w:lvlText w:val="o"/>
      <w:lvlJc w:val="left"/>
      <w:pPr>
        <w:tabs>
          <w:tab w:val="num" w:pos="5760"/>
        </w:tabs>
        <w:ind w:left="5760" w:hanging="360"/>
      </w:pPr>
      <w:rPr>
        <w:rFonts w:ascii="Courier New" w:hAnsi="Courier New"/>
      </w:rPr>
    </w:lvl>
    <w:lvl w:ilvl="8" w:tplc="4692D9DC">
      <w:start w:val="1"/>
      <w:numFmt w:val="bullet"/>
      <w:lvlText w:val=""/>
      <w:lvlJc w:val="left"/>
      <w:pPr>
        <w:tabs>
          <w:tab w:val="num" w:pos="6480"/>
        </w:tabs>
        <w:ind w:left="6480" w:hanging="360"/>
      </w:pPr>
      <w:rPr>
        <w:rFonts w:ascii="Wingdings" w:hAnsi="Wingdings"/>
      </w:rPr>
    </w:lvl>
  </w:abstractNum>
  <w:abstractNum w:abstractNumId="61">
    <w:nsid w:val="7CBE48AD"/>
    <w:multiLevelType w:val="hybridMultilevel"/>
    <w:tmpl w:val="7CBE48AD"/>
    <w:lvl w:ilvl="0" w:tplc="ED1E4A52">
      <w:start w:val="1"/>
      <w:numFmt w:val="bullet"/>
      <w:lvlText w:val=""/>
      <w:lvlJc w:val="left"/>
      <w:pPr>
        <w:ind w:left="720" w:hanging="360"/>
      </w:pPr>
      <w:rPr>
        <w:rFonts w:ascii="Symbol" w:hAnsi="Symbol"/>
      </w:rPr>
    </w:lvl>
    <w:lvl w:ilvl="1" w:tplc="9F5AE656">
      <w:start w:val="1"/>
      <w:numFmt w:val="bullet"/>
      <w:lvlText w:val="o"/>
      <w:lvlJc w:val="left"/>
      <w:pPr>
        <w:tabs>
          <w:tab w:val="num" w:pos="1440"/>
        </w:tabs>
        <w:ind w:left="1440" w:hanging="360"/>
      </w:pPr>
      <w:rPr>
        <w:rFonts w:ascii="Courier New" w:hAnsi="Courier New"/>
      </w:rPr>
    </w:lvl>
    <w:lvl w:ilvl="2" w:tplc="019060A0">
      <w:start w:val="1"/>
      <w:numFmt w:val="bullet"/>
      <w:lvlText w:val=""/>
      <w:lvlJc w:val="left"/>
      <w:pPr>
        <w:tabs>
          <w:tab w:val="num" w:pos="2160"/>
        </w:tabs>
        <w:ind w:left="2160" w:hanging="360"/>
      </w:pPr>
      <w:rPr>
        <w:rFonts w:ascii="Wingdings" w:hAnsi="Wingdings"/>
      </w:rPr>
    </w:lvl>
    <w:lvl w:ilvl="3" w:tplc="4C3CFA06">
      <w:start w:val="1"/>
      <w:numFmt w:val="bullet"/>
      <w:lvlText w:val=""/>
      <w:lvlJc w:val="left"/>
      <w:pPr>
        <w:tabs>
          <w:tab w:val="num" w:pos="2880"/>
        </w:tabs>
        <w:ind w:left="2880" w:hanging="360"/>
      </w:pPr>
      <w:rPr>
        <w:rFonts w:ascii="Symbol" w:hAnsi="Symbol"/>
      </w:rPr>
    </w:lvl>
    <w:lvl w:ilvl="4" w:tplc="71DA3340">
      <w:start w:val="1"/>
      <w:numFmt w:val="bullet"/>
      <w:lvlText w:val="o"/>
      <w:lvlJc w:val="left"/>
      <w:pPr>
        <w:tabs>
          <w:tab w:val="num" w:pos="3600"/>
        </w:tabs>
        <w:ind w:left="3600" w:hanging="360"/>
      </w:pPr>
      <w:rPr>
        <w:rFonts w:ascii="Courier New" w:hAnsi="Courier New"/>
      </w:rPr>
    </w:lvl>
    <w:lvl w:ilvl="5" w:tplc="8ED29D98">
      <w:start w:val="1"/>
      <w:numFmt w:val="bullet"/>
      <w:lvlText w:val=""/>
      <w:lvlJc w:val="left"/>
      <w:pPr>
        <w:tabs>
          <w:tab w:val="num" w:pos="4320"/>
        </w:tabs>
        <w:ind w:left="4320" w:hanging="360"/>
      </w:pPr>
      <w:rPr>
        <w:rFonts w:ascii="Wingdings" w:hAnsi="Wingdings"/>
      </w:rPr>
    </w:lvl>
    <w:lvl w:ilvl="6" w:tplc="705AB458">
      <w:start w:val="1"/>
      <w:numFmt w:val="bullet"/>
      <w:lvlText w:val=""/>
      <w:lvlJc w:val="left"/>
      <w:pPr>
        <w:tabs>
          <w:tab w:val="num" w:pos="5040"/>
        </w:tabs>
        <w:ind w:left="5040" w:hanging="360"/>
      </w:pPr>
      <w:rPr>
        <w:rFonts w:ascii="Symbol" w:hAnsi="Symbol"/>
      </w:rPr>
    </w:lvl>
    <w:lvl w:ilvl="7" w:tplc="38EAF9A4">
      <w:start w:val="1"/>
      <w:numFmt w:val="bullet"/>
      <w:lvlText w:val="o"/>
      <w:lvlJc w:val="left"/>
      <w:pPr>
        <w:tabs>
          <w:tab w:val="num" w:pos="5760"/>
        </w:tabs>
        <w:ind w:left="5760" w:hanging="360"/>
      </w:pPr>
      <w:rPr>
        <w:rFonts w:ascii="Courier New" w:hAnsi="Courier New"/>
      </w:rPr>
    </w:lvl>
    <w:lvl w:ilvl="8" w:tplc="C734BBD4">
      <w:start w:val="1"/>
      <w:numFmt w:val="bullet"/>
      <w:lvlText w:val=""/>
      <w:lvlJc w:val="left"/>
      <w:pPr>
        <w:tabs>
          <w:tab w:val="num" w:pos="6480"/>
        </w:tabs>
        <w:ind w:left="6480" w:hanging="360"/>
      </w:pPr>
      <w:rPr>
        <w:rFonts w:ascii="Wingdings" w:hAnsi="Wingdings"/>
      </w:rPr>
    </w:lvl>
  </w:abstractNum>
  <w:abstractNum w:abstractNumId="62">
    <w:nsid w:val="7CE00082"/>
    <w:multiLevelType w:val="hybridMultilevel"/>
    <w:tmpl w:val="6F9E61B0"/>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nsid w:val="7FDB50B4"/>
    <w:multiLevelType w:val="hybridMultilevel"/>
    <w:tmpl w:val="FDE61276"/>
    <w:lvl w:ilvl="0" w:tplc="7CEAAE58">
      <w:start w:val="2"/>
      <w:numFmt w:val="lowerLetter"/>
      <w:lvlText w:val="%1)"/>
      <w:lvlJc w:val="left"/>
      <w:pPr>
        <w:ind w:left="420" w:hanging="36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num w:numId="1">
    <w:abstractNumId w:val="26"/>
  </w:num>
  <w:num w:numId="2">
    <w:abstractNumId w:val="3"/>
  </w:num>
  <w:num w:numId="3">
    <w:abstractNumId w:val="17"/>
  </w:num>
  <w:num w:numId="4">
    <w:abstractNumId w:val="49"/>
  </w:num>
  <w:num w:numId="5">
    <w:abstractNumId w:val="44"/>
  </w:num>
  <w:num w:numId="6">
    <w:abstractNumId w:val="47"/>
  </w:num>
  <w:num w:numId="7">
    <w:abstractNumId w:val="29"/>
  </w:num>
  <w:num w:numId="8">
    <w:abstractNumId w:val="30"/>
  </w:num>
  <w:num w:numId="9">
    <w:abstractNumId w:val="45"/>
  </w:num>
  <w:num w:numId="10">
    <w:abstractNumId w:val="28"/>
  </w:num>
  <w:num w:numId="11">
    <w:abstractNumId w:val="43"/>
  </w:num>
  <w:num w:numId="12">
    <w:abstractNumId w:val="38"/>
  </w:num>
  <w:num w:numId="13">
    <w:abstractNumId w:val="41"/>
  </w:num>
  <w:num w:numId="14">
    <w:abstractNumId w:val="40"/>
  </w:num>
  <w:num w:numId="15">
    <w:abstractNumId w:val="25"/>
  </w:num>
  <w:num w:numId="16">
    <w:abstractNumId w:val="32"/>
  </w:num>
  <w:num w:numId="17">
    <w:abstractNumId w:val="24"/>
  </w:num>
  <w:num w:numId="18">
    <w:abstractNumId w:val="55"/>
  </w:num>
  <w:num w:numId="19">
    <w:abstractNumId w:val="56"/>
  </w:num>
  <w:num w:numId="20">
    <w:abstractNumId w:val="39"/>
  </w:num>
  <w:num w:numId="21">
    <w:abstractNumId w:val="36"/>
  </w:num>
  <w:num w:numId="22">
    <w:abstractNumId w:val="37"/>
  </w:num>
  <w:num w:numId="23">
    <w:abstractNumId w:val="22"/>
  </w:num>
  <w:num w:numId="24">
    <w:abstractNumId w:val="33"/>
  </w:num>
  <w:num w:numId="25">
    <w:abstractNumId w:val="31"/>
  </w:num>
  <w:num w:numId="26">
    <w:abstractNumId w:val="20"/>
  </w:num>
  <w:num w:numId="27">
    <w:abstractNumId w:val="51"/>
  </w:num>
  <w:num w:numId="28">
    <w:abstractNumId w:val="57"/>
  </w:num>
  <w:num w:numId="29">
    <w:abstractNumId w:val="58"/>
  </w:num>
  <w:num w:numId="30">
    <w:abstractNumId w:val="59"/>
  </w:num>
  <w:num w:numId="31">
    <w:abstractNumId w:val="60"/>
  </w:num>
  <w:num w:numId="32">
    <w:abstractNumId w:val="61"/>
  </w:num>
  <w:num w:numId="33">
    <w:abstractNumId w:val="50"/>
  </w:num>
  <w:num w:numId="34">
    <w:abstractNumId w:val="62"/>
  </w:num>
  <w:num w:numId="35">
    <w:abstractNumId w:val="35"/>
  </w:num>
  <w:num w:numId="36">
    <w:abstractNumId w:val="34"/>
  </w:num>
  <w:num w:numId="37">
    <w:abstractNumId w:val="54"/>
  </w:num>
  <w:num w:numId="38">
    <w:abstractNumId w:val="21"/>
  </w:num>
  <w:num w:numId="39">
    <w:abstractNumId w:val="53"/>
  </w:num>
  <w:num w:numId="40">
    <w:abstractNumId w:val="42"/>
  </w:num>
  <w:num w:numId="41">
    <w:abstractNumId w:val="27"/>
  </w:num>
  <w:num w:numId="42">
    <w:abstractNumId w:val="63"/>
  </w:num>
  <w:num w:numId="43">
    <w:abstractNumId w:val="46"/>
  </w:num>
  <w:num w:numId="44">
    <w:abstractNumId w:val="23"/>
  </w:num>
  <w:num w:numId="45">
    <w:abstractNumId w:val="52"/>
  </w:num>
  <w:num w:numId="46">
    <w:abstractNumId w:val="4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1020"/>
    <w:rsid w:val="000024BD"/>
    <w:rsid w:val="000025A1"/>
    <w:rsid w:val="000036EA"/>
    <w:rsid w:val="00004BE3"/>
    <w:rsid w:val="000058CD"/>
    <w:rsid w:val="00007B41"/>
    <w:rsid w:val="00007F6E"/>
    <w:rsid w:val="00010064"/>
    <w:rsid w:val="00015DB4"/>
    <w:rsid w:val="0001646B"/>
    <w:rsid w:val="00016F0B"/>
    <w:rsid w:val="00017B9D"/>
    <w:rsid w:val="00017DD9"/>
    <w:rsid w:val="00017EFE"/>
    <w:rsid w:val="00020F66"/>
    <w:rsid w:val="00021B27"/>
    <w:rsid w:val="00021D8F"/>
    <w:rsid w:val="000244F0"/>
    <w:rsid w:val="00024B74"/>
    <w:rsid w:val="000263AE"/>
    <w:rsid w:val="000266AF"/>
    <w:rsid w:val="000272F2"/>
    <w:rsid w:val="00030135"/>
    <w:rsid w:val="0003164E"/>
    <w:rsid w:val="00032905"/>
    <w:rsid w:val="000331B2"/>
    <w:rsid w:val="00033633"/>
    <w:rsid w:val="000346BF"/>
    <w:rsid w:val="00040551"/>
    <w:rsid w:val="00040727"/>
    <w:rsid w:val="0004232F"/>
    <w:rsid w:val="000435FC"/>
    <w:rsid w:val="00044E39"/>
    <w:rsid w:val="00050470"/>
    <w:rsid w:val="000517F2"/>
    <w:rsid w:val="00052CA7"/>
    <w:rsid w:val="00052F36"/>
    <w:rsid w:val="00053016"/>
    <w:rsid w:val="00054368"/>
    <w:rsid w:val="000555A4"/>
    <w:rsid w:val="00055D26"/>
    <w:rsid w:val="000560E2"/>
    <w:rsid w:val="00056910"/>
    <w:rsid w:val="00060A6E"/>
    <w:rsid w:val="00061CFB"/>
    <w:rsid w:val="00062CA6"/>
    <w:rsid w:val="000635B6"/>
    <w:rsid w:val="000670C5"/>
    <w:rsid w:val="0006723D"/>
    <w:rsid w:val="0007250F"/>
    <w:rsid w:val="00073154"/>
    <w:rsid w:val="000732FD"/>
    <w:rsid w:val="0007350A"/>
    <w:rsid w:val="00074F35"/>
    <w:rsid w:val="0007720D"/>
    <w:rsid w:val="00077BF9"/>
    <w:rsid w:val="00082367"/>
    <w:rsid w:val="00085DCE"/>
    <w:rsid w:val="00087609"/>
    <w:rsid w:val="000903DB"/>
    <w:rsid w:val="00090F36"/>
    <w:rsid w:val="00091AE3"/>
    <w:rsid w:val="0009367B"/>
    <w:rsid w:val="0009381A"/>
    <w:rsid w:val="00095CCA"/>
    <w:rsid w:val="000A1C95"/>
    <w:rsid w:val="000A298E"/>
    <w:rsid w:val="000A2D9A"/>
    <w:rsid w:val="000A4688"/>
    <w:rsid w:val="000A67D3"/>
    <w:rsid w:val="000B0265"/>
    <w:rsid w:val="000B23D9"/>
    <w:rsid w:val="000B4C9F"/>
    <w:rsid w:val="000B4F65"/>
    <w:rsid w:val="000B5CE6"/>
    <w:rsid w:val="000C023B"/>
    <w:rsid w:val="000C0A6B"/>
    <w:rsid w:val="000C24A7"/>
    <w:rsid w:val="000C307D"/>
    <w:rsid w:val="000C44A2"/>
    <w:rsid w:val="000C6581"/>
    <w:rsid w:val="000C669B"/>
    <w:rsid w:val="000C6922"/>
    <w:rsid w:val="000C6E62"/>
    <w:rsid w:val="000C7BCA"/>
    <w:rsid w:val="000D11C3"/>
    <w:rsid w:val="000D522A"/>
    <w:rsid w:val="000D5704"/>
    <w:rsid w:val="000D6539"/>
    <w:rsid w:val="000D6D25"/>
    <w:rsid w:val="000E052F"/>
    <w:rsid w:val="000E093F"/>
    <w:rsid w:val="000E1881"/>
    <w:rsid w:val="000E1AE2"/>
    <w:rsid w:val="000E35E8"/>
    <w:rsid w:val="000E5374"/>
    <w:rsid w:val="000E7ECE"/>
    <w:rsid w:val="000F023D"/>
    <w:rsid w:val="000F4658"/>
    <w:rsid w:val="000F76B8"/>
    <w:rsid w:val="000F76DC"/>
    <w:rsid w:val="0010024F"/>
    <w:rsid w:val="00100278"/>
    <w:rsid w:val="00100602"/>
    <w:rsid w:val="001010D0"/>
    <w:rsid w:val="0010123F"/>
    <w:rsid w:val="001020DB"/>
    <w:rsid w:val="00103318"/>
    <w:rsid w:val="001036A7"/>
    <w:rsid w:val="001073B4"/>
    <w:rsid w:val="001076DE"/>
    <w:rsid w:val="001117A8"/>
    <w:rsid w:val="00111814"/>
    <w:rsid w:val="001118E2"/>
    <w:rsid w:val="00112458"/>
    <w:rsid w:val="0011331A"/>
    <w:rsid w:val="00113ADA"/>
    <w:rsid w:val="00113C06"/>
    <w:rsid w:val="0011453F"/>
    <w:rsid w:val="0011475B"/>
    <w:rsid w:val="00114D40"/>
    <w:rsid w:val="00116451"/>
    <w:rsid w:val="001170BD"/>
    <w:rsid w:val="001172B1"/>
    <w:rsid w:val="001215BF"/>
    <w:rsid w:val="001223B3"/>
    <w:rsid w:val="00125638"/>
    <w:rsid w:val="00130962"/>
    <w:rsid w:val="00130A6D"/>
    <w:rsid w:val="00130A84"/>
    <w:rsid w:val="00131F04"/>
    <w:rsid w:val="00132897"/>
    <w:rsid w:val="0013307A"/>
    <w:rsid w:val="00134006"/>
    <w:rsid w:val="001346EF"/>
    <w:rsid w:val="001361BE"/>
    <w:rsid w:val="001371E5"/>
    <w:rsid w:val="001372E6"/>
    <w:rsid w:val="00137476"/>
    <w:rsid w:val="00137BD9"/>
    <w:rsid w:val="00137C2D"/>
    <w:rsid w:val="00137E1E"/>
    <w:rsid w:val="00137E4E"/>
    <w:rsid w:val="001407FB"/>
    <w:rsid w:val="001411B7"/>
    <w:rsid w:val="00142D7E"/>
    <w:rsid w:val="00144167"/>
    <w:rsid w:val="00151B8A"/>
    <w:rsid w:val="00152F74"/>
    <w:rsid w:val="00155343"/>
    <w:rsid w:val="001553FA"/>
    <w:rsid w:val="001569A1"/>
    <w:rsid w:val="00156E21"/>
    <w:rsid w:val="00156FF9"/>
    <w:rsid w:val="0015775F"/>
    <w:rsid w:val="001600BC"/>
    <w:rsid w:val="00160DE1"/>
    <w:rsid w:val="001612B2"/>
    <w:rsid w:val="0016133A"/>
    <w:rsid w:val="001617DB"/>
    <w:rsid w:val="001627A2"/>
    <w:rsid w:val="00163946"/>
    <w:rsid w:val="00163A6E"/>
    <w:rsid w:val="001649D1"/>
    <w:rsid w:val="00164BAF"/>
    <w:rsid w:val="00165B34"/>
    <w:rsid w:val="00165E40"/>
    <w:rsid w:val="00166578"/>
    <w:rsid w:val="00167A68"/>
    <w:rsid w:val="001702D3"/>
    <w:rsid w:val="0017072D"/>
    <w:rsid w:val="00173284"/>
    <w:rsid w:val="00173294"/>
    <w:rsid w:val="0017356B"/>
    <w:rsid w:val="00174500"/>
    <w:rsid w:val="00175788"/>
    <w:rsid w:val="00176095"/>
    <w:rsid w:val="00177216"/>
    <w:rsid w:val="001774FB"/>
    <w:rsid w:val="001815CA"/>
    <w:rsid w:val="00181A3F"/>
    <w:rsid w:val="001828AA"/>
    <w:rsid w:val="00182DD3"/>
    <w:rsid w:val="00183B3C"/>
    <w:rsid w:val="001856B6"/>
    <w:rsid w:val="00185B54"/>
    <w:rsid w:val="0018718F"/>
    <w:rsid w:val="00187874"/>
    <w:rsid w:val="0019013B"/>
    <w:rsid w:val="0019082B"/>
    <w:rsid w:val="00191167"/>
    <w:rsid w:val="001914D3"/>
    <w:rsid w:val="00194BB7"/>
    <w:rsid w:val="00196216"/>
    <w:rsid w:val="00196C4D"/>
    <w:rsid w:val="00196D1E"/>
    <w:rsid w:val="00196EC7"/>
    <w:rsid w:val="001A10D9"/>
    <w:rsid w:val="001A1429"/>
    <w:rsid w:val="001A336F"/>
    <w:rsid w:val="001A4A91"/>
    <w:rsid w:val="001A5748"/>
    <w:rsid w:val="001A5DF3"/>
    <w:rsid w:val="001A65A7"/>
    <w:rsid w:val="001A7992"/>
    <w:rsid w:val="001B05A3"/>
    <w:rsid w:val="001B172D"/>
    <w:rsid w:val="001B34DA"/>
    <w:rsid w:val="001B5808"/>
    <w:rsid w:val="001C1052"/>
    <w:rsid w:val="001C1421"/>
    <w:rsid w:val="001C1EEA"/>
    <w:rsid w:val="001C24C9"/>
    <w:rsid w:val="001C2A0A"/>
    <w:rsid w:val="001C3971"/>
    <w:rsid w:val="001C3E2D"/>
    <w:rsid w:val="001C4408"/>
    <w:rsid w:val="001C4C79"/>
    <w:rsid w:val="001C574D"/>
    <w:rsid w:val="001C64AD"/>
    <w:rsid w:val="001C67A7"/>
    <w:rsid w:val="001C6B8D"/>
    <w:rsid w:val="001C7687"/>
    <w:rsid w:val="001C77FC"/>
    <w:rsid w:val="001D2865"/>
    <w:rsid w:val="001D2BAB"/>
    <w:rsid w:val="001D3861"/>
    <w:rsid w:val="001D3946"/>
    <w:rsid w:val="001D3E00"/>
    <w:rsid w:val="001D402F"/>
    <w:rsid w:val="001D41B3"/>
    <w:rsid w:val="001D51D5"/>
    <w:rsid w:val="001D522E"/>
    <w:rsid w:val="001D5596"/>
    <w:rsid w:val="001D613B"/>
    <w:rsid w:val="001E07ED"/>
    <w:rsid w:val="001E2853"/>
    <w:rsid w:val="001E2B6A"/>
    <w:rsid w:val="001E315A"/>
    <w:rsid w:val="001E329C"/>
    <w:rsid w:val="001E35FB"/>
    <w:rsid w:val="001E3B69"/>
    <w:rsid w:val="001E40FA"/>
    <w:rsid w:val="001E4324"/>
    <w:rsid w:val="001E580B"/>
    <w:rsid w:val="001E794D"/>
    <w:rsid w:val="001F0E03"/>
    <w:rsid w:val="001F0F5D"/>
    <w:rsid w:val="001F1751"/>
    <w:rsid w:val="001F1B1E"/>
    <w:rsid w:val="001F1B6D"/>
    <w:rsid w:val="001F1BE3"/>
    <w:rsid w:val="001F22C5"/>
    <w:rsid w:val="001F26FC"/>
    <w:rsid w:val="001F3994"/>
    <w:rsid w:val="001F3F2E"/>
    <w:rsid w:val="001F630D"/>
    <w:rsid w:val="00202D57"/>
    <w:rsid w:val="002043A8"/>
    <w:rsid w:val="00205233"/>
    <w:rsid w:val="002073E7"/>
    <w:rsid w:val="002078AE"/>
    <w:rsid w:val="00210ABD"/>
    <w:rsid w:val="00211A27"/>
    <w:rsid w:val="002121BF"/>
    <w:rsid w:val="0021310C"/>
    <w:rsid w:val="00213F30"/>
    <w:rsid w:val="0021483D"/>
    <w:rsid w:val="00215E25"/>
    <w:rsid w:val="002224E5"/>
    <w:rsid w:val="002233AD"/>
    <w:rsid w:val="0022349E"/>
    <w:rsid w:val="00224C7B"/>
    <w:rsid w:val="00225CBE"/>
    <w:rsid w:val="00225F59"/>
    <w:rsid w:val="00226B4C"/>
    <w:rsid w:val="002309A7"/>
    <w:rsid w:val="002309FA"/>
    <w:rsid w:val="00230A39"/>
    <w:rsid w:val="00235A01"/>
    <w:rsid w:val="00235DAE"/>
    <w:rsid w:val="0024055B"/>
    <w:rsid w:val="00240F98"/>
    <w:rsid w:val="00241EAB"/>
    <w:rsid w:val="002427AF"/>
    <w:rsid w:val="00243355"/>
    <w:rsid w:val="0024551F"/>
    <w:rsid w:val="002478B5"/>
    <w:rsid w:val="0025098A"/>
    <w:rsid w:val="0025101C"/>
    <w:rsid w:val="00252E92"/>
    <w:rsid w:val="00254946"/>
    <w:rsid w:val="00254D5C"/>
    <w:rsid w:val="00254EA3"/>
    <w:rsid w:val="002561D1"/>
    <w:rsid w:val="002578AC"/>
    <w:rsid w:val="00257A72"/>
    <w:rsid w:val="00261106"/>
    <w:rsid w:val="00263483"/>
    <w:rsid w:val="00264906"/>
    <w:rsid w:val="00265371"/>
    <w:rsid w:val="00270874"/>
    <w:rsid w:val="002731BE"/>
    <w:rsid w:val="00276D90"/>
    <w:rsid w:val="002804E9"/>
    <w:rsid w:val="0028244A"/>
    <w:rsid w:val="00282968"/>
    <w:rsid w:val="002851BD"/>
    <w:rsid w:val="00286290"/>
    <w:rsid w:val="00286C8D"/>
    <w:rsid w:val="00287AD4"/>
    <w:rsid w:val="00287F05"/>
    <w:rsid w:val="002928A2"/>
    <w:rsid w:val="00293A53"/>
    <w:rsid w:val="00293BF7"/>
    <w:rsid w:val="00294D00"/>
    <w:rsid w:val="0029736B"/>
    <w:rsid w:val="0029776D"/>
    <w:rsid w:val="002A047C"/>
    <w:rsid w:val="002A19EC"/>
    <w:rsid w:val="002A2F4A"/>
    <w:rsid w:val="002A36B1"/>
    <w:rsid w:val="002A37CA"/>
    <w:rsid w:val="002A39D9"/>
    <w:rsid w:val="002A4322"/>
    <w:rsid w:val="002A6D0B"/>
    <w:rsid w:val="002A7067"/>
    <w:rsid w:val="002A76AE"/>
    <w:rsid w:val="002A786D"/>
    <w:rsid w:val="002A790F"/>
    <w:rsid w:val="002B03A5"/>
    <w:rsid w:val="002B0946"/>
    <w:rsid w:val="002B438E"/>
    <w:rsid w:val="002B43DD"/>
    <w:rsid w:val="002B4858"/>
    <w:rsid w:val="002B5A0F"/>
    <w:rsid w:val="002B5CF6"/>
    <w:rsid w:val="002C0411"/>
    <w:rsid w:val="002C08C3"/>
    <w:rsid w:val="002C1D84"/>
    <w:rsid w:val="002C2292"/>
    <w:rsid w:val="002C282C"/>
    <w:rsid w:val="002C3312"/>
    <w:rsid w:val="002C50F2"/>
    <w:rsid w:val="002C5BF3"/>
    <w:rsid w:val="002C6410"/>
    <w:rsid w:val="002C755F"/>
    <w:rsid w:val="002C76EE"/>
    <w:rsid w:val="002C7731"/>
    <w:rsid w:val="002C7852"/>
    <w:rsid w:val="002D1866"/>
    <w:rsid w:val="002D197A"/>
    <w:rsid w:val="002D4C02"/>
    <w:rsid w:val="002D5627"/>
    <w:rsid w:val="002D5BE5"/>
    <w:rsid w:val="002E137D"/>
    <w:rsid w:val="002E149F"/>
    <w:rsid w:val="002E1663"/>
    <w:rsid w:val="002E1FFC"/>
    <w:rsid w:val="002E50BF"/>
    <w:rsid w:val="002E5B81"/>
    <w:rsid w:val="002E6FCE"/>
    <w:rsid w:val="002F1219"/>
    <w:rsid w:val="002F1F7F"/>
    <w:rsid w:val="002F2201"/>
    <w:rsid w:val="002F3050"/>
    <w:rsid w:val="002F39EE"/>
    <w:rsid w:val="002F3EC7"/>
    <w:rsid w:val="002F4D2A"/>
    <w:rsid w:val="002F4DE6"/>
    <w:rsid w:val="002F5015"/>
    <w:rsid w:val="002F6667"/>
    <w:rsid w:val="00300512"/>
    <w:rsid w:val="0030245D"/>
    <w:rsid w:val="00302B36"/>
    <w:rsid w:val="0030308A"/>
    <w:rsid w:val="003031C1"/>
    <w:rsid w:val="00304052"/>
    <w:rsid w:val="00304917"/>
    <w:rsid w:val="00304A54"/>
    <w:rsid w:val="00304E22"/>
    <w:rsid w:val="00305923"/>
    <w:rsid w:val="00306A06"/>
    <w:rsid w:val="003074DE"/>
    <w:rsid w:val="00310C86"/>
    <w:rsid w:val="00311F6D"/>
    <w:rsid w:val="00312259"/>
    <w:rsid w:val="003147BE"/>
    <w:rsid w:val="00314C21"/>
    <w:rsid w:val="00315158"/>
    <w:rsid w:val="00315583"/>
    <w:rsid w:val="00316AD1"/>
    <w:rsid w:val="00316D75"/>
    <w:rsid w:val="00320972"/>
    <w:rsid w:val="00320CBD"/>
    <w:rsid w:val="00320FBC"/>
    <w:rsid w:val="00321980"/>
    <w:rsid w:val="0032218A"/>
    <w:rsid w:val="00322A45"/>
    <w:rsid w:val="003253B4"/>
    <w:rsid w:val="00326CBB"/>
    <w:rsid w:val="003271A0"/>
    <w:rsid w:val="0033016F"/>
    <w:rsid w:val="00330712"/>
    <w:rsid w:val="0033169E"/>
    <w:rsid w:val="00332FB1"/>
    <w:rsid w:val="00334509"/>
    <w:rsid w:val="00336799"/>
    <w:rsid w:val="003371C6"/>
    <w:rsid w:val="00337688"/>
    <w:rsid w:val="00337DC3"/>
    <w:rsid w:val="0034031A"/>
    <w:rsid w:val="0034059F"/>
    <w:rsid w:val="00340A86"/>
    <w:rsid w:val="00342E00"/>
    <w:rsid w:val="00343679"/>
    <w:rsid w:val="00343740"/>
    <w:rsid w:val="00345A77"/>
    <w:rsid w:val="003468E5"/>
    <w:rsid w:val="0034714B"/>
    <w:rsid w:val="00347D0E"/>
    <w:rsid w:val="00351AF4"/>
    <w:rsid w:val="003520E8"/>
    <w:rsid w:val="0035292C"/>
    <w:rsid w:val="00353745"/>
    <w:rsid w:val="00353F00"/>
    <w:rsid w:val="00354989"/>
    <w:rsid w:val="00355C1B"/>
    <w:rsid w:val="0035632E"/>
    <w:rsid w:val="00356EEA"/>
    <w:rsid w:val="0036003A"/>
    <w:rsid w:val="0036329C"/>
    <w:rsid w:val="003632E3"/>
    <w:rsid w:val="003642F9"/>
    <w:rsid w:val="00366132"/>
    <w:rsid w:val="003666D5"/>
    <w:rsid w:val="0037176A"/>
    <w:rsid w:val="003719EE"/>
    <w:rsid w:val="00371D82"/>
    <w:rsid w:val="003737DB"/>
    <w:rsid w:val="00373B78"/>
    <w:rsid w:val="0037457A"/>
    <w:rsid w:val="00374A8B"/>
    <w:rsid w:val="00374B75"/>
    <w:rsid w:val="00374F0E"/>
    <w:rsid w:val="00376602"/>
    <w:rsid w:val="00376B00"/>
    <w:rsid w:val="00376C9C"/>
    <w:rsid w:val="00377260"/>
    <w:rsid w:val="00377A41"/>
    <w:rsid w:val="00380F9F"/>
    <w:rsid w:val="00382124"/>
    <w:rsid w:val="00383741"/>
    <w:rsid w:val="00383BFD"/>
    <w:rsid w:val="00383EBA"/>
    <w:rsid w:val="00390B3D"/>
    <w:rsid w:val="00390E44"/>
    <w:rsid w:val="00392BE3"/>
    <w:rsid w:val="00392CDA"/>
    <w:rsid w:val="003939D2"/>
    <w:rsid w:val="003945D6"/>
    <w:rsid w:val="0039748A"/>
    <w:rsid w:val="003A1221"/>
    <w:rsid w:val="003A2FCA"/>
    <w:rsid w:val="003A456F"/>
    <w:rsid w:val="003B0AA3"/>
    <w:rsid w:val="003B0E0D"/>
    <w:rsid w:val="003B2922"/>
    <w:rsid w:val="003B36C6"/>
    <w:rsid w:val="003B47E9"/>
    <w:rsid w:val="003B4FD4"/>
    <w:rsid w:val="003B548F"/>
    <w:rsid w:val="003B5961"/>
    <w:rsid w:val="003B6EDA"/>
    <w:rsid w:val="003B7C92"/>
    <w:rsid w:val="003C22FE"/>
    <w:rsid w:val="003C3277"/>
    <w:rsid w:val="003C3E04"/>
    <w:rsid w:val="003C3F5E"/>
    <w:rsid w:val="003C58E9"/>
    <w:rsid w:val="003C61F7"/>
    <w:rsid w:val="003C7466"/>
    <w:rsid w:val="003C7D3E"/>
    <w:rsid w:val="003D2C75"/>
    <w:rsid w:val="003D2EAA"/>
    <w:rsid w:val="003D38D9"/>
    <w:rsid w:val="003D56A5"/>
    <w:rsid w:val="003D589D"/>
    <w:rsid w:val="003D5F44"/>
    <w:rsid w:val="003D7D24"/>
    <w:rsid w:val="003E1A2A"/>
    <w:rsid w:val="003E31FD"/>
    <w:rsid w:val="003E467C"/>
    <w:rsid w:val="003E579F"/>
    <w:rsid w:val="003E5DDD"/>
    <w:rsid w:val="003E6B5E"/>
    <w:rsid w:val="003E770A"/>
    <w:rsid w:val="003F00DF"/>
    <w:rsid w:val="003F0D51"/>
    <w:rsid w:val="003F28B8"/>
    <w:rsid w:val="003F29F5"/>
    <w:rsid w:val="003F3BFE"/>
    <w:rsid w:val="003F40B1"/>
    <w:rsid w:val="003F6E8D"/>
    <w:rsid w:val="003F707C"/>
    <w:rsid w:val="003F7A19"/>
    <w:rsid w:val="003F7A6E"/>
    <w:rsid w:val="00401552"/>
    <w:rsid w:val="00401D9A"/>
    <w:rsid w:val="00403D94"/>
    <w:rsid w:val="00403DE8"/>
    <w:rsid w:val="004040F7"/>
    <w:rsid w:val="004041E4"/>
    <w:rsid w:val="00404767"/>
    <w:rsid w:val="00405C65"/>
    <w:rsid w:val="00406327"/>
    <w:rsid w:val="004069EC"/>
    <w:rsid w:val="00406E17"/>
    <w:rsid w:val="004076CE"/>
    <w:rsid w:val="0041000D"/>
    <w:rsid w:val="004107B9"/>
    <w:rsid w:val="00410860"/>
    <w:rsid w:val="00412048"/>
    <w:rsid w:val="0041261A"/>
    <w:rsid w:val="00414833"/>
    <w:rsid w:val="00414DC2"/>
    <w:rsid w:val="00414DC8"/>
    <w:rsid w:val="00416B05"/>
    <w:rsid w:val="004204E6"/>
    <w:rsid w:val="004205EA"/>
    <w:rsid w:val="004219B1"/>
    <w:rsid w:val="00421DD8"/>
    <w:rsid w:val="00423039"/>
    <w:rsid w:val="0042405A"/>
    <w:rsid w:val="00424A45"/>
    <w:rsid w:val="004255BC"/>
    <w:rsid w:val="00426E63"/>
    <w:rsid w:val="00427AD8"/>
    <w:rsid w:val="00430AB4"/>
    <w:rsid w:val="00430C21"/>
    <w:rsid w:val="00430ED2"/>
    <w:rsid w:val="00432A4C"/>
    <w:rsid w:val="00432AC6"/>
    <w:rsid w:val="0043365A"/>
    <w:rsid w:val="00433B4F"/>
    <w:rsid w:val="00433BC2"/>
    <w:rsid w:val="00433FAD"/>
    <w:rsid w:val="004343A0"/>
    <w:rsid w:val="00434750"/>
    <w:rsid w:val="00434DD9"/>
    <w:rsid w:val="00435D93"/>
    <w:rsid w:val="00442DF4"/>
    <w:rsid w:val="00443ADA"/>
    <w:rsid w:val="00444B98"/>
    <w:rsid w:val="00445530"/>
    <w:rsid w:val="0044567E"/>
    <w:rsid w:val="004456D3"/>
    <w:rsid w:val="00446A65"/>
    <w:rsid w:val="00447344"/>
    <w:rsid w:val="00447AFB"/>
    <w:rsid w:val="00451FB3"/>
    <w:rsid w:val="004523C3"/>
    <w:rsid w:val="0045404C"/>
    <w:rsid w:val="0045496B"/>
    <w:rsid w:val="00455689"/>
    <w:rsid w:val="00455F0B"/>
    <w:rsid w:val="00456540"/>
    <w:rsid w:val="00456DA1"/>
    <w:rsid w:val="00457FF3"/>
    <w:rsid w:val="004609D3"/>
    <w:rsid w:val="00461534"/>
    <w:rsid w:val="0046161E"/>
    <w:rsid w:val="00461DF7"/>
    <w:rsid w:val="004622D4"/>
    <w:rsid w:val="004627E8"/>
    <w:rsid w:val="00462F9F"/>
    <w:rsid w:val="00463DCA"/>
    <w:rsid w:val="00465DCE"/>
    <w:rsid w:val="00466337"/>
    <w:rsid w:val="004663D7"/>
    <w:rsid w:val="00470272"/>
    <w:rsid w:val="004708CA"/>
    <w:rsid w:val="00471630"/>
    <w:rsid w:val="00471C27"/>
    <w:rsid w:val="004733AF"/>
    <w:rsid w:val="00473AF5"/>
    <w:rsid w:val="00473FB6"/>
    <w:rsid w:val="00476123"/>
    <w:rsid w:val="004762AE"/>
    <w:rsid w:val="00477B50"/>
    <w:rsid w:val="00480163"/>
    <w:rsid w:val="00480360"/>
    <w:rsid w:val="004818C1"/>
    <w:rsid w:val="004819D5"/>
    <w:rsid w:val="0048401C"/>
    <w:rsid w:val="00487CB3"/>
    <w:rsid w:val="004905B3"/>
    <w:rsid w:val="00490A00"/>
    <w:rsid w:val="00490AFC"/>
    <w:rsid w:val="004923FB"/>
    <w:rsid w:val="0049397E"/>
    <w:rsid w:val="00494A3C"/>
    <w:rsid w:val="0049512C"/>
    <w:rsid w:val="004954E8"/>
    <w:rsid w:val="004965B4"/>
    <w:rsid w:val="004973E1"/>
    <w:rsid w:val="00497B30"/>
    <w:rsid w:val="00497D64"/>
    <w:rsid w:val="00497ED8"/>
    <w:rsid w:val="004A0055"/>
    <w:rsid w:val="004A02EF"/>
    <w:rsid w:val="004A0483"/>
    <w:rsid w:val="004A0FF1"/>
    <w:rsid w:val="004A3A0C"/>
    <w:rsid w:val="004A42B7"/>
    <w:rsid w:val="004A4465"/>
    <w:rsid w:val="004A4707"/>
    <w:rsid w:val="004A4E1A"/>
    <w:rsid w:val="004A5FA6"/>
    <w:rsid w:val="004A6A2D"/>
    <w:rsid w:val="004B0B15"/>
    <w:rsid w:val="004B1AC5"/>
    <w:rsid w:val="004B2985"/>
    <w:rsid w:val="004B4AE5"/>
    <w:rsid w:val="004B538F"/>
    <w:rsid w:val="004B7937"/>
    <w:rsid w:val="004B7A52"/>
    <w:rsid w:val="004C1394"/>
    <w:rsid w:val="004C4313"/>
    <w:rsid w:val="004C4730"/>
    <w:rsid w:val="004C47FB"/>
    <w:rsid w:val="004C481B"/>
    <w:rsid w:val="004C4EA1"/>
    <w:rsid w:val="004C5FE1"/>
    <w:rsid w:val="004C6EAA"/>
    <w:rsid w:val="004D16FD"/>
    <w:rsid w:val="004D173F"/>
    <w:rsid w:val="004D190A"/>
    <w:rsid w:val="004D1DFC"/>
    <w:rsid w:val="004D2B3F"/>
    <w:rsid w:val="004D3DCB"/>
    <w:rsid w:val="004D4136"/>
    <w:rsid w:val="004D5CFE"/>
    <w:rsid w:val="004D5DBD"/>
    <w:rsid w:val="004D6006"/>
    <w:rsid w:val="004D7F5F"/>
    <w:rsid w:val="004E1E35"/>
    <w:rsid w:val="004E22EA"/>
    <w:rsid w:val="004E3076"/>
    <w:rsid w:val="004E3B0E"/>
    <w:rsid w:val="004E7E32"/>
    <w:rsid w:val="004F1069"/>
    <w:rsid w:val="004F1580"/>
    <w:rsid w:val="004F5CD9"/>
    <w:rsid w:val="004F5FE0"/>
    <w:rsid w:val="0050095F"/>
    <w:rsid w:val="00500C4C"/>
    <w:rsid w:val="00500CEA"/>
    <w:rsid w:val="00500FC8"/>
    <w:rsid w:val="00501838"/>
    <w:rsid w:val="005018A8"/>
    <w:rsid w:val="00502B5D"/>
    <w:rsid w:val="00503EB9"/>
    <w:rsid w:val="005046D6"/>
    <w:rsid w:val="00505132"/>
    <w:rsid w:val="00505AC6"/>
    <w:rsid w:val="005068B5"/>
    <w:rsid w:val="00506E27"/>
    <w:rsid w:val="005075EE"/>
    <w:rsid w:val="00510CAB"/>
    <w:rsid w:val="00511008"/>
    <w:rsid w:val="00511308"/>
    <w:rsid w:val="00512134"/>
    <w:rsid w:val="00512372"/>
    <w:rsid w:val="00512EF6"/>
    <w:rsid w:val="0051304D"/>
    <w:rsid w:val="00513434"/>
    <w:rsid w:val="005141D4"/>
    <w:rsid w:val="00515036"/>
    <w:rsid w:val="00515616"/>
    <w:rsid w:val="00515EA2"/>
    <w:rsid w:val="00517CEB"/>
    <w:rsid w:val="00520F05"/>
    <w:rsid w:val="00522485"/>
    <w:rsid w:val="00522541"/>
    <w:rsid w:val="0052290E"/>
    <w:rsid w:val="005229B4"/>
    <w:rsid w:val="005253BB"/>
    <w:rsid w:val="00526348"/>
    <w:rsid w:val="00526376"/>
    <w:rsid w:val="00530ECE"/>
    <w:rsid w:val="00531383"/>
    <w:rsid w:val="005321C2"/>
    <w:rsid w:val="005345D2"/>
    <w:rsid w:val="00534BC7"/>
    <w:rsid w:val="00534BD1"/>
    <w:rsid w:val="00537977"/>
    <w:rsid w:val="00541970"/>
    <w:rsid w:val="00542367"/>
    <w:rsid w:val="00543AEF"/>
    <w:rsid w:val="00544174"/>
    <w:rsid w:val="00544FB8"/>
    <w:rsid w:val="005459B5"/>
    <w:rsid w:val="005462AF"/>
    <w:rsid w:val="00546323"/>
    <w:rsid w:val="005467AD"/>
    <w:rsid w:val="00546F82"/>
    <w:rsid w:val="00547028"/>
    <w:rsid w:val="00547120"/>
    <w:rsid w:val="0054743A"/>
    <w:rsid w:val="00547857"/>
    <w:rsid w:val="00547EFE"/>
    <w:rsid w:val="00550374"/>
    <w:rsid w:val="00551C40"/>
    <w:rsid w:val="005521D7"/>
    <w:rsid w:val="005529B1"/>
    <w:rsid w:val="0055491F"/>
    <w:rsid w:val="005549F8"/>
    <w:rsid w:val="00555829"/>
    <w:rsid w:val="00555BCD"/>
    <w:rsid w:val="005575E7"/>
    <w:rsid w:val="005605AD"/>
    <w:rsid w:val="005606E2"/>
    <w:rsid w:val="005616F7"/>
    <w:rsid w:val="00561F67"/>
    <w:rsid w:val="005669D2"/>
    <w:rsid w:val="00566C7B"/>
    <w:rsid w:val="0056782A"/>
    <w:rsid w:val="0057083D"/>
    <w:rsid w:val="0057150B"/>
    <w:rsid w:val="00572474"/>
    <w:rsid w:val="00572D6D"/>
    <w:rsid w:val="00573F9E"/>
    <w:rsid w:val="0057402C"/>
    <w:rsid w:val="00574D3E"/>
    <w:rsid w:val="005756C6"/>
    <w:rsid w:val="00575DA6"/>
    <w:rsid w:val="00576898"/>
    <w:rsid w:val="00576C9B"/>
    <w:rsid w:val="00577E53"/>
    <w:rsid w:val="00580EF3"/>
    <w:rsid w:val="0058349A"/>
    <w:rsid w:val="005845B5"/>
    <w:rsid w:val="005865FE"/>
    <w:rsid w:val="00586DB8"/>
    <w:rsid w:val="00586EEB"/>
    <w:rsid w:val="00591D01"/>
    <w:rsid w:val="005941BE"/>
    <w:rsid w:val="0059421D"/>
    <w:rsid w:val="0059425A"/>
    <w:rsid w:val="00594821"/>
    <w:rsid w:val="005969A3"/>
    <w:rsid w:val="00596DEB"/>
    <w:rsid w:val="00597C53"/>
    <w:rsid w:val="005A07AB"/>
    <w:rsid w:val="005A07B0"/>
    <w:rsid w:val="005A0EF9"/>
    <w:rsid w:val="005A1894"/>
    <w:rsid w:val="005A1FF4"/>
    <w:rsid w:val="005A2B99"/>
    <w:rsid w:val="005A6C4B"/>
    <w:rsid w:val="005A75F0"/>
    <w:rsid w:val="005A7A10"/>
    <w:rsid w:val="005B1E9F"/>
    <w:rsid w:val="005B32FB"/>
    <w:rsid w:val="005B338F"/>
    <w:rsid w:val="005B39D4"/>
    <w:rsid w:val="005B4210"/>
    <w:rsid w:val="005B4F39"/>
    <w:rsid w:val="005B5C7C"/>
    <w:rsid w:val="005B6271"/>
    <w:rsid w:val="005B6499"/>
    <w:rsid w:val="005B755C"/>
    <w:rsid w:val="005B7F7D"/>
    <w:rsid w:val="005C19B9"/>
    <w:rsid w:val="005C1C5A"/>
    <w:rsid w:val="005C2E2F"/>
    <w:rsid w:val="005C462D"/>
    <w:rsid w:val="005C588D"/>
    <w:rsid w:val="005D0104"/>
    <w:rsid w:val="005D1A15"/>
    <w:rsid w:val="005D6DE8"/>
    <w:rsid w:val="005D6E38"/>
    <w:rsid w:val="005D6ED9"/>
    <w:rsid w:val="005D764A"/>
    <w:rsid w:val="005D7A20"/>
    <w:rsid w:val="005E0FDB"/>
    <w:rsid w:val="005E1256"/>
    <w:rsid w:val="005E2848"/>
    <w:rsid w:val="005E3636"/>
    <w:rsid w:val="005E62D5"/>
    <w:rsid w:val="005E69BD"/>
    <w:rsid w:val="005E7624"/>
    <w:rsid w:val="005F0BBB"/>
    <w:rsid w:val="005F1D36"/>
    <w:rsid w:val="005F4E9A"/>
    <w:rsid w:val="005F59D8"/>
    <w:rsid w:val="005F5D94"/>
    <w:rsid w:val="005F6EE3"/>
    <w:rsid w:val="0060013C"/>
    <w:rsid w:val="00602A9B"/>
    <w:rsid w:val="00602FB9"/>
    <w:rsid w:val="00604F8F"/>
    <w:rsid w:val="006063FC"/>
    <w:rsid w:val="006065B5"/>
    <w:rsid w:val="00606FDA"/>
    <w:rsid w:val="00610712"/>
    <w:rsid w:val="00612704"/>
    <w:rsid w:val="00612779"/>
    <w:rsid w:val="00614639"/>
    <w:rsid w:val="006148FD"/>
    <w:rsid w:val="00615586"/>
    <w:rsid w:val="006159B8"/>
    <w:rsid w:val="00616DB4"/>
    <w:rsid w:val="006174BC"/>
    <w:rsid w:val="00617B6B"/>
    <w:rsid w:val="0062122D"/>
    <w:rsid w:val="006214D5"/>
    <w:rsid w:val="00621B25"/>
    <w:rsid w:val="00621BE9"/>
    <w:rsid w:val="006223CD"/>
    <w:rsid w:val="00622461"/>
    <w:rsid w:val="00622783"/>
    <w:rsid w:val="00622E45"/>
    <w:rsid w:val="00622F21"/>
    <w:rsid w:val="00625067"/>
    <w:rsid w:val="00626F4E"/>
    <w:rsid w:val="00630FFE"/>
    <w:rsid w:val="006315BA"/>
    <w:rsid w:val="00633433"/>
    <w:rsid w:val="00633454"/>
    <w:rsid w:val="00633EA7"/>
    <w:rsid w:val="00634361"/>
    <w:rsid w:val="006412E2"/>
    <w:rsid w:val="006434DE"/>
    <w:rsid w:val="0064636B"/>
    <w:rsid w:val="00646AD5"/>
    <w:rsid w:val="00646D8C"/>
    <w:rsid w:val="00650164"/>
    <w:rsid w:val="0065027A"/>
    <w:rsid w:val="00650D36"/>
    <w:rsid w:val="00652E83"/>
    <w:rsid w:val="00653A4B"/>
    <w:rsid w:val="006567C7"/>
    <w:rsid w:val="00661849"/>
    <w:rsid w:val="00661A25"/>
    <w:rsid w:val="00664768"/>
    <w:rsid w:val="00664C11"/>
    <w:rsid w:val="00664F88"/>
    <w:rsid w:val="006653F1"/>
    <w:rsid w:val="0067014A"/>
    <w:rsid w:val="0067654E"/>
    <w:rsid w:val="0067772B"/>
    <w:rsid w:val="00680E94"/>
    <w:rsid w:val="00682636"/>
    <w:rsid w:val="0068334A"/>
    <w:rsid w:val="00683FE4"/>
    <w:rsid w:val="006863EA"/>
    <w:rsid w:val="00686925"/>
    <w:rsid w:val="00686995"/>
    <w:rsid w:val="006911FD"/>
    <w:rsid w:val="006930EA"/>
    <w:rsid w:val="00693E82"/>
    <w:rsid w:val="00694AD7"/>
    <w:rsid w:val="00694FB3"/>
    <w:rsid w:val="00695CF0"/>
    <w:rsid w:val="006962A8"/>
    <w:rsid w:val="0069748B"/>
    <w:rsid w:val="006A12F5"/>
    <w:rsid w:val="006A2232"/>
    <w:rsid w:val="006A2705"/>
    <w:rsid w:val="006A4E17"/>
    <w:rsid w:val="006A51F5"/>
    <w:rsid w:val="006A588E"/>
    <w:rsid w:val="006A664B"/>
    <w:rsid w:val="006A75E2"/>
    <w:rsid w:val="006B06E5"/>
    <w:rsid w:val="006B1CB5"/>
    <w:rsid w:val="006B27D3"/>
    <w:rsid w:val="006B2BD5"/>
    <w:rsid w:val="006B2E32"/>
    <w:rsid w:val="006B3492"/>
    <w:rsid w:val="006B51AA"/>
    <w:rsid w:val="006B5A8A"/>
    <w:rsid w:val="006B6384"/>
    <w:rsid w:val="006C04E6"/>
    <w:rsid w:val="006C1B4C"/>
    <w:rsid w:val="006C327E"/>
    <w:rsid w:val="006C4702"/>
    <w:rsid w:val="006C4EA0"/>
    <w:rsid w:val="006C58C0"/>
    <w:rsid w:val="006C63FD"/>
    <w:rsid w:val="006D0FC9"/>
    <w:rsid w:val="006D1914"/>
    <w:rsid w:val="006D1FAD"/>
    <w:rsid w:val="006D2835"/>
    <w:rsid w:val="006D6163"/>
    <w:rsid w:val="006D6CCB"/>
    <w:rsid w:val="006D6D5F"/>
    <w:rsid w:val="006D7097"/>
    <w:rsid w:val="006E075E"/>
    <w:rsid w:val="006E0A65"/>
    <w:rsid w:val="006E1730"/>
    <w:rsid w:val="006E33E2"/>
    <w:rsid w:val="006E449E"/>
    <w:rsid w:val="006E540F"/>
    <w:rsid w:val="006E57A2"/>
    <w:rsid w:val="006E61BE"/>
    <w:rsid w:val="006E6BAF"/>
    <w:rsid w:val="006E7581"/>
    <w:rsid w:val="006F14D0"/>
    <w:rsid w:val="006F1C95"/>
    <w:rsid w:val="006F1EEF"/>
    <w:rsid w:val="006F25C3"/>
    <w:rsid w:val="006F292A"/>
    <w:rsid w:val="006F33F2"/>
    <w:rsid w:val="006F3680"/>
    <w:rsid w:val="006F37C3"/>
    <w:rsid w:val="006F3D9D"/>
    <w:rsid w:val="006F56A6"/>
    <w:rsid w:val="006F57EE"/>
    <w:rsid w:val="006F5908"/>
    <w:rsid w:val="006F6708"/>
    <w:rsid w:val="006F6EBF"/>
    <w:rsid w:val="007020AE"/>
    <w:rsid w:val="00702F97"/>
    <w:rsid w:val="0070569F"/>
    <w:rsid w:val="00705BF0"/>
    <w:rsid w:val="00706DB0"/>
    <w:rsid w:val="0070762D"/>
    <w:rsid w:val="00710D58"/>
    <w:rsid w:val="00711EFE"/>
    <w:rsid w:val="00712860"/>
    <w:rsid w:val="00712B46"/>
    <w:rsid w:val="00714274"/>
    <w:rsid w:val="00714F03"/>
    <w:rsid w:val="00720310"/>
    <w:rsid w:val="00723520"/>
    <w:rsid w:val="00726C6E"/>
    <w:rsid w:val="00732336"/>
    <w:rsid w:val="00732927"/>
    <w:rsid w:val="00732A96"/>
    <w:rsid w:val="0073346B"/>
    <w:rsid w:val="00733CC6"/>
    <w:rsid w:val="007346C8"/>
    <w:rsid w:val="0074054A"/>
    <w:rsid w:val="007416A3"/>
    <w:rsid w:val="0074246D"/>
    <w:rsid w:val="00742D3A"/>
    <w:rsid w:val="00743120"/>
    <w:rsid w:val="007432F3"/>
    <w:rsid w:val="00745767"/>
    <w:rsid w:val="007459A6"/>
    <w:rsid w:val="00746B9D"/>
    <w:rsid w:val="00751129"/>
    <w:rsid w:val="007515D6"/>
    <w:rsid w:val="00752BE6"/>
    <w:rsid w:val="00754512"/>
    <w:rsid w:val="00755929"/>
    <w:rsid w:val="00756DF1"/>
    <w:rsid w:val="007573CF"/>
    <w:rsid w:val="00757FD6"/>
    <w:rsid w:val="00760057"/>
    <w:rsid w:val="007613FD"/>
    <w:rsid w:val="00761455"/>
    <w:rsid w:val="00763C47"/>
    <w:rsid w:val="00764639"/>
    <w:rsid w:val="007646DF"/>
    <w:rsid w:val="00764FB3"/>
    <w:rsid w:val="007670FF"/>
    <w:rsid w:val="00770D7A"/>
    <w:rsid w:val="00771558"/>
    <w:rsid w:val="007720C8"/>
    <w:rsid w:val="00772F4D"/>
    <w:rsid w:val="007737D0"/>
    <w:rsid w:val="00773F7D"/>
    <w:rsid w:val="0077540B"/>
    <w:rsid w:val="00776A62"/>
    <w:rsid w:val="007816CA"/>
    <w:rsid w:val="00781A7E"/>
    <w:rsid w:val="00786F37"/>
    <w:rsid w:val="00787202"/>
    <w:rsid w:val="007875FD"/>
    <w:rsid w:val="00790B27"/>
    <w:rsid w:val="0079214F"/>
    <w:rsid w:val="00793EB3"/>
    <w:rsid w:val="00795BEE"/>
    <w:rsid w:val="00796AC2"/>
    <w:rsid w:val="007A022D"/>
    <w:rsid w:val="007A1C57"/>
    <w:rsid w:val="007A406E"/>
    <w:rsid w:val="007A4D52"/>
    <w:rsid w:val="007A559F"/>
    <w:rsid w:val="007A55D8"/>
    <w:rsid w:val="007A629D"/>
    <w:rsid w:val="007B1015"/>
    <w:rsid w:val="007B1044"/>
    <w:rsid w:val="007B2A2B"/>
    <w:rsid w:val="007B3A21"/>
    <w:rsid w:val="007B3C8B"/>
    <w:rsid w:val="007B3D27"/>
    <w:rsid w:val="007B3D38"/>
    <w:rsid w:val="007B4C26"/>
    <w:rsid w:val="007B5595"/>
    <w:rsid w:val="007B6569"/>
    <w:rsid w:val="007B68B1"/>
    <w:rsid w:val="007B722A"/>
    <w:rsid w:val="007C3080"/>
    <w:rsid w:val="007C31DA"/>
    <w:rsid w:val="007C3975"/>
    <w:rsid w:val="007C4DCB"/>
    <w:rsid w:val="007C4F2A"/>
    <w:rsid w:val="007C5C0F"/>
    <w:rsid w:val="007D047B"/>
    <w:rsid w:val="007D0D39"/>
    <w:rsid w:val="007D1467"/>
    <w:rsid w:val="007D4825"/>
    <w:rsid w:val="007D4950"/>
    <w:rsid w:val="007D4C0B"/>
    <w:rsid w:val="007D5887"/>
    <w:rsid w:val="007D619A"/>
    <w:rsid w:val="007D61DD"/>
    <w:rsid w:val="007E07CB"/>
    <w:rsid w:val="007E38BD"/>
    <w:rsid w:val="007E4EC1"/>
    <w:rsid w:val="007E6440"/>
    <w:rsid w:val="007E6A5E"/>
    <w:rsid w:val="007E6AE3"/>
    <w:rsid w:val="007F1388"/>
    <w:rsid w:val="007F17B5"/>
    <w:rsid w:val="007F225A"/>
    <w:rsid w:val="007F2323"/>
    <w:rsid w:val="007F4048"/>
    <w:rsid w:val="007F7266"/>
    <w:rsid w:val="007F77EF"/>
    <w:rsid w:val="007F78CF"/>
    <w:rsid w:val="007F7921"/>
    <w:rsid w:val="008007D0"/>
    <w:rsid w:val="0080083D"/>
    <w:rsid w:val="00802DCB"/>
    <w:rsid w:val="0080361C"/>
    <w:rsid w:val="00804060"/>
    <w:rsid w:val="0080546A"/>
    <w:rsid w:val="008057F3"/>
    <w:rsid w:val="00807961"/>
    <w:rsid w:val="00810308"/>
    <w:rsid w:val="008119F9"/>
    <w:rsid w:val="00812304"/>
    <w:rsid w:val="0081338D"/>
    <w:rsid w:val="00813400"/>
    <w:rsid w:val="008139BC"/>
    <w:rsid w:val="00813B92"/>
    <w:rsid w:val="008140D1"/>
    <w:rsid w:val="00815AEC"/>
    <w:rsid w:val="00816B99"/>
    <w:rsid w:val="0081782E"/>
    <w:rsid w:val="00817DA2"/>
    <w:rsid w:val="00820595"/>
    <w:rsid w:val="00822A6D"/>
    <w:rsid w:val="00823BC5"/>
    <w:rsid w:val="00825144"/>
    <w:rsid w:val="00826E5B"/>
    <w:rsid w:val="008279EF"/>
    <w:rsid w:val="00832A0A"/>
    <w:rsid w:val="00832FB0"/>
    <w:rsid w:val="00833135"/>
    <w:rsid w:val="008362E0"/>
    <w:rsid w:val="008367B4"/>
    <w:rsid w:val="0083731B"/>
    <w:rsid w:val="008377A2"/>
    <w:rsid w:val="00842BDF"/>
    <w:rsid w:val="00844400"/>
    <w:rsid w:val="00844AE7"/>
    <w:rsid w:val="008464BF"/>
    <w:rsid w:val="00846593"/>
    <w:rsid w:val="008472CD"/>
    <w:rsid w:val="008504B6"/>
    <w:rsid w:val="00851064"/>
    <w:rsid w:val="00851168"/>
    <w:rsid w:val="008520DD"/>
    <w:rsid w:val="0085320F"/>
    <w:rsid w:val="00853DFB"/>
    <w:rsid w:val="00853E73"/>
    <w:rsid w:val="00854610"/>
    <w:rsid w:val="00855D66"/>
    <w:rsid w:val="00861294"/>
    <w:rsid w:val="00862235"/>
    <w:rsid w:val="0086272C"/>
    <w:rsid w:val="008635A8"/>
    <w:rsid w:val="008640FF"/>
    <w:rsid w:val="00864CAA"/>
    <w:rsid w:val="00864ED1"/>
    <w:rsid w:val="008709AF"/>
    <w:rsid w:val="0087280F"/>
    <w:rsid w:val="00875F81"/>
    <w:rsid w:val="00880F36"/>
    <w:rsid w:val="00883AC8"/>
    <w:rsid w:val="00884431"/>
    <w:rsid w:val="00886176"/>
    <w:rsid w:val="0088717D"/>
    <w:rsid w:val="008873E9"/>
    <w:rsid w:val="00890223"/>
    <w:rsid w:val="00892281"/>
    <w:rsid w:val="008971E4"/>
    <w:rsid w:val="008A3722"/>
    <w:rsid w:val="008A6288"/>
    <w:rsid w:val="008A7B53"/>
    <w:rsid w:val="008B046A"/>
    <w:rsid w:val="008B0BEB"/>
    <w:rsid w:val="008B2855"/>
    <w:rsid w:val="008B2952"/>
    <w:rsid w:val="008B2EA9"/>
    <w:rsid w:val="008C0641"/>
    <w:rsid w:val="008C1E0E"/>
    <w:rsid w:val="008C2642"/>
    <w:rsid w:val="008C2FAE"/>
    <w:rsid w:val="008C392D"/>
    <w:rsid w:val="008C4AA7"/>
    <w:rsid w:val="008C53C5"/>
    <w:rsid w:val="008C6AE5"/>
    <w:rsid w:val="008C7BFC"/>
    <w:rsid w:val="008D15B5"/>
    <w:rsid w:val="008D19F2"/>
    <w:rsid w:val="008D1AEC"/>
    <w:rsid w:val="008D271A"/>
    <w:rsid w:val="008D288C"/>
    <w:rsid w:val="008D4455"/>
    <w:rsid w:val="008E0422"/>
    <w:rsid w:val="008E0425"/>
    <w:rsid w:val="008E2C45"/>
    <w:rsid w:val="008E3611"/>
    <w:rsid w:val="008E3C0B"/>
    <w:rsid w:val="008E43EA"/>
    <w:rsid w:val="008E5CFA"/>
    <w:rsid w:val="008E685C"/>
    <w:rsid w:val="008F15E8"/>
    <w:rsid w:val="008F21DB"/>
    <w:rsid w:val="008F3598"/>
    <w:rsid w:val="008F38B1"/>
    <w:rsid w:val="008F4BC7"/>
    <w:rsid w:val="008F6219"/>
    <w:rsid w:val="00900F6C"/>
    <w:rsid w:val="00901D10"/>
    <w:rsid w:val="00903E02"/>
    <w:rsid w:val="00903ED3"/>
    <w:rsid w:val="00905775"/>
    <w:rsid w:val="00906245"/>
    <w:rsid w:val="00914FA8"/>
    <w:rsid w:val="00917132"/>
    <w:rsid w:val="0091780B"/>
    <w:rsid w:val="009178E2"/>
    <w:rsid w:val="009201E6"/>
    <w:rsid w:val="00920465"/>
    <w:rsid w:val="009207A6"/>
    <w:rsid w:val="0092316E"/>
    <w:rsid w:val="00923E2C"/>
    <w:rsid w:val="00924320"/>
    <w:rsid w:val="009249D2"/>
    <w:rsid w:val="009251FA"/>
    <w:rsid w:val="009259D8"/>
    <w:rsid w:val="00925A91"/>
    <w:rsid w:val="00927A2C"/>
    <w:rsid w:val="00930467"/>
    <w:rsid w:val="009334AB"/>
    <w:rsid w:val="00933987"/>
    <w:rsid w:val="00933D44"/>
    <w:rsid w:val="00934D78"/>
    <w:rsid w:val="00935E25"/>
    <w:rsid w:val="00936449"/>
    <w:rsid w:val="00936F81"/>
    <w:rsid w:val="009402A6"/>
    <w:rsid w:val="0094049C"/>
    <w:rsid w:val="009408E9"/>
    <w:rsid w:val="009427F5"/>
    <w:rsid w:val="009431E3"/>
    <w:rsid w:val="009439E3"/>
    <w:rsid w:val="00944832"/>
    <w:rsid w:val="00945AAE"/>
    <w:rsid w:val="00945C43"/>
    <w:rsid w:val="0094638B"/>
    <w:rsid w:val="009505B2"/>
    <w:rsid w:val="0095123B"/>
    <w:rsid w:val="00951653"/>
    <w:rsid w:val="009533E8"/>
    <w:rsid w:val="00953A96"/>
    <w:rsid w:val="00953CF3"/>
    <w:rsid w:val="00956059"/>
    <w:rsid w:val="00956324"/>
    <w:rsid w:val="00956AFC"/>
    <w:rsid w:val="009606D3"/>
    <w:rsid w:val="00960B88"/>
    <w:rsid w:val="0096287E"/>
    <w:rsid w:val="00962AC3"/>
    <w:rsid w:val="00962FC9"/>
    <w:rsid w:val="009642D9"/>
    <w:rsid w:val="0096661A"/>
    <w:rsid w:val="00966CF1"/>
    <w:rsid w:val="009670FD"/>
    <w:rsid w:val="009701D8"/>
    <w:rsid w:val="0097056D"/>
    <w:rsid w:val="00970D7F"/>
    <w:rsid w:val="009718DA"/>
    <w:rsid w:val="00972960"/>
    <w:rsid w:val="009734B3"/>
    <w:rsid w:val="009734EC"/>
    <w:rsid w:val="00973840"/>
    <w:rsid w:val="0097584B"/>
    <w:rsid w:val="00976343"/>
    <w:rsid w:val="009765D1"/>
    <w:rsid w:val="00980C3E"/>
    <w:rsid w:val="0098250D"/>
    <w:rsid w:val="00982689"/>
    <w:rsid w:val="009838FB"/>
    <w:rsid w:val="00983A16"/>
    <w:rsid w:val="0098413A"/>
    <w:rsid w:val="00984CC6"/>
    <w:rsid w:val="00985065"/>
    <w:rsid w:val="00987163"/>
    <w:rsid w:val="009878D8"/>
    <w:rsid w:val="00991BB3"/>
    <w:rsid w:val="009929F1"/>
    <w:rsid w:val="00992B5E"/>
    <w:rsid w:val="00993238"/>
    <w:rsid w:val="009949F0"/>
    <w:rsid w:val="00997A22"/>
    <w:rsid w:val="009A3A50"/>
    <w:rsid w:val="009A45D3"/>
    <w:rsid w:val="009A4C94"/>
    <w:rsid w:val="009A6E81"/>
    <w:rsid w:val="009B101D"/>
    <w:rsid w:val="009B1B30"/>
    <w:rsid w:val="009B4348"/>
    <w:rsid w:val="009C0B5B"/>
    <w:rsid w:val="009C2D32"/>
    <w:rsid w:val="009C2F90"/>
    <w:rsid w:val="009C331C"/>
    <w:rsid w:val="009C3979"/>
    <w:rsid w:val="009C4908"/>
    <w:rsid w:val="009C6112"/>
    <w:rsid w:val="009C6E03"/>
    <w:rsid w:val="009D04A8"/>
    <w:rsid w:val="009D08AD"/>
    <w:rsid w:val="009D0ED8"/>
    <w:rsid w:val="009D136E"/>
    <w:rsid w:val="009D2029"/>
    <w:rsid w:val="009D4EF0"/>
    <w:rsid w:val="009D5AC1"/>
    <w:rsid w:val="009E16C0"/>
    <w:rsid w:val="009E25DA"/>
    <w:rsid w:val="009E3781"/>
    <w:rsid w:val="009E3DB6"/>
    <w:rsid w:val="009E68DE"/>
    <w:rsid w:val="009E7CE2"/>
    <w:rsid w:val="009F04B4"/>
    <w:rsid w:val="009F23B8"/>
    <w:rsid w:val="009F23F1"/>
    <w:rsid w:val="009F246B"/>
    <w:rsid w:val="009F475A"/>
    <w:rsid w:val="009F4826"/>
    <w:rsid w:val="009F5EA4"/>
    <w:rsid w:val="009F6CCC"/>
    <w:rsid w:val="009F7C51"/>
    <w:rsid w:val="00A006F5"/>
    <w:rsid w:val="00A00804"/>
    <w:rsid w:val="00A01727"/>
    <w:rsid w:val="00A03C41"/>
    <w:rsid w:val="00A04751"/>
    <w:rsid w:val="00A04A1D"/>
    <w:rsid w:val="00A0590A"/>
    <w:rsid w:val="00A05A05"/>
    <w:rsid w:val="00A05A23"/>
    <w:rsid w:val="00A103BE"/>
    <w:rsid w:val="00A105E7"/>
    <w:rsid w:val="00A107D5"/>
    <w:rsid w:val="00A10FF6"/>
    <w:rsid w:val="00A118DE"/>
    <w:rsid w:val="00A13229"/>
    <w:rsid w:val="00A136EF"/>
    <w:rsid w:val="00A149C5"/>
    <w:rsid w:val="00A1521F"/>
    <w:rsid w:val="00A160FB"/>
    <w:rsid w:val="00A17D87"/>
    <w:rsid w:val="00A20C10"/>
    <w:rsid w:val="00A210F3"/>
    <w:rsid w:val="00A2173E"/>
    <w:rsid w:val="00A2218D"/>
    <w:rsid w:val="00A227F0"/>
    <w:rsid w:val="00A22D32"/>
    <w:rsid w:val="00A23BA0"/>
    <w:rsid w:val="00A25900"/>
    <w:rsid w:val="00A25E50"/>
    <w:rsid w:val="00A26795"/>
    <w:rsid w:val="00A26829"/>
    <w:rsid w:val="00A2709B"/>
    <w:rsid w:val="00A2799B"/>
    <w:rsid w:val="00A27EF7"/>
    <w:rsid w:val="00A30F37"/>
    <w:rsid w:val="00A31841"/>
    <w:rsid w:val="00A319BC"/>
    <w:rsid w:val="00A32441"/>
    <w:rsid w:val="00A32534"/>
    <w:rsid w:val="00A3451C"/>
    <w:rsid w:val="00A362AA"/>
    <w:rsid w:val="00A362BE"/>
    <w:rsid w:val="00A373FC"/>
    <w:rsid w:val="00A37572"/>
    <w:rsid w:val="00A37F20"/>
    <w:rsid w:val="00A40081"/>
    <w:rsid w:val="00A4297D"/>
    <w:rsid w:val="00A43CF0"/>
    <w:rsid w:val="00A4401F"/>
    <w:rsid w:val="00A47517"/>
    <w:rsid w:val="00A5024D"/>
    <w:rsid w:val="00A50406"/>
    <w:rsid w:val="00A50DA9"/>
    <w:rsid w:val="00A51616"/>
    <w:rsid w:val="00A51C3A"/>
    <w:rsid w:val="00A523E7"/>
    <w:rsid w:val="00A56A20"/>
    <w:rsid w:val="00A60326"/>
    <w:rsid w:val="00A6032E"/>
    <w:rsid w:val="00A62028"/>
    <w:rsid w:val="00A64320"/>
    <w:rsid w:val="00A652D1"/>
    <w:rsid w:val="00A65671"/>
    <w:rsid w:val="00A66934"/>
    <w:rsid w:val="00A70187"/>
    <w:rsid w:val="00A7054A"/>
    <w:rsid w:val="00A7461D"/>
    <w:rsid w:val="00A752DB"/>
    <w:rsid w:val="00A76560"/>
    <w:rsid w:val="00A776AB"/>
    <w:rsid w:val="00A77A8F"/>
    <w:rsid w:val="00A81B29"/>
    <w:rsid w:val="00A81FFD"/>
    <w:rsid w:val="00A82E6B"/>
    <w:rsid w:val="00A84D71"/>
    <w:rsid w:val="00A8525A"/>
    <w:rsid w:val="00A8723D"/>
    <w:rsid w:val="00A904DE"/>
    <w:rsid w:val="00A9150A"/>
    <w:rsid w:val="00A959C4"/>
    <w:rsid w:val="00A962F9"/>
    <w:rsid w:val="00A97600"/>
    <w:rsid w:val="00A97D88"/>
    <w:rsid w:val="00AA1E86"/>
    <w:rsid w:val="00AA2415"/>
    <w:rsid w:val="00AA40F6"/>
    <w:rsid w:val="00AA68DB"/>
    <w:rsid w:val="00AA6DB1"/>
    <w:rsid w:val="00AA7570"/>
    <w:rsid w:val="00AB390B"/>
    <w:rsid w:val="00AB592D"/>
    <w:rsid w:val="00AB65ED"/>
    <w:rsid w:val="00AB6A62"/>
    <w:rsid w:val="00AC0547"/>
    <w:rsid w:val="00AC0D9B"/>
    <w:rsid w:val="00AC0FF8"/>
    <w:rsid w:val="00AC2655"/>
    <w:rsid w:val="00AC42D9"/>
    <w:rsid w:val="00AC451D"/>
    <w:rsid w:val="00AC6CE3"/>
    <w:rsid w:val="00AC7347"/>
    <w:rsid w:val="00AD0E4A"/>
    <w:rsid w:val="00AD228F"/>
    <w:rsid w:val="00AD2C59"/>
    <w:rsid w:val="00AD2CCC"/>
    <w:rsid w:val="00AD3366"/>
    <w:rsid w:val="00AD3F3F"/>
    <w:rsid w:val="00AD3F84"/>
    <w:rsid w:val="00AD40D6"/>
    <w:rsid w:val="00AD5A4A"/>
    <w:rsid w:val="00AD75CB"/>
    <w:rsid w:val="00AE1D66"/>
    <w:rsid w:val="00AE24EE"/>
    <w:rsid w:val="00AE31FA"/>
    <w:rsid w:val="00AE6CFB"/>
    <w:rsid w:val="00AE7881"/>
    <w:rsid w:val="00AF0DE1"/>
    <w:rsid w:val="00AF10A9"/>
    <w:rsid w:val="00AF165C"/>
    <w:rsid w:val="00AF255C"/>
    <w:rsid w:val="00AF360B"/>
    <w:rsid w:val="00AF44B9"/>
    <w:rsid w:val="00AF49A1"/>
    <w:rsid w:val="00AF6251"/>
    <w:rsid w:val="00AF632D"/>
    <w:rsid w:val="00AF7305"/>
    <w:rsid w:val="00AF7517"/>
    <w:rsid w:val="00AF7930"/>
    <w:rsid w:val="00B00984"/>
    <w:rsid w:val="00B0108A"/>
    <w:rsid w:val="00B03757"/>
    <w:rsid w:val="00B038DF"/>
    <w:rsid w:val="00B05CB3"/>
    <w:rsid w:val="00B05E3C"/>
    <w:rsid w:val="00B06106"/>
    <w:rsid w:val="00B07B7E"/>
    <w:rsid w:val="00B108DA"/>
    <w:rsid w:val="00B10B17"/>
    <w:rsid w:val="00B11ABB"/>
    <w:rsid w:val="00B122DF"/>
    <w:rsid w:val="00B163A4"/>
    <w:rsid w:val="00B168BC"/>
    <w:rsid w:val="00B16D2A"/>
    <w:rsid w:val="00B17138"/>
    <w:rsid w:val="00B17207"/>
    <w:rsid w:val="00B17B42"/>
    <w:rsid w:val="00B17DA0"/>
    <w:rsid w:val="00B202BA"/>
    <w:rsid w:val="00B206F2"/>
    <w:rsid w:val="00B22636"/>
    <w:rsid w:val="00B24154"/>
    <w:rsid w:val="00B24831"/>
    <w:rsid w:val="00B25667"/>
    <w:rsid w:val="00B260D2"/>
    <w:rsid w:val="00B26B5D"/>
    <w:rsid w:val="00B26D15"/>
    <w:rsid w:val="00B27C35"/>
    <w:rsid w:val="00B301AF"/>
    <w:rsid w:val="00B308C2"/>
    <w:rsid w:val="00B31D12"/>
    <w:rsid w:val="00B31EEF"/>
    <w:rsid w:val="00B326DD"/>
    <w:rsid w:val="00B32ACF"/>
    <w:rsid w:val="00B3358E"/>
    <w:rsid w:val="00B377B7"/>
    <w:rsid w:val="00B415B5"/>
    <w:rsid w:val="00B42072"/>
    <w:rsid w:val="00B4634D"/>
    <w:rsid w:val="00B46B6E"/>
    <w:rsid w:val="00B4719D"/>
    <w:rsid w:val="00B50284"/>
    <w:rsid w:val="00B507DE"/>
    <w:rsid w:val="00B50B80"/>
    <w:rsid w:val="00B51B03"/>
    <w:rsid w:val="00B51EBF"/>
    <w:rsid w:val="00B522EF"/>
    <w:rsid w:val="00B56072"/>
    <w:rsid w:val="00B57D83"/>
    <w:rsid w:val="00B612B4"/>
    <w:rsid w:val="00B614CB"/>
    <w:rsid w:val="00B62808"/>
    <w:rsid w:val="00B63252"/>
    <w:rsid w:val="00B634C1"/>
    <w:rsid w:val="00B63678"/>
    <w:rsid w:val="00B65508"/>
    <w:rsid w:val="00B65F4D"/>
    <w:rsid w:val="00B6641E"/>
    <w:rsid w:val="00B66F6F"/>
    <w:rsid w:val="00B7046E"/>
    <w:rsid w:val="00B71213"/>
    <w:rsid w:val="00B71DF6"/>
    <w:rsid w:val="00B71E68"/>
    <w:rsid w:val="00B726C6"/>
    <w:rsid w:val="00B742C3"/>
    <w:rsid w:val="00B747C5"/>
    <w:rsid w:val="00B76462"/>
    <w:rsid w:val="00B769F3"/>
    <w:rsid w:val="00B80052"/>
    <w:rsid w:val="00B804EF"/>
    <w:rsid w:val="00B80D8F"/>
    <w:rsid w:val="00B81F3A"/>
    <w:rsid w:val="00B82108"/>
    <w:rsid w:val="00B832D6"/>
    <w:rsid w:val="00B83C8F"/>
    <w:rsid w:val="00B862DB"/>
    <w:rsid w:val="00B876A3"/>
    <w:rsid w:val="00B90769"/>
    <w:rsid w:val="00B927ED"/>
    <w:rsid w:val="00B94085"/>
    <w:rsid w:val="00B9430D"/>
    <w:rsid w:val="00B94F14"/>
    <w:rsid w:val="00B955F6"/>
    <w:rsid w:val="00B958E8"/>
    <w:rsid w:val="00B95D9E"/>
    <w:rsid w:val="00B95DC3"/>
    <w:rsid w:val="00B97173"/>
    <w:rsid w:val="00BA005E"/>
    <w:rsid w:val="00BA0A31"/>
    <w:rsid w:val="00BA1AF7"/>
    <w:rsid w:val="00BA4C76"/>
    <w:rsid w:val="00BA51F6"/>
    <w:rsid w:val="00BA6A6D"/>
    <w:rsid w:val="00BA717A"/>
    <w:rsid w:val="00BA71CE"/>
    <w:rsid w:val="00BB0118"/>
    <w:rsid w:val="00BB01D4"/>
    <w:rsid w:val="00BB1D73"/>
    <w:rsid w:val="00BB254E"/>
    <w:rsid w:val="00BB34F4"/>
    <w:rsid w:val="00BB3B6E"/>
    <w:rsid w:val="00BB5093"/>
    <w:rsid w:val="00BB6BEC"/>
    <w:rsid w:val="00BC07D9"/>
    <w:rsid w:val="00BC08FE"/>
    <w:rsid w:val="00BC19AC"/>
    <w:rsid w:val="00BC1F3A"/>
    <w:rsid w:val="00BC354B"/>
    <w:rsid w:val="00BC3A01"/>
    <w:rsid w:val="00BC489E"/>
    <w:rsid w:val="00BC50C7"/>
    <w:rsid w:val="00BC5692"/>
    <w:rsid w:val="00BD0408"/>
    <w:rsid w:val="00BD0B2B"/>
    <w:rsid w:val="00BD0E8A"/>
    <w:rsid w:val="00BD11E9"/>
    <w:rsid w:val="00BD35D2"/>
    <w:rsid w:val="00BD5BF0"/>
    <w:rsid w:val="00BD5F77"/>
    <w:rsid w:val="00BD762C"/>
    <w:rsid w:val="00BE0C06"/>
    <w:rsid w:val="00BE0D2A"/>
    <w:rsid w:val="00BE1A8E"/>
    <w:rsid w:val="00BE327D"/>
    <w:rsid w:val="00BE3A5A"/>
    <w:rsid w:val="00BE43A2"/>
    <w:rsid w:val="00BE5B60"/>
    <w:rsid w:val="00BE6B22"/>
    <w:rsid w:val="00BE77FE"/>
    <w:rsid w:val="00BF01A5"/>
    <w:rsid w:val="00BF0B8B"/>
    <w:rsid w:val="00BF0F64"/>
    <w:rsid w:val="00BF18D3"/>
    <w:rsid w:val="00BF1DC0"/>
    <w:rsid w:val="00BF507F"/>
    <w:rsid w:val="00BF7275"/>
    <w:rsid w:val="00C0153F"/>
    <w:rsid w:val="00C0157E"/>
    <w:rsid w:val="00C02140"/>
    <w:rsid w:val="00C0509E"/>
    <w:rsid w:val="00C0665B"/>
    <w:rsid w:val="00C07978"/>
    <w:rsid w:val="00C102C0"/>
    <w:rsid w:val="00C11027"/>
    <w:rsid w:val="00C123E8"/>
    <w:rsid w:val="00C1276F"/>
    <w:rsid w:val="00C16290"/>
    <w:rsid w:val="00C162AD"/>
    <w:rsid w:val="00C1713D"/>
    <w:rsid w:val="00C20B07"/>
    <w:rsid w:val="00C21BA8"/>
    <w:rsid w:val="00C237FC"/>
    <w:rsid w:val="00C2384E"/>
    <w:rsid w:val="00C23C5B"/>
    <w:rsid w:val="00C23CD3"/>
    <w:rsid w:val="00C23ED2"/>
    <w:rsid w:val="00C25EF2"/>
    <w:rsid w:val="00C26885"/>
    <w:rsid w:val="00C27767"/>
    <w:rsid w:val="00C315F4"/>
    <w:rsid w:val="00C33AAD"/>
    <w:rsid w:val="00C34D15"/>
    <w:rsid w:val="00C34E81"/>
    <w:rsid w:val="00C3551C"/>
    <w:rsid w:val="00C35A31"/>
    <w:rsid w:val="00C373EE"/>
    <w:rsid w:val="00C37EB2"/>
    <w:rsid w:val="00C40A00"/>
    <w:rsid w:val="00C418D0"/>
    <w:rsid w:val="00C41D51"/>
    <w:rsid w:val="00C434AF"/>
    <w:rsid w:val="00C436EE"/>
    <w:rsid w:val="00C43E38"/>
    <w:rsid w:val="00C44A32"/>
    <w:rsid w:val="00C44FBD"/>
    <w:rsid w:val="00C45010"/>
    <w:rsid w:val="00C451C1"/>
    <w:rsid w:val="00C466D7"/>
    <w:rsid w:val="00C4681E"/>
    <w:rsid w:val="00C46B64"/>
    <w:rsid w:val="00C47207"/>
    <w:rsid w:val="00C511B1"/>
    <w:rsid w:val="00C51322"/>
    <w:rsid w:val="00C52DD8"/>
    <w:rsid w:val="00C53450"/>
    <w:rsid w:val="00C536B6"/>
    <w:rsid w:val="00C53DC2"/>
    <w:rsid w:val="00C53FC2"/>
    <w:rsid w:val="00C54EA8"/>
    <w:rsid w:val="00C55993"/>
    <w:rsid w:val="00C573A9"/>
    <w:rsid w:val="00C61DA6"/>
    <w:rsid w:val="00C62ADE"/>
    <w:rsid w:val="00C62D16"/>
    <w:rsid w:val="00C636CE"/>
    <w:rsid w:val="00C64656"/>
    <w:rsid w:val="00C64D28"/>
    <w:rsid w:val="00C656A2"/>
    <w:rsid w:val="00C7162B"/>
    <w:rsid w:val="00C72769"/>
    <w:rsid w:val="00C738D1"/>
    <w:rsid w:val="00C75F3B"/>
    <w:rsid w:val="00C76F4B"/>
    <w:rsid w:val="00C77ACF"/>
    <w:rsid w:val="00C815E3"/>
    <w:rsid w:val="00C81F45"/>
    <w:rsid w:val="00C83EAC"/>
    <w:rsid w:val="00C8408F"/>
    <w:rsid w:val="00C84601"/>
    <w:rsid w:val="00C84A20"/>
    <w:rsid w:val="00C86A74"/>
    <w:rsid w:val="00C87484"/>
    <w:rsid w:val="00C90A5E"/>
    <w:rsid w:val="00C91E3B"/>
    <w:rsid w:val="00C92333"/>
    <w:rsid w:val="00C92C64"/>
    <w:rsid w:val="00C92D48"/>
    <w:rsid w:val="00C92F2F"/>
    <w:rsid w:val="00C9319D"/>
    <w:rsid w:val="00C93AA2"/>
    <w:rsid w:val="00C94F09"/>
    <w:rsid w:val="00C9619A"/>
    <w:rsid w:val="00C962E8"/>
    <w:rsid w:val="00C9644C"/>
    <w:rsid w:val="00C96C65"/>
    <w:rsid w:val="00CA0588"/>
    <w:rsid w:val="00CA10EC"/>
    <w:rsid w:val="00CA5C98"/>
    <w:rsid w:val="00CA5CA3"/>
    <w:rsid w:val="00CA6DD9"/>
    <w:rsid w:val="00CB0659"/>
    <w:rsid w:val="00CB1068"/>
    <w:rsid w:val="00CB12A3"/>
    <w:rsid w:val="00CB1976"/>
    <w:rsid w:val="00CB26B7"/>
    <w:rsid w:val="00CB4683"/>
    <w:rsid w:val="00CB472D"/>
    <w:rsid w:val="00CB565C"/>
    <w:rsid w:val="00CB6512"/>
    <w:rsid w:val="00CB70EF"/>
    <w:rsid w:val="00CB7864"/>
    <w:rsid w:val="00CC0A3D"/>
    <w:rsid w:val="00CC0F1D"/>
    <w:rsid w:val="00CC2D5A"/>
    <w:rsid w:val="00CC4FBA"/>
    <w:rsid w:val="00CC58F5"/>
    <w:rsid w:val="00CC66AB"/>
    <w:rsid w:val="00CC70B8"/>
    <w:rsid w:val="00CC7783"/>
    <w:rsid w:val="00CD2A38"/>
    <w:rsid w:val="00CD5024"/>
    <w:rsid w:val="00CD7102"/>
    <w:rsid w:val="00CE09A0"/>
    <w:rsid w:val="00CE1661"/>
    <w:rsid w:val="00CE1C18"/>
    <w:rsid w:val="00CE5747"/>
    <w:rsid w:val="00CE6993"/>
    <w:rsid w:val="00CE6B1A"/>
    <w:rsid w:val="00CE72FE"/>
    <w:rsid w:val="00CE7710"/>
    <w:rsid w:val="00CE7D38"/>
    <w:rsid w:val="00CF0186"/>
    <w:rsid w:val="00CF085F"/>
    <w:rsid w:val="00CF1EC1"/>
    <w:rsid w:val="00CF2CDA"/>
    <w:rsid w:val="00CF320B"/>
    <w:rsid w:val="00CF3559"/>
    <w:rsid w:val="00CF45CE"/>
    <w:rsid w:val="00D00274"/>
    <w:rsid w:val="00D0086E"/>
    <w:rsid w:val="00D02064"/>
    <w:rsid w:val="00D024AD"/>
    <w:rsid w:val="00D034FB"/>
    <w:rsid w:val="00D039C3"/>
    <w:rsid w:val="00D03ECE"/>
    <w:rsid w:val="00D04106"/>
    <w:rsid w:val="00D0597F"/>
    <w:rsid w:val="00D06007"/>
    <w:rsid w:val="00D06965"/>
    <w:rsid w:val="00D07D0C"/>
    <w:rsid w:val="00D11C4A"/>
    <w:rsid w:val="00D11D8C"/>
    <w:rsid w:val="00D1204B"/>
    <w:rsid w:val="00D12DE8"/>
    <w:rsid w:val="00D13C5D"/>
    <w:rsid w:val="00D13EFE"/>
    <w:rsid w:val="00D14017"/>
    <w:rsid w:val="00D145E8"/>
    <w:rsid w:val="00D15F2D"/>
    <w:rsid w:val="00D17650"/>
    <w:rsid w:val="00D176CD"/>
    <w:rsid w:val="00D17E7C"/>
    <w:rsid w:val="00D20D90"/>
    <w:rsid w:val="00D2388C"/>
    <w:rsid w:val="00D239DF"/>
    <w:rsid w:val="00D246B6"/>
    <w:rsid w:val="00D250D8"/>
    <w:rsid w:val="00D2702A"/>
    <w:rsid w:val="00D27855"/>
    <w:rsid w:val="00D30696"/>
    <w:rsid w:val="00D316AE"/>
    <w:rsid w:val="00D3259A"/>
    <w:rsid w:val="00D32919"/>
    <w:rsid w:val="00D3348B"/>
    <w:rsid w:val="00D34A90"/>
    <w:rsid w:val="00D3598A"/>
    <w:rsid w:val="00D37557"/>
    <w:rsid w:val="00D37B4A"/>
    <w:rsid w:val="00D37B7D"/>
    <w:rsid w:val="00D40467"/>
    <w:rsid w:val="00D40DEE"/>
    <w:rsid w:val="00D41274"/>
    <w:rsid w:val="00D41290"/>
    <w:rsid w:val="00D415B3"/>
    <w:rsid w:val="00D41BBF"/>
    <w:rsid w:val="00D41E50"/>
    <w:rsid w:val="00D42D84"/>
    <w:rsid w:val="00D43B98"/>
    <w:rsid w:val="00D45444"/>
    <w:rsid w:val="00D45B3E"/>
    <w:rsid w:val="00D51DF4"/>
    <w:rsid w:val="00D529BA"/>
    <w:rsid w:val="00D52FCD"/>
    <w:rsid w:val="00D53487"/>
    <w:rsid w:val="00D53C56"/>
    <w:rsid w:val="00D5613E"/>
    <w:rsid w:val="00D56B09"/>
    <w:rsid w:val="00D56CE1"/>
    <w:rsid w:val="00D56F62"/>
    <w:rsid w:val="00D608B7"/>
    <w:rsid w:val="00D62159"/>
    <w:rsid w:val="00D62CF2"/>
    <w:rsid w:val="00D643E4"/>
    <w:rsid w:val="00D6575A"/>
    <w:rsid w:val="00D6587E"/>
    <w:rsid w:val="00D71108"/>
    <w:rsid w:val="00D711AD"/>
    <w:rsid w:val="00D7142A"/>
    <w:rsid w:val="00D73E46"/>
    <w:rsid w:val="00D8019F"/>
    <w:rsid w:val="00D80957"/>
    <w:rsid w:val="00D80BB7"/>
    <w:rsid w:val="00D81553"/>
    <w:rsid w:val="00D821AE"/>
    <w:rsid w:val="00D83CFA"/>
    <w:rsid w:val="00D83F25"/>
    <w:rsid w:val="00D83FD7"/>
    <w:rsid w:val="00D8495F"/>
    <w:rsid w:val="00D863A7"/>
    <w:rsid w:val="00D86668"/>
    <w:rsid w:val="00D932C5"/>
    <w:rsid w:val="00D94ADD"/>
    <w:rsid w:val="00D95A19"/>
    <w:rsid w:val="00D9615B"/>
    <w:rsid w:val="00D97431"/>
    <w:rsid w:val="00D97A9A"/>
    <w:rsid w:val="00D97CA9"/>
    <w:rsid w:val="00D97D11"/>
    <w:rsid w:val="00DA0CE6"/>
    <w:rsid w:val="00DA2FEC"/>
    <w:rsid w:val="00DA3060"/>
    <w:rsid w:val="00DA3B79"/>
    <w:rsid w:val="00DA5D81"/>
    <w:rsid w:val="00DA7186"/>
    <w:rsid w:val="00DA748A"/>
    <w:rsid w:val="00DB020D"/>
    <w:rsid w:val="00DB04FC"/>
    <w:rsid w:val="00DB1DE8"/>
    <w:rsid w:val="00DB219C"/>
    <w:rsid w:val="00DB56C6"/>
    <w:rsid w:val="00DB625A"/>
    <w:rsid w:val="00DB6BD4"/>
    <w:rsid w:val="00DC10C8"/>
    <w:rsid w:val="00DC1402"/>
    <w:rsid w:val="00DC162A"/>
    <w:rsid w:val="00DC2149"/>
    <w:rsid w:val="00DC28A3"/>
    <w:rsid w:val="00DC2DCE"/>
    <w:rsid w:val="00DC36D7"/>
    <w:rsid w:val="00DC3BCF"/>
    <w:rsid w:val="00DC43F2"/>
    <w:rsid w:val="00DC6E31"/>
    <w:rsid w:val="00DC7DDA"/>
    <w:rsid w:val="00DD0C5C"/>
    <w:rsid w:val="00DD1038"/>
    <w:rsid w:val="00DD179C"/>
    <w:rsid w:val="00DD1A25"/>
    <w:rsid w:val="00DD33AA"/>
    <w:rsid w:val="00DD469B"/>
    <w:rsid w:val="00DD4FE8"/>
    <w:rsid w:val="00DD543A"/>
    <w:rsid w:val="00DE0B6E"/>
    <w:rsid w:val="00DE169E"/>
    <w:rsid w:val="00DE2676"/>
    <w:rsid w:val="00DE409F"/>
    <w:rsid w:val="00DE4D4F"/>
    <w:rsid w:val="00DE67B0"/>
    <w:rsid w:val="00DE6D5A"/>
    <w:rsid w:val="00DF0025"/>
    <w:rsid w:val="00DF19E2"/>
    <w:rsid w:val="00DF1DDF"/>
    <w:rsid w:val="00DF21B0"/>
    <w:rsid w:val="00DF47B0"/>
    <w:rsid w:val="00DF4BD6"/>
    <w:rsid w:val="00DF4CA3"/>
    <w:rsid w:val="00DF5065"/>
    <w:rsid w:val="00DF5D20"/>
    <w:rsid w:val="00DF7CAD"/>
    <w:rsid w:val="00E0059F"/>
    <w:rsid w:val="00E00CE3"/>
    <w:rsid w:val="00E011ED"/>
    <w:rsid w:val="00E0240A"/>
    <w:rsid w:val="00E03117"/>
    <w:rsid w:val="00E04344"/>
    <w:rsid w:val="00E04881"/>
    <w:rsid w:val="00E05324"/>
    <w:rsid w:val="00E059C9"/>
    <w:rsid w:val="00E064C2"/>
    <w:rsid w:val="00E0753B"/>
    <w:rsid w:val="00E07D90"/>
    <w:rsid w:val="00E122AC"/>
    <w:rsid w:val="00E1232D"/>
    <w:rsid w:val="00E136F8"/>
    <w:rsid w:val="00E1483D"/>
    <w:rsid w:val="00E160ED"/>
    <w:rsid w:val="00E16A2B"/>
    <w:rsid w:val="00E17674"/>
    <w:rsid w:val="00E1783B"/>
    <w:rsid w:val="00E203BF"/>
    <w:rsid w:val="00E20580"/>
    <w:rsid w:val="00E20EFA"/>
    <w:rsid w:val="00E22114"/>
    <w:rsid w:val="00E222E4"/>
    <w:rsid w:val="00E22AE9"/>
    <w:rsid w:val="00E22DEF"/>
    <w:rsid w:val="00E261AA"/>
    <w:rsid w:val="00E261D1"/>
    <w:rsid w:val="00E3147A"/>
    <w:rsid w:val="00E32A7F"/>
    <w:rsid w:val="00E36D8E"/>
    <w:rsid w:val="00E37975"/>
    <w:rsid w:val="00E40FAF"/>
    <w:rsid w:val="00E41074"/>
    <w:rsid w:val="00E41168"/>
    <w:rsid w:val="00E4149D"/>
    <w:rsid w:val="00E41700"/>
    <w:rsid w:val="00E42E91"/>
    <w:rsid w:val="00E436F7"/>
    <w:rsid w:val="00E4396D"/>
    <w:rsid w:val="00E447AD"/>
    <w:rsid w:val="00E44908"/>
    <w:rsid w:val="00E46990"/>
    <w:rsid w:val="00E474CC"/>
    <w:rsid w:val="00E50AB9"/>
    <w:rsid w:val="00E50C0B"/>
    <w:rsid w:val="00E51EDE"/>
    <w:rsid w:val="00E53DBA"/>
    <w:rsid w:val="00E55146"/>
    <w:rsid w:val="00E56C35"/>
    <w:rsid w:val="00E57D50"/>
    <w:rsid w:val="00E601FC"/>
    <w:rsid w:val="00E61018"/>
    <w:rsid w:val="00E61ED9"/>
    <w:rsid w:val="00E63970"/>
    <w:rsid w:val="00E63AE6"/>
    <w:rsid w:val="00E64A32"/>
    <w:rsid w:val="00E64E1A"/>
    <w:rsid w:val="00E64F0C"/>
    <w:rsid w:val="00E65459"/>
    <w:rsid w:val="00E65F97"/>
    <w:rsid w:val="00E66213"/>
    <w:rsid w:val="00E674CA"/>
    <w:rsid w:val="00E67EC5"/>
    <w:rsid w:val="00E71C5D"/>
    <w:rsid w:val="00E7259C"/>
    <w:rsid w:val="00E72741"/>
    <w:rsid w:val="00E76FEB"/>
    <w:rsid w:val="00E81159"/>
    <w:rsid w:val="00E81566"/>
    <w:rsid w:val="00E817CD"/>
    <w:rsid w:val="00E819C7"/>
    <w:rsid w:val="00E85851"/>
    <w:rsid w:val="00E85BA3"/>
    <w:rsid w:val="00E86409"/>
    <w:rsid w:val="00E86464"/>
    <w:rsid w:val="00E8677C"/>
    <w:rsid w:val="00E8761F"/>
    <w:rsid w:val="00E90742"/>
    <w:rsid w:val="00E90868"/>
    <w:rsid w:val="00E90C69"/>
    <w:rsid w:val="00E91F85"/>
    <w:rsid w:val="00E92BF3"/>
    <w:rsid w:val="00E9376E"/>
    <w:rsid w:val="00E9404E"/>
    <w:rsid w:val="00E9409C"/>
    <w:rsid w:val="00E9447D"/>
    <w:rsid w:val="00E947C2"/>
    <w:rsid w:val="00E95B94"/>
    <w:rsid w:val="00E95CB8"/>
    <w:rsid w:val="00EA200A"/>
    <w:rsid w:val="00EA2E35"/>
    <w:rsid w:val="00EA33D5"/>
    <w:rsid w:val="00EA3AC5"/>
    <w:rsid w:val="00EA3BD4"/>
    <w:rsid w:val="00EA3FC5"/>
    <w:rsid w:val="00EA44B4"/>
    <w:rsid w:val="00EA60F8"/>
    <w:rsid w:val="00EA7538"/>
    <w:rsid w:val="00EA7ECF"/>
    <w:rsid w:val="00EB5521"/>
    <w:rsid w:val="00EB5D56"/>
    <w:rsid w:val="00EB6310"/>
    <w:rsid w:val="00EB6D54"/>
    <w:rsid w:val="00EB7ACB"/>
    <w:rsid w:val="00EC0DDC"/>
    <w:rsid w:val="00EC1B12"/>
    <w:rsid w:val="00EC210E"/>
    <w:rsid w:val="00EC28AA"/>
    <w:rsid w:val="00EC2943"/>
    <w:rsid w:val="00EC2FC3"/>
    <w:rsid w:val="00EC434A"/>
    <w:rsid w:val="00EC5015"/>
    <w:rsid w:val="00EC558B"/>
    <w:rsid w:val="00EC6DA4"/>
    <w:rsid w:val="00EC73BE"/>
    <w:rsid w:val="00ED0200"/>
    <w:rsid w:val="00ED220C"/>
    <w:rsid w:val="00ED5460"/>
    <w:rsid w:val="00ED7333"/>
    <w:rsid w:val="00EE125D"/>
    <w:rsid w:val="00EE337B"/>
    <w:rsid w:val="00EE4205"/>
    <w:rsid w:val="00EE6B48"/>
    <w:rsid w:val="00EE6D83"/>
    <w:rsid w:val="00EE6EEB"/>
    <w:rsid w:val="00EE781F"/>
    <w:rsid w:val="00EF0094"/>
    <w:rsid w:val="00EF04CD"/>
    <w:rsid w:val="00EF0E61"/>
    <w:rsid w:val="00EF1ADE"/>
    <w:rsid w:val="00EF1EE5"/>
    <w:rsid w:val="00EF4E34"/>
    <w:rsid w:val="00EF58CB"/>
    <w:rsid w:val="00EF6DFE"/>
    <w:rsid w:val="00EF7022"/>
    <w:rsid w:val="00F027C2"/>
    <w:rsid w:val="00F0298E"/>
    <w:rsid w:val="00F02B85"/>
    <w:rsid w:val="00F05730"/>
    <w:rsid w:val="00F057F0"/>
    <w:rsid w:val="00F10815"/>
    <w:rsid w:val="00F1137F"/>
    <w:rsid w:val="00F12AD5"/>
    <w:rsid w:val="00F13B9C"/>
    <w:rsid w:val="00F1456B"/>
    <w:rsid w:val="00F15CB9"/>
    <w:rsid w:val="00F16850"/>
    <w:rsid w:val="00F16B5B"/>
    <w:rsid w:val="00F16D24"/>
    <w:rsid w:val="00F17144"/>
    <w:rsid w:val="00F20215"/>
    <w:rsid w:val="00F22C46"/>
    <w:rsid w:val="00F23576"/>
    <w:rsid w:val="00F23A14"/>
    <w:rsid w:val="00F24031"/>
    <w:rsid w:val="00F253DB"/>
    <w:rsid w:val="00F25976"/>
    <w:rsid w:val="00F25C8C"/>
    <w:rsid w:val="00F267C5"/>
    <w:rsid w:val="00F26926"/>
    <w:rsid w:val="00F26ED4"/>
    <w:rsid w:val="00F276EC"/>
    <w:rsid w:val="00F31037"/>
    <w:rsid w:val="00F3156D"/>
    <w:rsid w:val="00F31676"/>
    <w:rsid w:val="00F31AEF"/>
    <w:rsid w:val="00F33113"/>
    <w:rsid w:val="00F33411"/>
    <w:rsid w:val="00F36D1D"/>
    <w:rsid w:val="00F36E76"/>
    <w:rsid w:val="00F373A1"/>
    <w:rsid w:val="00F37750"/>
    <w:rsid w:val="00F37ECE"/>
    <w:rsid w:val="00F400D4"/>
    <w:rsid w:val="00F40AF9"/>
    <w:rsid w:val="00F4122B"/>
    <w:rsid w:val="00F42D68"/>
    <w:rsid w:val="00F43C89"/>
    <w:rsid w:val="00F43DD0"/>
    <w:rsid w:val="00F45A5D"/>
    <w:rsid w:val="00F4635A"/>
    <w:rsid w:val="00F47574"/>
    <w:rsid w:val="00F50015"/>
    <w:rsid w:val="00F50E89"/>
    <w:rsid w:val="00F51F27"/>
    <w:rsid w:val="00F52000"/>
    <w:rsid w:val="00F5293C"/>
    <w:rsid w:val="00F537BE"/>
    <w:rsid w:val="00F53C79"/>
    <w:rsid w:val="00F56278"/>
    <w:rsid w:val="00F56C47"/>
    <w:rsid w:val="00F5703A"/>
    <w:rsid w:val="00F60966"/>
    <w:rsid w:val="00F61F58"/>
    <w:rsid w:val="00F62118"/>
    <w:rsid w:val="00F6274C"/>
    <w:rsid w:val="00F63AF4"/>
    <w:rsid w:val="00F63C92"/>
    <w:rsid w:val="00F646CC"/>
    <w:rsid w:val="00F67859"/>
    <w:rsid w:val="00F67C26"/>
    <w:rsid w:val="00F70918"/>
    <w:rsid w:val="00F70E4B"/>
    <w:rsid w:val="00F7121C"/>
    <w:rsid w:val="00F719D7"/>
    <w:rsid w:val="00F72500"/>
    <w:rsid w:val="00F73302"/>
    <w:rsid w:val="00F73AF5"/>
    <w:rsid w:val="00F74783"/>
    <w:rsid w:val="00F75246"/>
    <w:rsid w:val="00F7646F"/>
    <w:rsid w:val="00F76E66"/>
    <w:rsid w:val="00F813D9"/>
    <w:rsid w:val="00F81F91"/>
    <w:rsid w:val="00F83177"/>
    <w:rsid w:val="00F8531D"/>
    <w:rsid w:val="00F85813"/>
    <w:rsid w:val="00F85923"/>
    <w:rsid w:val="00F87FE8"/>
    <w:rsid w:val="00F903ED"/>
    <w:rsid w:val="00F90566"/>
    <w:rsid w:val="00F92164"/>
    <w:rsid w:val="00F93F64"/>
    <w:rsid w:val="00F965B2"/>
    <w:rsid w:val="00F96F09"/>
    <w:rsid w:val="00FA166D"/>
    <w:rsid w:val="00FA25E1"/>
    <w:rsid w:val="00FA32F5"/>
    <w:rsid w:val="00FA4800"/>
    <w:rsid w:val="00FA5252"/>
    <w:rsid w:val="00FA600F"/>
    <w:rsid w:val="00FA73C4"/>
    <w:rsid w:val="00FA73C7"/>
    <w:rsid w:val="00FA7ABC"/>
    <w:rsid w:val="00FA7FCD"/>
    <w:rsid w:val="00FB3DF9"/>
    <w:rsid w:val="00FB4041"/>
    <w:rsid w:val="00FB4EAA"/>
    <w:rsid w:val="00FB6193"/>
    <w:rsid w:val="00FB6488"/>
    <w:rsid w:val="00FB65D1"/>
    <w:rsid w:val="00FC0084"/>
    <w:rsid w:val="00FC11C7"/>
    <w:rsid w:val="00FC1608"/>
    <w:rsid w:val="00FC2650"/>
    <w:rsid w:val="00FC539C"/>
    <w:rsid w:val="00FC5425"/>
    <w:rsid w:val="00FC5541"/>
    <w:rsid w:val="00FC6A0B"/>
    <w:rsid w:val="00FC6D1C"/>
    <w:rsid w:val="00FD0865"/>
    <w:rsid w:val="00FD0ADA"/>
    <w:rsid w:val="00FD211C"/>
    <w:rsid w:val="00FD228E"/>
    <w:rsid w:val="00FD2A43"/>
    <w:rsid w:val="00FD37B0"/>
    <w:rsid w:val="00FD6904"/>
    <w:rsid w:val="00FD6E3F"/>
    <w:rsid w:val="00FE0F2C"/>
    <w:rsid w:val="00FE17D5"/>
    <w:rsid w:val="00FE1B24"/>
    <w:rsid w:val="00FE2D77"/>
    <w:rsid w:val="00FE34EB"/>
    <w:rsid w:val="00FE3E04"/>
    <w:rsid w:val="00FE46C4"/>
    <w:rsid w:val="00FE654D"/>
    <w:rsid w:val="00FE7B52"/>
    <w:rsid w:val="00FF256A"/>
    <w:rsid w:val="00FF2ABC"/>
    <w:rsid w:val="00FF2EB4"/>
    <w:rsid w:val="00FF37E3"/>
    <w:rsid w:val="00FF49AB"/>
    <w:rsid w:val="00FF5472"/>
    <w:rsid w:val="00FF6728"/>
    <w:rsid w:val="00FF678D"/>
    <w:rsid w:val="00FF6D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9C35BE"/>
  <w15:docId w15:val="{B397FAE6-E534-4A8F-9693-A75D4766B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41"/>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locked/>
    <w:rsid w:val="000331B2"/>
    <w:rPr>
      <w:rFonts w:ascii="Calibri Light" w:eastAsia="Times New Roman" w:hAnsi="Calibri Light" w:cs="font202"/>
      <w:color w:val="2E74B5"/>
      <w:sz w:val="26"/>
      <w:szCs w:val="26"/>
      <w:lang w:val="ro-RO" w:eastAsia="ar-SA"/>
    </w:rPr>
  </w:style>
  <w:style w:type="character" w:customStyle="1" w:styleId="Titlu3Caracter">
    <w:name w:val="Titlu 3 Caracter"/>
    <w:link w:val="Titlu3"/>
    <w:uiPriority w:val="99"/>
    <w:semiHidden/>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List_Paragraph,Multilevel para_II,Medium Grid 1 - Accent 21"/>
    <w:basedOn w:val="Normal"/>
    <w:link w:val="ListparagrafCaracte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qFormat/>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470272"/>
    <w:pPr>
      <w:spacing w:after="100"/>
      <w:ind w:left="440"/>
    </w:pPr>
  </w:style>
  <w:style w:type="character" w:styleId="Referincomentariu">
    <w:name w:val="annotation reference"/>
    <w:semiHidden/>
    <w:rsid w:val="00CB1976"/>
    <w:rPr>
      <w:rFonts w:cs="Times New Roman"/>
      <w:sz w:val="16"/>
      <w:szCs w:val="16"/>
    </w:rPr>
  </w:style>
  <w:style w:type="paragraph" w:styleId="Textcomentariu">
    <w:name w:val="annotation text"/>
    <w:basedOn w:val="Normal"/>
    <w:link w:val="TextcomentariuCaracter"/>
    <w:semiHidden/>
    <w:rsid w:val="00CB1976"/>
    <w:pPr>
      <w:spacing w:line="240" w:lineRule="auto"/>
    </w:pPr>
    <w:rPr>
      <w:sz w:val="20"/>
      <w:szCs w:val="20"/>
    </w:rPr>
  </w:style>
  <w:style w:type="character" w:customStyle="1" w:styleId="TextcomentariuCaracter">
    <w:name w:val="Text comentariu Caracter"/>
    <w:link w:val="Textcomentariu"/>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Tabelgril">
    <w:name w:val="Table Grid"/>
    <w:basedOn w:val="TabelNormal"/>
    <w:uiPriority w:val="39"/>
    <w:locked/>
    <w:rsid w:val="00D27855"/>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character" w:styleId="Robust">
    <w:name w:val="Strong"/>
    <w:uiPriority w:val="22"/>
    <w:qFormat/>
    <w:rsid w:val="000435FC"/>
    <w:rPr>
      <w:rFonts w:ascii="Times New Roman" w:hAnsi="Times New Roman" w:cs="Times New Roman" w:hint="default"/>
      <w:b/>
      <w:bCs w:val="0"/>
    </w:rPr>
  </w:style>
  <w:style w:type="character" w:customStyle="1" w:styleId="apple-converted-space">
    <w:name w:val="apple-converted-space"/>
    <w:rsid w:val="000435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102338799">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85A8E-D3C6-4015-A591-0FEAD4A47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22</Pages>
  <Words>7733</Words>
  <Characters>44079</Characters>
  <Application>Microsoft Office Word</Application>
  <DocSecurity>0</DocSecurity>
  <Lines>367</Lines>
  <Paragraphs>103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PROGRAMUL OPERAŢIONAL CAPITAL UMAN</vt:lpstr>
      <vt:lpstr>PROGRAMUL OPERAŢIONAL CAPITAL UMAN</vt:lpstr>
    </vt:vector>
  </TitlesOfParts>
  <Company>Hewlett-Packard Company</Company>
  <LinksUpToDate>false</LinksUpToDate>
  <CharactersWithSpaces>51709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creator>Alina Nona Petric</dc:creator>
  <cp:lastModifiedBy>daniel chitoi</cp:lastModifiedBy>
  <cp:revision>28</cp:revision>
  <cp:lastPrinted>2016-11-01T13:13:00Z</cp:lastPrinted>
  <dcterms:created xsi:type="dcterms:W3CDTF">2018-06-04T15:45:00Z</dcterms:created>
  <dcterms:modified xsi:type="dcterms:W3CDTF">2018-06-04T16:42:00Z</dcterms:modified>
</cp:coreProperties>
</file>